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C7C48" w:rsidRPr="00A84050" w:rsidTr="00907766">
        <w:trPr>
          <w:trHeight w:val="1275"/>
        </w:trPr>
        <w:tc>
          <w:tcPr>
            <w:tcW w:w="4678" w:type="dxa"/>
          </w:tcPr>
          <w:p w:rsidR="00CC7C48" w:rsidRPr="00A84050" w:rsidRDefault="00CC7C48" w:rsidP="00907766">
            <w:pPr>
              <w:spacing w:after="0" w:line="240" w:lineRule="auto"/>
              <w:jc w:val="center"/>
              <w:rPr>
                <w:rFonts w:ascii="Times New Roman" w:hAnsi="Times New Roman" w:cs="Times New Roman"/>
              </w:rPr>
            </w:pP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CC7C48" w:rsidRPr="00A84050" w:rsidRDefault="00CC7C48" w:rsidP="00907766">
            <w:pPr>
              <w:spacing w:after="0" w:line="240" w:lineRule="auto"/>
              <w:jc w:val="center"/>
              <w:rPr>
                <w:rFonts w:ascii="Times New Roman" w:hAnsi="Times New Roman" w:cs="Times New Roman"/>
                <w:sz w:val="16"/>
                <w:szCs w:val="16"/>
                <w:lang w:val="tt-RU"/>
              </w:rPr>
            </w:pP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CC7C48" w:rsidRPr="00A84050" w:rsidRDefault="00CC7C48" w:rsidP="00907766">
            <w:pPr>
              <w:spacing w:after="0" w:line="240" w:lineRule="auto"/>
              <w:ind w:left="-108" w:right="-108"/>
              <w:jc w:val="center"/>
              <w:rPr>
                <w:rFonts w:ascii="Times New Roman" w:hAnsi="Times New Roman" w:cs="Times New Roman"/>
                <w:sz w:val="16"/>
                <w:szCs w:val="17"/>
                <w:lang w:val="tt-RU"/>
              </w:rPr>
            </w:pPr>
          </w:p>
          <w:p w:rsidR="00CC7C48" w:rsidRPr="00A84050" w:rsidRDefault="00CC7C48" w:rsidP="00907766">
            <w:pPr>
              <w:spacing w:after="0" w:line="240" w:lineRule="auto"/>
              <w:ind w:left="-108" w:right="-108"/>
              <w:jc w:val="center"/>
              <w:rPr>
                <w:rFonts w:ascii="Times New Roman" w:hAnsi="Times New Roman" w:cs="Times New Roman"/>
                <w:sz w:val="6"/>
                <w:szCs w:val="8"/>
              </w:rPr>
            </w:pPr>
          </w:p>
          <w:p w:rsidR="00CC7C48" w:rsidRPr="00A84050" w:rsidRDefault="00CC7C48" w:rsidP="0090776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CC7C48" w:rsidRPr="00A84050" w:rsidRDefault="00CC7C48" w:rsidP="0090776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CC7C48" w:rsidRPr="00A84050" w:rsidRDefault="00CC7C48" w:rsidP="0090776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61ED4FB" wp14:editId="07DD782E">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A24FE9"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56582BC4" wp14:editId="0F93DABE">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A24BEE"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363B6B03" wp14:editId="20853094">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36550A"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CC7C48" w:rsidRPr="00A84050" w:rsidRDefault="00CC7C48" w:rsidP="0090776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30A5531E" wp14:editId="517265F6">
                  <wp:extent cx="790575" cy="914400"/>
                  <wp:effectExtent l="0" t="0" r="9525" b="0"/>
                  <wp:docPr id="3" name="Рисунок 3"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C7C48" w:rsidRPr="00A84050" w:rsidRDefault="00CC7C48" w:rsidP="00907766">
            <w:pPr>
              <w:spacing w:after="0" w:line="240" w:lineRule="auto"/>
              <w:jc w:val="center"/>
              <w:rPr>
                <w:rFonts w:ascii="Times New Roman" w:hAnsi="Times New Roman" w:cs="Times New Roman"/>
                <w:lang w:val="en-US"/>
              </w:rPr>
            </w:pP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CC7C48" w:rsidRPr="00A84050" w:rsidRDefault="00CC7C48" w:rsidP="00907766">
            <w:pPr>
              <w:spacing w:after="0" w:line="240" w:lineRule="auto"/>
              <w:jc w:val="center"/>
              <w:rPr>
                <w:rFonts w:ascii="Times New Roman" w:hAnsi="Times New Roman" w:cs="Times New Roman"/>
                <w:sz w:val="16"/>
                <w:szCs w:val="16"/>
                <w:lang w:val="tt-RU"/>
              </w:rPr>
            </w:pP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CC7C48" w:rsidRPr="00A84050" w:rsidRDefault="00CC7C48" w:rsidP="0090776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CC7C48" w:rsidRPr="00A84050" w:rsidRDefault="00CC7C48" w:rsidP="00907766">
            <w:pPr>
              <w:spacing w:after="0" w:line="240" w:lineRule="auto"/>
              <w:jc w:val="center"/>
              <w:rPr>
                <w:rFonts w:ascii="Times New Roman" w:hAnsi="Times New Roman" w:cs="Times New Roman"/>
                <w:sz w:val="17"/>
                <w:szCs w:val="17"/>
                <w:lang w:val="tt-RU"/>
              </w:rPr>
            </w:pPr>
          </w:p>
          <w:p w:rsidR="00CC7C48" w:rsidRPr="00A84050" w:rsidRDefault="00CC7C48" w:rsidP="00907766">
            <w:pPr>
              <w:spacing w:after="0" w:line="240" w:lineRule="auto"/>
              <w:jc w:val="center"/>
              <w:rPr>
                <w:rFonts w:ascii="Times New Roman" w:hAnsi="Times New Roman" w:cs="Times New Roman"/>
                <w:sz w:val="8"/>
                <w:szCs w:val="12"/>
                <w:lang w:val="tt-RU"/>
              </w:rPr>
            </w:pPr>
          </w:p>
          <w:p w:rsidR="00CC7C48" w:rsidRPr="00A84050" w:rsidRDefault="00CC7C48" w:rsidP="0090776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CC7C48" w:rsidRPr="00A84050" w:rsidRDefault="00CC7C48" w:rsidP="0090776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CC7C48" w:rsidRPr="00A84050" w:rsidRDefault="00CC7C48" w:rsidP="00CC7C48">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CC7C48" w:rsidRPr="00A84050" w:rsidTr="00907766">
        <w:tc>
          <w:tcPr>
            <w:tcW w:w="5387" w:type="dxa"/>
            <w:shd w:val="clear" w:color="auto" w:fill="auto"/>
          </w:tcPr>
          <w:p w:rsidR="00CC7C48" w:rsidRPr="00247B54" w:rsidRDefault="00CC7C48" w:rsidP="0090776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CC7C48" w:rsidRPr="00247B54" w:rsidRDefault="00CC7C48" w:rsidP="0090776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CC7C48" w:rsidRPr="00247B54" w:rsidRDefault="00CC7C48" w:rsidP="00907766">
            <w:pPr>
              <w:pStyle w:val="ConsPlusNormal"/>
              <w:ind w:right="-1" w:firstLine="34"/>
              <w:jc w:val="center"/>
              <w:rPr>
                <w:rFonts w:ascii="Times New Roman" w:hAnsi="Times New Roman" w:cs="Times New Roman"/>
                <w:sz w:val="28"/>
                <w:lang w:val="tt-RU"/>
              </w:rPr>
            </w:pPr>
          </w:p>
        </w:tc>
      </w:tr>
      <w:tr w:rsidR="00CC7C48" w:rsidRPr="00A84050" w:rsidTr="00907766">
        <w:trPr>
          <w:trHeight w:val="343"/>
        </w:trPr>
        <w:tc>
          <w:tcPr>
            <w:tcW w:w="5387" w:type="dxa"/>
            <w:shd w:val="clear" w:color="auto" w:fill="auto"/>
          </w:tcPr>
          <w:p w:rsidR="00CC7C48" w:rsidRPr="00A84050" w:rsidRDefault="00CC7C48" w:rsidP="0090776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25</w:t>
            </w:r>
          </w:p>
        </w:tc>
        <w:tc>
          <w:tcPr>
            <w:tcW w:w="4961" w:type="dxa"/>
            <w:shd w:val="clear" w:color="auto" w:fill="auto"/>
          </w:tcPr>
          <w:p w:rsidR="00CC7C48" w:rsidRPr="00A84050" w:rsidRDefault="00CC7C48" w:rsidP="0090776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CC7C48" w:rsidRDefault="00CC7C48" w:rsidP="00CC7C48">
      <w:pPr>
        <w:spacing w:after="0"/>
        <w:jc w:val="center"/>
        <w:rPr>
          <w:rFonts w:ascii="Times New Roman" w:eastAsia="Times New Roman" w:hAnsi="Times New Roman" w:cs="Times New Roman"/>
          <w:sz w:val="27"/>
          <w:szCs w:val="27"/>
          <w:lang w:eastAsia="ru-RU"/>
        </w:rPr>
      </w:pPr>
    </w:p>
    <w:p w:rsidR="00CC7C48" w:rsidRPr="00CF7F38" w:rsidRDefault="00CC7C48" w:rsidP="00CC7C48">
      <w:pPr>
        <w:spacing w:after="0" w:line="240" w:lineRule="auto"/>
        <w:jc w:val="center"/>
        <w:rPr>
          <w:rFonts w:ascii="Times New Roman" w:eastAsia="Times New Roman" w:hAnsi="Times New Roman" w:cs="Times New Roman"/>
          <w:sz w:val="28"/>
          <w:szCs w:val="28"/>
          <w:lang w:eastAsia="ru-RU"/>
        </w:rPr>
      </w:pPr>
      <w:r w:rsidRPr="00CF7F38">
        <w:rPr>
          <w:rFonts w:ascii="Times New Roman" w:eastAsia="Times New Roman" w:hAnsi="Times New Roman" w:cs="Times New Roman"/>
          <w:sz w:val="28"/>
          <w:szCs w:val="28"/>
          <w:lang w:eastAsia="ru-RU"/>
        </w:rPr>
        <w:t>Түбә</w:t>
      </w:r>
      <w:r>
        <w:rPr>
          <w:rFonts w:ascii="Times New Roman" w:eastAsia="Times New Roman" w:hAnsi="Times New Roman" w:cs="Times New Roman"/>
          <w:sz w:val="28"/>
          <w:szCs w:val="28"/>
          <w:lang w:eastAsia="ru-RU"/>
        </w:rPr>
        <w:t>н Кама муниципаль районы «Сухрау</w:t>
      </w:r>
      <w:r w:rsidRPr="00CF7F38">
        <w:rPr>
          <w:rFonts w:ascii="Times New Roman" w:eastAsia="Times New Roman" w:hAnsi="Times New Roman" w:cs="Times New Roman"/>
          <w:sz w:val="28"/>
          <w:szCs w:val="28"/>
          <w:lang w:eastAsia="ru-RU"/>
        </w:rPr>
        <w:t xml:space="preserve"> авыл җирлеге» муниципаль берәмлегенең Җирдән файдалану һәм төзелеш кагыйдәләрен раслау турында</w:t>
      </w:r>
    </w:p>
    <w:p w:rsidR="00CC7C48" w:rsidRPr="00CF7F38" w:rsidRDefault="00CC7C48" w:rsidP="00CC7C48">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CF7F38">
        <w:rPr>
          <w:rFonts w:ascii="Times New Roman" w:eastAsia="Times New Roman" w:hAnsi="Times New Roman" w:cs="Times New Roman"/>
          <w:bCs/>
          <w:spacing w:val="-4"/>
          <w:sz w:val="28"/>
          <w:szCs w:val="28"/>
          <w:lang w:eastAsia="ru-RU"/>
        </w:rPr>
        <w:t>Россия Федерациясе Шәһәр төзелеше кодексының 31, 32 статьялары, «Россия Федерациясендә җирле үзидарә оештыруның гомуми принциплары турында» 2003 елның 06 октябрендәге 131-ФЗ номерлы Федераль законның 14 с</w:t>
      </w:r>
      <w:r>
        <w:rPr>
          <w:rFonts w:ascii="Times New Roman" w:eastAsia="Times New Roman" w:hAnsi="Times New Roman" w:cs="Times New Roman"/>
          <w:bCs/>
          <w:spacing w:val="-4"/>
          <w:sz w:val="28"/>
          <w:szCs w:val="28"/>
          <w:lang w:eastAsia="ru-RU"/>
        </w:rPr>
        <w:t>татьясы нигезендә, 2022 елның 19 дека</w:t>
      </w:r>
      <w:r w:rsidRPr="00CF7F38">
        <w:rPr>
          <w:rFonts w:ascii="Times New Roman" w:eastAsia="Times New Roman" w:hAnsi="Times New Roman" w:cs="Times New Roman"/>
          <w:bCs/>
          <w:spacing w:val="-4"/>
          <w:sz w:val="28"/>
          <w:szCs w:val="28"/>
          <w:lang w:eastAsia="ru-RU"/>
        </w:rPr>
        <w:t>брендәге гавами тыңлаулар нәтиҗәләре турындагы бәяләмәне исәпкә алып, Түбән Кама муниципаль районы Советы</w:t>
      </w:r>
    </w:p>
    <w:p w:rsidR="00CC7C48" w:rsidRPr="00846A6A" w:rsidRDefault="00CC7C48" w:rsidP="00CC7C48">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CF7F38">
        <w:rPr>
          <w:rFonts w:ascii="Times New Roman" w:eastAsia="Times New Roman" w:hAnsi="Times New Roman" w:cs="Times New Roman"/>
          <w:bCs/>
          <w:spacing w:val="-4"/>
          <w:sz w:val="28"/>
          <w:szCs w:val="28"/>
          <w:lang w:eastAsia="ru-RU"/>
        </w:rPr>
        <w:t>КАРАР БИРӘ:</w:t>
      </w:r>
    </w:p>
    <w:p w:rsidR="00CC7C48" w:rsidRDefault="00CC7C48" w:rsidP="00CC7C48">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CC7C48" w:rsidRPr="00467A88" w:rsidRDefault="00CC7C48" w:rsidP="00CC7C48">
      <w:pPr>
        <w:pStyle w:val="a6"/>
        <w:numPr>
          <w:ilvl w:val="0"/>
          <w:numId w:val="4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467A88">
        <w:rPr>
          <w:rFonts w:ascii="Times New Roman" w:eastAsia="Calibri" w:hAnsi="Times New Roman" w:cs="Times New Roman"/>
          <w:sz w:val="28"/>
          <w:szCs w:val="28"/>
          <w:lang w:val="tt-RU" w:eastAsia="ru-RU"/>
        </w:rPr>
        <w:t>«Сухрау авыл җирлеге» муниципаль берәмлегенең Җирдән файдалану һәм төзелеш кагыйдәләрен әлеге карарга кушымта нигезендә расларга.</w:t>
      </w:r>
    </w:p>
    <w:p w:rsidR="00CC7C48" w:rsidRPr="00467A88" w:rsidRDefault="00CC7C48" w:rsidP="00CC7C48">
      <w:pPr>
        <w:pStyle w:val="a6"/>
        <w:numPr>
          <w:ilvl w:val="0"/>
          <w:numId w:val="4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467A88">
        <w:rPr>
          <w:rFonts w:ascii="Times New Roman" w:eastAsia="Calibri" w:hAnsi="Times New Roman" w:cs="Times New Roman"/>
          <w:sz w:val="28"/>
          <w:szCs w:val="28"/>
          <w:lang w:val="tt-RU" w:eastAsia="ru-RU"/>
        </w:rPr>
        <w:t>Сухрау авыл җирлеге Советына Түбән Кама муниципаль районы Сухрау авыл җирлеге Советының 2013 елның 06 мартындагы 6 номерлы «Татарстан Республикасы Түбән Кама муниципаль районы Сухрау авыл җирлегенең Җирдән файдалану һәм төзелеш кагыйдәләре турында» карарын үз көчен югалткан дип танырга тәкъдим итәргә.</w:t>
      </w:r>
    </w:p>
    <w:p w:rsidR="00CC7C48" w:rsidRPr="00467A88" w:rsidRDefault="00CC7C48" w:rsidP="00CC7C48">
      <w:pPr>
        <w:pStyle w:val="a6"/>
        <w:numPr>
          <w:ilvl w:val="0"/>
          <w:numId w:val="4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467A88">
        <w:rPr>
          <w:rFonts w:ascii="Times New Roman" w:eastAsia="Calibri"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CC7C48" w:rsidRPr="00467A88" w:rsidRDefault="00CC7C48" w:rsidP="00CC7C48">
      <w:pPr>
        <w:pStyle w:val="a6"/>
        <w:numPr>
          <w:ilvl w:val="0"/>
          <w:numId w:val="45"/>
        </w:numPr>
        <w:tabs>
          <w:tab w:val="left" w:pos="1134"/>
        </w:tabs>
        <w:spacing w:after="0" w:line="240" w:lineRule="auto"/>
        <w:ind w:left="0" w:firstLine="709"/>
        <w:jc w:val="both"/>
        <w:rPr>
          <w:rFonts w:ascii="Times New Roman" w:eastAsia="Times New Roman" w:hAnsi="Times New Roman" w:cs="Times New Roman"/>
          <w:bCs/>
          <w:spacing w:val="-4"/>
          <w:sz w:val="28"/>
          <w:szCs w:val="28"/>
          <w:lang w:val="tt-RU" w:eastAsia="ru-RU"/>
        </w:rPr>
      </w:pPr>
      <w:r w:rsidRPr="00467A88">
        <w:rPr>
          <w:rFonts w:ascii="Times New Roman" w:eastAsia="Times New Roman" w:hAnsi="Times New Roman" w:cs="Times New Roman"/>
          <w:bCs/>
          <w:spacing w:val="-4"/>
          <w:sz w:val="28"/>
          <w:szCs w:val="28"/>
          <w:lang w:val="tt-RU" w:eastAsia="ru-RU"/>
        </w:rPr>
        <w:t>Түбән Кама муниципаль районы Башкарма комитетының Шәһәр төзелеше сәясәте идарәсенә «Сухрау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CC7C48" w:rsidRPr="00467A88" w:rsidRDefault="00CC7C48" w:rsidP="00CC7C48">
      <w:pPr>
        <w:pStyle w:val="a6"/>
        <w:numPr>
          <w:ilvl w:val="0"/>
          <w:numId w:val="45"/>
        </w:numPr>
        <w:tabs>
          <w:tab w:val="left" w:pos="1134"/>
        </w:tabs>
        <w:spacing w:after="0" w:line="240" w:lineRule="auto"/>
        <w:ind w:left="0" w:firstLine="709"/>
        <w:jc w:val="both"/>
        <w:rPr>
          <w:rFonts w:ascii="Times New Roman" w:eastAsia="Times New Roman" w:hAnsi="Times New Roman" w:cs="Times New Roman"/>
          <w:bCs/>
          <w:spacing w:val="-4"/>
          <w:sz w:val="28"/>
          <w:szCs w:val="28"/>
          <w:lang w:val="tt-RU" w:eastAsia="ru-RU"/>
        </w:rPr>
      </w:pPr>
      <w:r w:rsidRPr="00467A88">
        <w:rPr>
          <w:rFonts w:ascii="Times New Roman" w:eastAsia="Times New Roman" w:hAnsi="Times New Roman" w:cs="Times New Roman"/>
          <w:bCs/>
          <w:spacing w:val="-4"/>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CC7C48" w:rsidRPr="00467A88" w:rsidRDefault="00CC7C48" w:rsidP="00CC7C48">
      <w:pPr>
        <w:tabs>
          <w:tab w:val="left" w:pos="1134"/>
        </w:tabs>
        <w:spacing w:after="0" w:line="240" w:lineRule="auto"/>
        <w:ind w:firstLine="709"/>
        <w:jc w:val="both"/>
        <w:rPr>
          <w:rFonts w:ascii="Times New Roman" w:eastAsia="Times New Roman" w:hAnsi="Times New Roman" w:cs="Times New Roman"/>
          <w:bCs/>
          <w:spacing w:val="-4"/>
          <w:sz w:val="28"/>
          <w:szCs w:val="28"/>
          <w:lang w:val="tt-RU" w:eastAsia="ru-RU"/>
        </w:rPr>
      </w:pPr>
    </w:p>
    <w:p w:rsidR="00CC7C48" w:rsidRPr="00467A88" w:rsidRDefault="00CC7C48" w:rsidP="00CC7C48">
      <w:pPr>
        <w:tabs>
          <w:tab w:val="left" w:pos="1134"/>
        </w:tabs>
        <w:spacing w:after="0" w:line="240" w:lineRule="auto"/>
        <w:ind w:firstLine="709"/>
        <w:jc w:val="both"/>
        <w:rPr>
          <w:rFonts w:ascii="Times New Roman" w:eastAsia="Times New Roman" w:hAnsi="Times New Roman" w:cs="Times New Roman"/>
          <w:bCs/>
          <w:spacing w:val="-4"/>
          <w:sz w:val="28"/>
          <w:szCs w:val="28"/>
          <w:lang w:val="tt-RU" w:eastAsia="ru-RU"/>
        </w:rPr>
      </w:pPr>
    </w:p>
    <w:p w:rsidR="00CC7C48" w:rsidRPr="00467A88" w:rsidRDefault="00CC7C48" w:rsidP="00CC7C48">
      <w:pPr>
        <w:tabs>
          <w:tab w:val="left" w:pos="1134"/>
        </w:tabs>
        <w:spacing w:after="0" w:line="240" w:lineRule="auto"/>
        <w:ind w:firstLine="709"/>
        <w:jc w:val="both"/>
        <w:rPr>
          <w:rFonts w:ascii="Times New Roman" w:eastAsia="Times New Roman" w:hAnsi="Times New Roman" w:cs="Times New Roman"/>
          <w:bCs/>
          <w:spacing w:val="-4"/>
          <w:sz w:val="28"/>
          <w:szCs w:val="28"/>
          <w:lang w:val="tt-RU" w:eastAsia="ru-RU"/>
        </w:rPr>
      </w:pPr>
    </w:p>
    <w:p w:rsidR="00CC7C48" w:rsidRPr="00CF7F38" w:rsidRDefault="00CC7C48" w:rsidP="00CC7C48">
      <w:pPr>
        <w:tabs>
          <w:tab w:val="left" w:pos="1134"/>
        </w:tabs>
        <w:spacing w:after="0" w:line="240" w:lineRule="auto"/>
        <w:jc w:val="both"/>
        <w:rPr>
          <w:rFonts w:ascii="Times New Roman" w:eastAsia="Times New Roman" w:hAnsi="Times New Roman" w:cs="Times New Roman"/>
          <w:bCs/>
          <w:spacing w:val="-4"/>
          <w:sz w:val="28"/>
          <w:szCs w:val="28"/>
          <w:lang w:eastAsia="ru-RU"/>
        </w:rPr>
      </w:pPr>
      <w:r w:rsidRPr="00CF7F38">
        <w:rPr>
          <w:rFonts w:ascii="Times New Roman" w:eastAsia="Times New Roman" w:hAnsi="Times New Roman" w:cs="Times New Roman"/>
          <w:bCs/>
          <w:spacing w:val="-4"/>
          <w:sz w:val="28"/>
          <w:szCs w:val="28"/>
          <w:lang w:eastAsia="ru-RU"/>
        </w:rPr>
        <w:t xml:space="preserve">Түбән Кама муниципаль </w:t>
      </w:r>
    </w:p>
    <w:p w:rsidR="00CC7C48" w:rsidRPr="00846A6A" w:rsidRDefault="00CC7C48" w:rsidP="00CC7C48">
      <w:pPr>
        <w:tabs>
          <w:tab w:val="left" w:pos="1134"/>
        </w:tabs>
        <w:spacing w:after="0" w:line="240" w:lineRule="auto"/>
        <w:jc w:val="both"/>
        <w:rPr>
          <w:rFonts w:ascii="Times New Roman" w:eastAsia="Times New Roman" w:hAnsi="Times New Roman" w:cs="Times New Roman"/>
          <w:bCs/>
          <w:spacing w:val="-4"/>
          <w:sz w:val="28"/>
          <w:szCs w:val="28"/>
          <w:lang w:eastAsia="ru-RU"/>
        </w:rPr>
      </w:pPr>
      <w:r w:rsidRPr="00CF7F38">
        <w:rPr>
          <w:rFonts w:ascii="Times New Roman" w:eastAsia="Times New Roman" w:hAnsi="Times New Roman" w:cs="Times New Roman"/>
          <w:bCs/>
          <w:spacing w:val="-4"/>
          <w:sz w:val="28"/>
          <w:szCs w:val="28"/>
          <w:lang w:eastAsia="ru-RU"/>
        </w:rPr>
        <w:t xml:space="preserve">районы Башлыгы                                                                                            </w:t>
      </w:r>
      <w:r>
        <w:rPr>
          <w:rFonts w:ascii="Times New Roman" w:eastAsia="Times New Roman" w:hAnsi="Times New Roman" w:cs="Times New Roman"/>
          <w:bCs/>
          <w:spacing w:val="-4"/>
          <w:sz w:val="28"/>
          <w:szCs w:val="28"/>
          <w:lang w:val="tt-RU" w:eastAsia="ru-RU"/>
        </w:rPr>
        <w:t xml:space="preserve">       </w:t>
      </w:r>
      <w:r w:rsidRPr="00CF7F38">
        <w:rPr>
          <w:rFonts w:ascii="Times New Roman" w:eastAsia="Times New Roman" w:hAnsi="Times New Roman" w:cs="Times New Roman"/>
          <w:bCs/>
          <w:spacing w:val="-4"/>
          <w:sz w:val="28"/>
          <w:szCs w:val="28"/>
          <w:lang w:eastAsia="ru-RU"/>
        </w:rPr>
        <w:t xml:space="preserve"> Р.Х. Муллин</w:t>
      </w:r>
    </w:p>
    <w:p w:rsidR="00CC7C48" w:rsidRDefault="00CC7C48" w:rsidP="00CC7C48">
      <w:pPr>
        <w:spacing w:after="0"/>
        <w:jc w:val="both"/>
        <w:rPr>
          <w:rFonts w:ascii="Times New Roman" w:eastAsia="Times New Roman" w:hAnsi="Times New Roman" w:cs="Times New Roman"/>
          <w:bCs/>
          <w:spacing w:val="-4"/>
          <w:sz w:val="27"/>
          <w:szCs w:val="27"/>
          <w:lang w:eastAsia="ru-RU"/>
        </w:rPr>
      </w:pPr>
    </w:p>
    <w:p w:rsidR="00CC7C48" w:rsidRDefault="00CC7C48" w:rsidP="00CC7C48">
      <w:pPr>
        <w:spacing w:after="0"/>
        <w:jc w:val="both"/>
        <w:rPr>
          <w:rFonts w:ascii="Times New Roman" w:eastAsia="Times New Roman" w:hAnsi="Times New Roman" w:cs="Times New Roman"/>
          <w:bCs/>
          <w:spacing w:val="-4"/>
          <w:sz w:val="27"/>
          <w:szCs w:val="27"/>
          <w:lang w:eastAsia="ru-RU"/>
        </w:rPr>
      </w:pPr>
    </w:p>
    <w:p w:rsidR="001C684B" w:rsidRPr="00302BD0" w:rsidRDefault="001C684B" w:rsidP="00302BD0">
      <w:pPr>
        <w:spacing w:after="0" w:line="240" w:lineRule="auto"/>
        <w:ind w:left="6237"/>
        <w:rPr>
          <w:rFonts w:ascii="Times New Roman" w:hAnsi="Times New Roman" w:cs="Times New Roman"/>
          <w:szCs w:val="26"/>
        </w:rPr>
      </w:pPr>
      <w:bookmarkStart w:id="0" w:name="_GoBack"/>
      <w:bookmarkEnd w:id="0"/>
      <w:r w:rsidRPr="00302BD0">
        <w:rPr>
          <w:rFonts w:ascii="Times New Roman" w:hAnsi="Times New Roman" w:cs="Times New Roman"/>
          <w:szCs w:val="26"/>
        </w:rPr>
        <w:lastRenderedPageBreak/>
        <w:t>Приложение 1</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к решению Совета Нижнекамского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муниципального района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от 6 апреля 2023 года № 25</w:t>
      </w:r>
    </w:p>
    <w:p w:rsidR="001C684B" w:rsidRPr="00302BD0" w:rsidRDefault="001C684B" w:rsidP="00302BD0">
      <w:pPr>
        <w:spacing w:after="0" w:line="240" w:lineRule="auto"/>
        <w:ind w:left="6237"/>
        <w:rPr>
          <w:rFonts w:ascii="Times New Roman" w:hAnsi="Times New Roman" w:cs="Times New Roman"/>
          <w:szCs w:val="26"/>
        </w:rPr>
      </w:pPr>
    </w:p>
    <w:p w:rsidR="001C004E" w:rsidRPr="00302BD0" w:rsidRDefault="001C004E" w:rsidP="00302BD0">
      <w:pPr>
        <w:spacing w:after="0" w:line="240" w:lineRule="auto"/>
        <w:ind w:left="6237"/>
        <w:rPr>
          <w:rFonts w:ascii="Times New Roman" w:hAnsi="Times New Roman" w:cs="Times New Roman"/>
          <w:szCs w:val="26"/>
        </w:rPr>
      </w:pPr>
    </w:p>
    <w:p w:rsidR="001C684B" w:rsidRPr="00302BD0" w:rsidRDefault="001C684B" w:rsidP="00302BD0">
      <w:pPr>
        <w:spacing w:after="0" w:line="240" w:lineRule="auto"/>
        <w:ind w:hanging="426"/>
        <w:jc w:val="center"/>
        <w:rPr>
          <w:rFonts w:ascii="Times New Roman" w:hAnsi="Times New Roman" w:cs="Times New Roman"/>
          <w:b/>
          <w:sz w:val="28"/>
          <w:szCs w:val="32"/>
        </w:rPr>
      </w:pPr>
      <w:bookmarkStart w:id="1" w:name="_Toc6502778"/>
      <w:bookmarkStart w:id="2" w:name="_Toc6502779"/>
      <w:bookmarkStart w:id="3" w:name="_Toc6502813"/>
      <w:bookmarkStart w:id="4" w:name="_Toc6502808"/>
      <w:r w:rsidRPr="00302BD0">
        <w:rPr>
          <w:rFonts w:ascii="Times New Roman" w:hAnsi="Times New Roman" w:cs="Times New Roman"/>
          <w:b/>
          <w:sz w:val="28"/>
          <w:szCs w:val="32"/>
        </w:rPr>
        <w:t>ПРАВИЛА</w:t>
      </w:r>
      <w:r w:rsidR="001C004E" w:rsidRPr="00302BD0">
        <w:rPr>
          <w:rFonts w:ascii="Times New Roman" w:hAnsi="Times New Roman" w:cs="Times New Roman"/>
          <w:b/>
          <w:sz w:val="28"/>
          <w:szCs w:val="32"/>
          <w:lang w:val="tt-RU"/>
        </w:rPr>
        <w:t xml:space="preserve"> </w:t>
      </w:r>
      <w:r w:rsidRPr="00302BD0">
        <w:rPr>
          <w:rFonts w:ascii="Times New Roman" w:hAnsi="Times New Roman" w:cs="Times New Roman"/>
          <w:b/>
          <w:sz w:val="28"/>
          <w:szCs w:val="32"/>
        </w:rPr>
        <w:t>ЗЕМЛЕПОЛЬЗОВАНИЯ И ЗАСТРОЙКИ</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МУНИЦИПАЛЬНОГО ОБРАЗОВАНИЯ</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«СУХАРЕВСКОЕ СЕЛЬСКОЕ ПОСЕЛЕНИЕ»</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НИЖНЕКАМСКОГО МУНИЦИПАЛЬНОГО РАЙОНА</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РЕСПУБЛИКИ ТАТАРСТАН</w:t>
      </w:r>
    </w:p>
    <w:p w:rsidR="001C684B" w:rsidRPr="00302BD0" w:rsidRDefault="001C684B" w:rsidP="00302BD0">
      <w:pPr>
        <w:spacing w:after="0" w:line="240" w:lineRule="auto"/>
        <w:rPr>
          <w:rFonts w:ascii="Times New Roman" w:hAnsi="Times New Roman" w:cs="Times New Roman"/>
          <w:sz w:val="24"/>
        </w:rPr>
      </w:pPr>
    </w:p>
    <w:p w:rsidR="001C684B" w:rsidRPr="00302BD0" w:rsidRDefault="001C684B" w:rsidP="00302BD0">
      <w:pPr>
        <w:spacing w:after="0" w:line="240" w:lineRule="auto"/>
        <w:rPr>
          <w:rFonts w:ascii="Times New Roman" w:hAnsi="Times New Roman" w:cs="Times New Roman"/>
          <w:sz w:val="24"/>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spacing w:after="0" w:line="240" w:lineRule="auto"/>
        <w:jc w:val="center"/>
        <w:rPr>
          <w:rFonts w:ascii="Times New Roman" w:hAnsi="Times New Roman" w:cs="Times New Roman"/>
          <w:szCs w:val="28"/>
        </w:rPr>
      </w:pP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Т</w:t>
      </w:r>
      <w:r w:rsidR="001C004E" w:rsidRPr="00302BD0">
        <w:rPr>
          <w:rFonts w:ascii="Times New Roman" w:hAnsi="Times New Roman" w:cs="Times New Roman"/>
          <w:b/>
          <w:sz w:val="28"/>
          <w:szCs w:val="28"/>
        </w:rPr>
        <w:t>ОМ</w:t>
      </w:r>
      <w:r w:rsidRPr="00302BD0">
        <w:rPr>
          <w:rFonts w:ascii="Times New Roman" w:hAnsi="Times New Roman" w:cs="Times New Roman"/>
          <w:b/>
          <w:sz w:val="28"/>
          <w:szCs w:val="28"/>
        </w:rPr>
        <w:t xml:space="preserve"> 1</w:t>
      </w:r>
    </w:p>
    <w:p w:rsidR="001C684B" w:rsidRPr="00302BD0" w:rsidRDefault="001C684B" w:rsidP="00302BD0">
      <w:pPr>
        <w:spacing w:after="0" w:line="240" w:lineRule="auto"/>
        <w:jc w:val="center"/>
        <w:rPr>
          <w:rFonts w:ascii="Times New Roman" w:hAnsi="Times New Roman" w:cs="Times New Roman"/>
          <w:b/>
          <w:sz w:val="28"/>
          <w:szCs w:val="28"/>
        </w:rPr>
      </w:pP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ПОРЯДОК ПРИМЕНЕНИЯ И ПОРЯДОК ВНЕСЕНИЯ ИЗМЕНЕНИЙ</w:t>
      </w:r>
    </w:p>
    <w:p w:rsidR="001C684B" w:rsidRPr="00302BD0" w:rsidRDefault="001C684B" w:rsidP="00302BD0">
      <w:pPr>
        <w:spacing w:after="0" w:line="240" w:lineRule="auto"/>
        <w:jc w:val="center"/>
        <w:rPr>
          <w:rFonts w:ascii="Times New Roman" w:hAnsi="Times New Roman" w:cs="Times New Roman"/>
          <w:b/>
          <w:sz w:val="28"/>
          <w:szCs w:val="28"/>
        </w:rPr>
      </w:pPr>
      <w:r w:rsidRPr="00302BD0">
        <w:rPr>
          <w:rFonts w:ascii="Times New Roman" w:hAnsi="Times New Roman" w:cs="Times New Roman"/>
          <w:b/>
          <w:sz w:val="28"/>
          <w:szCs w:val="28"/>
        </w:rPr>
        <w:t>В ПРАВИЛА ЗЕМЛЕПОЛЬЗОВАНИЯ И ЗАСТРОЙКИ</w:t>
      </w: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004E" w:rsidRPr="00302BD0" w:rsidRDefault="001C004E"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rPr>
          <w:rFonts w:ascii="Times New Roman" w:hAnsi="Times New Roman" w:cs="Times New Roman"/>
          <w:sz w:val="32"/>
        </w:rPr>
      </w:pPr>
    </w:p>
    <w:p w:rsidR="001C684B" w:rsidRPr="00302BD0" w:rsidRDefault="001C684B" w:rsidP="00302BD0">
      <w:pPr>
        <w:spacing w:after="0" w:line="240" w:lineRule="auto"/>
        <w:jc w:val="center"/>
        <w:rPr>
          <w:rFonts w:ascii="Times New Roman" w:hAnsi="Times New Roman" w:cs="Times New Roman"/>
          <w:b/>
          <w:sz w:val="24"/>
        </w:rPr>
      </w:pPr>
    </w:p>
    <w:p w:rsidR="001C684B" w:rsidRPr="00302BD0" w:rsidRDefault="001C684B" w:rsidP="00302BD0">
      <w:pPr>
        <w:spacing w:after="0" w:line="240" w:lineRule="auto"/>
        <w:jc w:val="center"/>
        <w:rPr>
          <w:rFonts w:ascii="Times New Roman" w:hAnsi="Times New Roman" w:cs="Times New Roman"/>
          <w:b/>
          <w:sz w:val="28"/>
        </w:rPr>
        <w:sectPr w:rsidR="001C684B" w:rsidRPr="00302BD0" w:rsidSect="001C684B">
          <w:footerReference w:type="even" r:id="rId9"/>
          <w:footerReference w:type="default" r:id="rId10"/>
          <w:footerReference w:type="first" r:id="rId11"/>
          <w:pgSz w:w="11906" w:h="16838"/>
          <w:pgMar w:top="709" w:right="566" w:bottom="709" w:left="1276" w:header="709" w:footer="0" w:gutter="0"/>
          <w:pgNumType w:start="1"/>
          <w:cols w:space="708"/>
          <w:titlePg/>
          <w:docGrid w:linePitch="360"/>
        </w:sectPr>
      </w:pPr>
      <w:r w:rsidRPr="00302BD0">
        <w:rPr>
          <w:rFonts w:ascii="Times New Roman" w:hAnsi="Times New Roman" w:cs="Times New Roman"/>
          <w:b/>
          <w:sz w:val="28"/>
        </w:rPr>
        <w:t>2023</w:t>
      </w:r>
    </w:p>
    <w:p w:rsidR="006F62F6" w:rsidRDefault="001C684B" w:rsidP="006F62F6">
      <w:pPr>
        <w:spacing w:after="0" w:line="240" w:lineRule="auto"/>
        <w:jc w:val="center"/>
        <w:rPr>
          <w:rFonts w:ascii="Times New Roman" w:hAnsi="Times New Roman" w:cs="Times New Roman"/>
          <w:b/>
          <w:bCs/>
          <w:sz w:val="28"/>
          <w:szCs w:val="28"/>
        </w:rPr>
      </w:pPr>
      <w:r w:rsidRPr="006F62F6">
        <w:rPr>
          <w:rFonts w:ascii="Times New Roman" w:hAnsi="Times New Roman" w:cs="Times New Roman"/>
          <w:b/>
          <w:bCs/>
          <w:sz w:val="28"/>
          <w:szCs w:val="28"/>
        </w:rPr>
        <w:lastRenderedPageBreak/>
        <w:t xml:space="preserve">СОСТАВ ДОКУМЕНТОВ ПРАВИЛ </w:t>
      </w:r>
    </w:p>
    <w:p w:rsidR="001C684B" w:rsidRPr="006F62F6" w:rsidRDefault="001C684B" w:rsidP="006F62F6">
      <w:pPr>
        <w:spacing w:after="0" w:line="240" w:lineRule="auto"/>
        <w:jc w:val="center"/>
        <w:rPr>
          <w:rFonts w:ascii="Times New Roman" w:hAnsi="Times New Roman" w:cs="Times New Roman"/>
          <w:b/>
          <w:bCs/>
          <w:sz w:val="28"/>
          <w:szCs w:val="28"/>
        </w:rPr>
      </w:pPr>
      <w:r w:rsidRPr="006F62F6">
        <w:rPr>
          <w:rFonts w:ascii="Times New Roman" w:hAnsi="Times New Roman" w:cs="Times New Roman"/>
          <w:b/>
          <w:bCs/>
          <w:sz w:val="28"/>
          <w:szCs w:val="28"/>
        </w:rPr>
        <w:t>ЗЕМЛЕПОЛЬЗОВАНИЯ И ЗАСТРОЙКИ</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1C684B" w:rsidP="00302BD0">
      <w:pPr>
        <w:spacing w:line="240" w:lineRule="auto"/>
        <w:ind w:firstLine="709"/>
        <w:jc w:val="both"/>
        <w:rPr>
          <w:rFonts w:ascii="Times New Roman" w:hAnsi="Times New Roman" w:cs="Times New Roman"/>
          <w:sz w:val="28"/>
          <w:szCs w:val="28"/>
        </w:rPr>
      </w:pPr>
      <w:r w:rsidRPr="006F62F6">
        <w:rPr>
          <w:rFonts w:ascii="Times New Roman" w:hAnsi="Times New Roman" w:cs="Times New Roman"/>
          <w:sz w:val="28"/>
          <w:szCs w:val="28"/>
        </w:rPr>
        <w:t>В состав документов Правил землепользования и застройки муниципального образования «Сухаревское сельское поселение» Нижнекамского муниципального района Республики Татарстан входят:</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Введение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1. Текстовая часть в составе: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Том 1. Порядок применения и внесения изменений в Правила землепользования и застройки;</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Том 2. Карты градостроительного зонирования. Градостроительные регламенты.</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2. Графическая часть в составе: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Карта градостроительного зонирования. Территориальные зоны,</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Карта градостроительного зонирования. Зоны с особыми условиями использования территории.</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3. Приложение:</w:t>
      </w:r>
    </w:p>
    <w:p w:rsidR="001C684B" w:rsidRPr="006F62F6" w:rsidRDefault="001C684B" w:rsidP="00302BD0">
      <w:pPr>
        <w:spacing w:line="240" w:lineRule="auto"/>
        <w:ind w:firstLine="709"/>
        <w:rPr>
          <w:rFonts w:ascii="Times New Roman" w:hAnsi="Times New Roman" w:cs="Times New Roman"/>
          <w:sz w:val="28"/>
          <w:szCs w:val="28"/>
        </w:rPr>
      </w:pPr>
      <w:r w:rsidRPr="006F62F6">
        <w:rPr>
          <w:rFonts w:ascii="Times New Roman" w:hAnsi="Times New Roman" w:cs="Times New Roman"/>
          <w:sz w:val="28"/>
          <w:szCs w:val="28"/>
        </w:rPr>
        <w:t>- Сведения о границах территориальных зон.</w:t>
      </w:r>
    </w:p>
    <w:p w:rsidR="001C684B" w:rsidRPr="006F62F6" w:rsidRDefault="001C684B" w:rsidP="00302BD0">
      <w:pPr>
        <w:pStyle w:val="ae"/>
        <w:keepNext w:val="0"/>
        <w:keepLines w:val="0"/>
        <w:pageBreakBefore/>
        <w:widowControl w:val="0"/>
        <w:spacing w:line="240" w:lineRule="auto"/>
        <w:rPr>
          <w:rFonts w:ascii="Times New Roman" w:hAnsi="Times New Roman"/>
          <w:b/>
          <w:color w:val="000000"/>
          <w:sz w:val="28"/>
          <w:szCs w:val="28"/>
        </w:rPr>
      </w:pPr>
      <w:r w:rsidRPr="006F62F6">
        <w:rPr>
          <w:rFonts w:ascii="Times New Roman" w:hAnsi="Times New Roman"/>
          <w:b/>
          <w:color w:val="000000"/>
          <w:sz w:val="28"/>
          <w:szCs w:val="28"/>
        </w:rPr>
        <w:lastRenderedPageBreak/>
        <w:t>ОГЛАВЛЕНИЕ</w:t>
      </w:r>
    </w:p>
    <w:p w:rsidR="001C684B" w:rsidRPr="006F62F6" w:rsidRDefault="001C684B" w:rsidP="00302BD0">
      <w:pPr>
        <w:pStyle w:val="13"/>
        <w:tabs>
          <w:tab w:val="right" w:leader="dot" w:pos="9628"/>
        </w:tabs>
        <w:rPr>
          <w:sz w:val="28"/>
          <w:szCs w:val="28"/>
        </w:rPr>
      </w:pPr>
    </w:p>
    <w:p w:rsidR="001C684B" w:rsidRPr="006F62F6" w:rsidRDefault="001C684B" w:rsidP="00302BD0">
      <w:pPr>
        <w:pStyle w:val="13"/>
        <w:tabs>
          <w:tab w:val="right" w:leader="dot" w:pos="9779"/>
        </w:tabs>
        <w:jc w:val="both"/>
        <w:rPr>
          <w:noProof/>
          <w:sz w:val="28"/>
          <w:szCs w:val="28"/>
        </w:rPr>
      </w:pPr>
      <w:r w:rsidRPr="006F62F6">
        <w:rPr>
          <w:sz w:val="28"/>
          <w:szCs w:val="28"/>
        </w:rPr>
        <w:fldChar w:fldCharType="begin"/>
      </w:r>
      <w:r w:rsidRPr="006F62F6">
        <w:rPr>
          <w:sz w:val="28"/>
          <w:szCs w:val="28"/>
        </w:rPr>
        <w:instrText xml:space="preserve"> TOC \o "1-3" \h \z \u </w:instrText>
      </w:r>
      <w:r w:rsidRPr="006F62F6">
        <w:rPr>
          <w:sz w:val="28"/>
          <w:szCs w:val="28"/>
        </w:rPr>
        <w:fldChar w:fldCharType="separate"/>
      </w:r>
      <w:hyperlink w:anchor="_Toc125119303" w:history="1">
        <w:r w:rsidRPr="006F62F6">
          <w:rPr>
            <w:rStyle w:val="af"/>
            <w:noProof/>
            <w:sz w:val="28"/>
            <w:szCs w:val="28"/>
          </w:rPr>
          <w:t>ВВЕДЕНИЕ</w:t>
        </w:r>
        <w:r w:rsidRPr="006F62F6">
          <w:rPr>
            <w:noProof/>
            <w:webHidden/>
            <w:sz w:val="28"/>
            <w:szCs w:val="28"/>
          </w:rPr>
          <w:tab/>
        </w:r>
        <w:r w:rsidRPr="006F62F6">
          <w:rPr>
            <w:noProof/>
            <w:webHidden/>
            <w:sz w:val="28"/>
            <w:szCs w:val="28"/>
          </w:rPr>
          <w:fldChar w:fldCharType="begin"/>
        </w:r>
        <w:r w:rsidRPr="006F62F6">
          <w:rPr>
            <w:noProof/>
            <w:webHidden/>
            <w:sz w:val="28"/>
            <w:szCs w:val="28"/>
          </w:rPr>
          <w:instrText xml:space="preserve"> PAGEREF _Toc125119303 \h </w:instrText>
        </w:r>
        <w:r w:rsidRPr="006F62F6">
          <w:rPr>
            <w:noProof/>
            <w:webHidden/>
            <w:sz w:val="28"/>
            <w:szCs w:val="28"/>
          </w:rPr>
        </w:r>
        <w:r w:rsidRPr="006F62F6">
          <w:rPr>
            <w:noProof/>
            <w:webHidden/>
            <w:sz w:val="28"/>
            <w:szCs w:val="28"/>
          </w:rPr>
          <w:fldChar w:fldCharType="separate"/>
        </w:r>
        <w:r w:rsidR="00B04090">
          <w:rPr>
            <w:noProof/>
            <w:webHidden/>
            <w:sz w:val="28"/>
            <w:szCs w:val="28"/>
          </w:rPr>
          <w:t>5</w:t>
        </w:r>
        <w:r w:rsidRPr="006F62F6">
          <w:rPr>
            <w:noProof/>
            <w:webHidden/>
            <w:sz w:val="28"/>
            <w:szCs w:val="28"/>
          </w:rPr>
          <w:fldChar w:fldCharType="end"/>
        </w:r>
      </w:hyperlink>
    </w:p>
    <w:p w:rsidR="001C684B" w:rsidRPr="006F62F6" w:rsidRDefault="00CC7C48" w:rsidP="00302BD0">
      <w:pPr>
        <w:pStyle w:val="13"/>
        <w:tabs>
          <w:tab w:val="right" w:leader="dot" w:pos="9779"/>
        </w:tabs>
        <w:jc w:val="both"/>
        <w:rPr>
          <w:noProof/>
          <w:sz w:val="28"/>
          <w:szCs w:val="28"/>
        </w:rPr>
      </w:pPr>
      <w:hyperlink w:anchor="_Toc125119304" w:history="1">
        <w:r w:rsidR="001C684B" w:rsidRPr="006F62F6">
          <w:rPr>
            <w:rStyle w:val="af"/>
            <w:noProof/>
            <w:sz w:val="28"/>
            <w:szCs w:val="28"/>
          </w:rPr>
          <w:t xml:space="preserve">ЧАСТЬ </w:t>
        </w:r>
        <w:r w:rsidR="001C684B" w:rsidRPr="006F62F6">
          <w:rPr>
            <w:rStyle w:val="af"/>
            <w:noProof/>
            <w:sz w:val="28"/>
            <w:szCs w:val="28"/>
            <w:lang w:val="en-US"/>
          </w:rPr>
          <w:t>I</w:t>
        </w:r>
        <w:r w:rsidR="001C684B" w:rsidRPr="006F62F6">
          <w:rPr>
            <w:rStyle w:val="af"/>
            <w:noProof/>
            <w:sz w:val="28"/>
            <w:szCs w:val="28"/>
          </w:rPr>
          <w:t>. ПОРЯДОК ПРИМЕНЕНИЯ ПРАВИЛ ЗЕМЛЕПОЛЬЗОВАНИЯ И ЗАСТРОЙКИ, ПОРЯДОК ВНЕСЕНИЯ ИЗМЕНЕНИЙ В ПРАВИЛА ЗЕМЛЕПОЛЬЗОВАНИЯ И ЗАСТРОЙКИ</w:t>
        </w:r>
        <w:r w:rsidR="001C004E" w:rsidRPr="006F62F6">
          <w:rPr>
            <w:noProof/>
            <w:webHidden/>
            <w:sz w:val="28"/>
            <w:szCs w:val="28"/>
          </w:rPr>
          <w:t>…</w:t>
        </w:r>
        <w:r w:rsidR="006F62F6">
          <w:rPr>
            <w:noProof/>
            <w:webHidden/>
            <w:sz w:val="28"/>
            <w:szCs w:val="28"/>
            <w:lang w:val="tt-RU"/>
          </w:rPr>
          <w:t>.................</w:t>
        </w:r>
        <w:r w:rsidR="001C004E" w:rsidRPr="006F62F6">
          <w:rPr>
            <w:noProof/>
            <w:webHidden/>
            <w:sz w:val="28"/>
            <w:szCs w:val="28"/>
            <w:lang w:val="tt-RU"/>
          </w:rPr>
          <w:t>........</w:t>
        </w:r>
        <w:r w:rsidR="006F62F6">
          <w:rPr>
            <w:noProof/>
            <w:webHidden/>
            <w:sz w:val="28"/>
            <w:szCs w:val="28"/>
            <w:lang w:val="tt-RU"/>
          </w:rPr>
          <w:t>........</w:t>
        </w:r>
        <w:r w:rsidR="001C004E" w:rsidRPr="006F62F6">
          <w:rPr>
            <w:noProof/>
            <w:webHidden/>
            <w:sz w:val="28"/>
            <w:szCs w:val="28"/>
            <w:lang w:val="tt-RU"/>
          </w:rPr>
          <w:t>...........</w:t>
        </w:r>
        <w:r w:rsidR="006F62F6">
          <w:rPr>
            <w:noProof/>
            <w:webHidden/>
            <w:sz w:val="28"/>
            <w:szCs w:val="28"/>
            <w:lang w:val="tt-RU"/>
          </w:rPr>
          <w:t>.........</w:t>
        </w:r>
        <w:r w:rsidR="001C004E" w:rsidRPr="006F62F6">
          <w:rPr>
            <w:noProof/>
            <w:webHidden/>
            <w:sz w:val="28"/>
            <w:szCs w:val="28"/>
            <w:lang w:val="tt-RU"/>
          </w:rPr>
          <w:t>.........</w:t>
        </w:r>
        <w:r w:rsidR="001C684B" w:rsidRPr="006F62F6">
          <w:rPr>
            <w:noProof/>
            <w:webHidden/>
            <w:sz w:val="28"/>
            <w:szCs w:val="28"/>
          </w:rPr>
          <w:fldChar w:fldCharType="begin"/>
        </w:r>
        <w:r w:rsidR="001C684B" w:rsidRPr="006F62F6">
          <w:rPr>
            <w:noProof/>
            <w:webHidden/>
            <w:sz w:val="28"/>
            <w:szCs w:val="28"/>
          </w:rPr>
          <w:instrText xml:space="preserve"> PAGEREF _Toc125119304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CC7C48" w:rsidP="00302BD0">
      <w:pPr>
        <w:pStyle w:val="21"/>
        <w:tabs>
          <w:tab w:val="right" w:leader="dot" w:pos="9779"/>
        </w:tabs>
        <w:jc w:val="both"/>
        <w:rPr>
          <w:noProof/>
          <w:sz w:val="28"/>
          <w:szCs w:val="28"/>
        </w:rPr>
      </w:pPr>
      <w:hyperlink w:anchor="_Toc125119305" w:history="1">
        <w:r w:rsidR="001C684B" w:rsidRPr="006F62F6">
          <w:rPr>
            <w:rStyle w:val="af"/>
            <w:noProof/>
            <w:sz w:val="28"/>
            <w:szCs w:val="28"/>
          </w:rPr>
          <w:t xml:space="preserve">ГЛАВА </w:t>
        </w:r>
        <w:r w:rsidR="001C684B" w:rsidRPr="006F62F6">
          <w:rPr>
            <w:rStyle w:val="af"/>
            <w:noProof/>
            <w:sz w:val="28"/>
            <w:szCs w:val="28"/>
            <w:lang w:val="en-US"/>
          </w:rPr>
          <w:t>I</w:t>
        </w:r>
        <w:r w:rsidR="001C684B" w:rsidRPr="006F62F6">
          <w:rPr>
            <w:rStyle w:val="af"/>
            <w:noProof/>
            <w:sz w:val="28"/>
            <w:szCs w:val="28"/>
          </w:rPr>
          <w:t>. Общие положения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_Toc125119305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06" w:history="1">
        <w:r w:rsidR="001C684B" w:rsidRPr="006F62F6">
          <w:rPr>
            <w:rStyle w:val="af"/>
            <w:noProof/>
            <w:sz w:val="28"/>
            <w:szCs w:val="28"/>
          </w:rPr>
          <w:t>Статья 1. Основания введения, назначение и состав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_Toc125119306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6</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07" w:history="1">
        <w:r w:rsidR="001C684B" w:rsidRPr="006F62F6">
          <w:rPr>
            <w:rStyle w:val="af"/>
            <w:noProof/>
            <w:sz w:val="28"/>
            <w:szCs w:val="28"/>
          </w:rPr>
          <w:t>Статья 2. Открытость и доступность информации о землепользовании и застройке</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_Toc125119307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9</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08" w:history="1">
        <w:r w:rsidR="001C684B" w:rsidRPr="006F62F6">
          <w:rPr>
            <w:rStyle w:val="af"/>
            <w:noProof/>
            <w:sz w:val="28"/>
            <w:szCs w:val="28"/>
          </w:rPr>
          <w:t>Статья 3. Вступление в силу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_Toc125119308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9</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09" w:history="1">
        <w:r w:rsidR="001C684B" w:rsidRPr="006F62F6">
          <w:rPr>
            <w:rStyle w:val="af"/>
            <w:noProof/>
            <w:sz w:val="28"/>
            <w:szCs w:val="28"/>
          </w:rPr>
          <w:t>Статья 4. Ответственность за нарушение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_Toc125119309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CC7C48" w:rsidP="00302BD0">
      <w:pPr>
        <w:pStyle w:val="21"/>
        <w:tabs>
          <w:tab w:val="right" w:leader="dot" w:pos="9779"/>
        </w:tabs>
        <w:jc w:val="both"/>
        <w:rPr>
          <w:noProof/>
          <w:sz w:val="28"/>
          <w:szCs w:val="28"/>
        </w:rPr>
      </w:pPr>
      <w:hyperlink w:anchor="_Toc125119310" w:history="1">
        <w:r w:rsidR="001C684B" w:rsidRPr="006F62F6">
          <w:rPr>
            <w:rStyle w:val="af"/>
            <w:noProof/>
            <w:sz w:val="28"/>
            <w:szCs w:val="28"/>
          </w:rPr>
          <w:t xml:space="preserve">ГЛАВА </w:t>
        </w:r>
        <w:r w:rsidR="001C684B" w:rsidRPr="006F62F6">
          <w:rPr>
            <w:rStyle w:val="af"/>
            <w:noProof/>
            <w:sz w:val="28"/>
            <w:szCs w:val="28"/>
            <w:lang w:val="en-US"/>
          </w:rPr>
          <w:t>II</w:t>
        </w:r>
        <w:r w:rsidR="001C684B" w:rsidRPr="006F62F6">
          <w:rPr>
            <w:rStyle w:val="af"/>
            <w:noProof/>
            <w:sz w:val="28"/>
            <w:szCs w:val="28"/>
          </w:rPr>
          <w:t>. Положения о регулировании землепользования и застройки органами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_Toc125119310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1" w:history="1">
        <w:r w:rsidR="001C684B" w:rsidRPr="006F62F6">
          <w:rPr>
            <w:rStyle w:val="af"/>
            <w:noProof/>
            <w:sz w:val="28"/>
            <w:szCs w:val="28"/>
          </w:rPr>
          <w:t>Статья 5. Полномочия органов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_Toc125119311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10</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2" w:history="1">
        <w:r w:rsidR="001C684B" w:rsidRPr="006F62F6">
          <w:rPr>
            <w:rStyle w:val="af"/>
            <w:noProof/>
            <w:sz w:val="28"/>
            <w:szCs w:val="28"/>
          </w:rPr>
          <w:t>Статья 6. Комиссия по подготовке проекта Правил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_Toc125119312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11</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3" w:history="1">
        <w:r w:rsidR="001C684B" w:rsidRPr="006F62F6">
          <w:rPr>
            <w:rStyle w:val="af"/>
            <w:noProof/>
            <w:sz w:val="28"/>
            <w:szCs w:val="28"/>
          </w:rPr>
          <w:t>Статья 7. Территориальные зоны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_Toc125119313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13</w:t>
        </w:r>
        <w:r w:rsidR="001C684B" w:rsidRPr="006F62F6">
          <w:rPr>
            <w:noProof/>
            <w:webHidden/>
            <w:sz w:val="28"/>
            <w:szCs w:val="28"/>
          </w:rPr>
          <w:fldChar w:fldCharType="end"/>
        </w:r>
      </w:hyperlink>
    </w:p>
    <w:p w:rsidR="001C684B" w:rsidRPr="006F62F6" w:rsidRDefault="00CC7C48" w:rsidP="00302BD0">
      <w:pPr>
        <w:pStyle w:val="21"/>
        <w:tabs>
          <w:tab w:val="right" w:leader="dot" w:pos="9779"/>
        </w:tabs>
        <w:jc w:val="both"/>
        <w:rPr>
          <w:noProof/>
          <w:sz w:val="28"/>
          <w:szCs w:val="28"/>
        </w:rPr>
      </w:pPr>
      <w:hyperlink w:anchor="_Toc125119314" w:history="1">
        <w:r w:rsidR="001C684B" w:rsidRPr="006F62F6">
          <w:rPr>
            <w:rStyle w:val="af"/>
            <w:noProof/>
            <w:sz w:val="28"/>
            <w:szCs w:val="28"/>
          </w:rPr>
          <w:t xml:space="preserve">ГЛАВА </w:t>
        </w:r>
        <w:r w:rsidR="001C684B" w:rsidRPr="006F62F6">
          <w:rPr>
            <w:rStyle w:val="af"/>
            <w:noProof/>
            <w:sz w:val="28"/>
            <w:szCs w:val="28"/>
            <w:lang w:val="en-US"/>
          </w:rPr>
          <w:t>III</w:t>
        </w:r>
        <w:r w:rsidR="001C684B" w:rsidRPr="006F62F6">
          <w:rPr>
            <w:rStyle w:val="af"/>
            <w:noProof/>
            <w:sz w:val="28"/>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_Toc125119314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14</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5" w:history="1">
        <w:r w:rsidR="001C684B" w:rsidRPr="006F62F6">
          <w:rPr>
            <w:rStyle w:val="af"/>
            <w:noProof/>
            <w:sz w:val="28"/>
            <w:szCs w:val="28"/>
          </w:rPr>
          <w:t>Статья 8. Порядок изменения видов разрешенного использования земельных участков 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_Toc125119315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14</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6" w:history="1">
        <w:r w:rsidR="001C684B" w:rsidRPr="006F62F6">
          <w:rPr>
            <w:rStyle w:val="af"/>
            <w:noProof/>
            <w:sz w:val="28"/>
            <w:szCs w:val="28"/>
          </w:rPr>
          <w:t>Статья 9. Порядок предоставления разрешения на условно разрешенный вид использования земельного участка или объекта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_Toc125119316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15</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7" w:history="1">
        <w:r w:rsidR="001C684B" w:rsidRPr="006F62F6">
          <w:rPr>
            <w:rStyle w:val="af"/>
            <w:noProof/>
            <w:sz w:val="28"/>
            <w:szCs w:val="28"/>
          </w:rPr>
          <w:t>Статья 10.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_Toc125119317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17</w:t>
        </w:r>
        <w:r w:rsidR="001C684B" w:rsidRPr="006F62F6">
          <w:rPr>
            <w:noProof/>
            <w:webHidden/>
            <w:sz w:val="28"/>
            <w:szCs w:val="28"/>
          </w:rPr>
          <w:fldChar w:fldCharType="end"/>
        </w:r>
      </w:hyperlink>
    </w:p>
    <w:p w:rsidR="001C684B" w:rsidRPr="006F62F6" w:rsidRDefault="00CC7C48" w:rsidP="00302BD0">
      <w:pPr>
        <w:pStyle w:val="21"/>
        <w:tabs>
          <w:tab w:val="right" w:leader="dot" w:pos="9779"/>
        </w:tabs>
        <w:jc w:val="both"/>
        <w:rPr>
          <w:noProof/>
          <w:sz w:val="28"/>
          <w:szCs w:val="28"/>
        </w:rPr>
      </w:pPr>
      <w:hyperlink w:anchor="_Toc125119318" w:history="1">
        <w:r w:rsidR="001C684B" w:rsidRPr="006F62F6">
          <w:rPr>
            <w:rStyle w:val="af"/>
            <w:noProof/>
            <w:sz w:val="28"/>
            <w:szCs w:val="28"/>
          </w:rPr>
          <w:t>ГЛАВА IV. Положения о подготовке документации по планировке территории органами местного самоуправления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_Toc125119318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18</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19" w:history="1">
        <w:r w:rsidR="001C684B" w:rsidRPr="006F62F6">
          <w:rPr>
            <w:rStyle w:val="af"/>
            <w:noProof/>
            <w:sz w:val="28"/>
            <w:szCs w:val="28"/>
          </w:rPr>
          <w:t xml:space="preserve">Статья 11. Общие требования к документации по </w:t>
        </w:r>
        <w:r w:rsidR="001C684B" w:rsidRPr="006F62F6">
          <w:rPr>
            <w:rStyle w:val="af"/>
            <w:noProof/>
            <w:spacing w:val="-3"/>
            <w:sz w:val="28"/>
            <w:szCs w:val="28"/>
          </w:rPr>
          <w:t xml:space="preserve">планировке </w:t>
        </w:r>
        <w:r w:rsidR="001C684B" w:rsidRPr="006F62F6">
          <w:rPr>
            <w:rStyle w:val="af"/>
            <w:noProof/>
            <w:sz w:val="28"/>
            <w:szCs w:val="28"/>
          </w:rPr>
          <w:t>территории</w:t>
        </w:r>
        <w:r w:rsidR="001C004E" w:rsidRPr="006F62F6">
          <w:rPr>
            <w:rStyle w:val="af"/>
            <w:noProof/>
            <w:sz w:val="28"/>
            <w:szCs w:val="28"/>
            <w:lang w:val="tt-RU"/>
          </w:rPr>
          <w:t>........................</w:t>
        </w:r>
        <w:r w:rsidR="006F62F6">
          <w:rPr>
            <w:rStyle w:val="af"/>
            <w:noProof/>
            <w:sz w:val="28"/>
            <w:szCs w:val="28"/>
            <w:lang w:val="tt-RU"/>
          </w:rPr>
          <w:t>..................................................................................</w:t>
        </w:r>
        <w:r w:rsidR="001C004E" w:rsidRPr="006F62F6">
          <w:rPr>
            <w:rStyle w:val="af"/>
            <w:noProof/>
            <w:sz w:val="28"/>
            <w:szCs w:val="28"/>
            <w:lang w:val="tt-RU"/>
          </w:rPr>
          <w:t>..</w:t>
        </w:r>
        <w:r w:rsidR="00302BD0" w:rsidRPr="006F62F6">
          <w:rPr>
            <w:rStyle w:val="af"/>
            <w:noProof/>
            <w:sz w:val="28"/>
            <w:szCs w:val="28"/>
            <w:lang w:val="tt-RU"/>
          </w:rPr>
          <w:t>.</w:t>
        </w:r>
        <w:r w:rsidR="001C684B" w:rsidRPr="006F62F6">
          <w:rPr>
            <w:noProof/>
            <w:webHidden/>
            <w:sz w:val="28"/>
            <w:szCs w:val="28"/>
          </w:rPr>
          <w:fldChar w:fldCharType="begin"/>
        </w:r>
        <w:r w:rsidR="001C684B" w:rsidRPr="006F62F6">
          <w:rPr>
            <w:noProof/>
            <w:webHidden/>
            <w:sz w:val="28"/>
            <w:szCs w:val="28"/>
          </w:rPr>
          <w:instrText xml:space="preserve"> PAGEREF _Toc125119319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18</w:t>
        </w:r>
        <w:r w:rsidR="001C684B" w:rsidRPr="006F62F6">
          <w:rPr>
            <w:noProof/>
            <w:webHidden/>
            <w:sz w:val="28"/>
            <w:szCs w:val="28"/>
          </w:rPr>
          <w:fldChar w:fldCharType="end"/>
        </w:r>
      </w:hyperlink>
    </w:p>
    <w:p w:rsidR="001C684B" w:rsidRPr="006F62F6" w:rsidRDefault="00CC7C48" w:rsidP="00302BD0">
      <w:pPr>
        <w:pStyle w:val="21"/>
        <w:tabs>
          <w:tab w:val="right" w:leader="dot" w:pos="9779"/>
        </w:tabs>
        <w:ind w:left="426"/>
        <w:jc w:val="both"/>
        <w:rPr>
          <w:noProof/>
          <w:sz w:val="28"/>
          <w:szCs w:val="28"/>
        </w:rPr>
      </w:pPr>
      <w:hyperlink w:anchor="_Toc125119320" w:history="1">
        <w:r w:rsidR="001C684B" w:rsidRPr="006F62F6">
          <w:rPr>
            <w:rStyle w:val="af"/>
            <w:noProof/>
            <w:sz w:val="28"/>
            <w:szCs w:val="28"/>
          </w:rPr>
          <w:t>Статья 12. Виды документации по планировке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_Toc125119320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20</w:t>
        </w:r>
        <w:r w:rsidR="001C684B" w:rsidRPr="006F62F6">
          <w:rPr>
            <w:noProof/>
            <w:webHidden/>
            <w:sz w:val="28"/>
            <w:szCs w:val="28"/>
          </w:rPr>
          <w:fldChar w:fldCharType="end"/>
        </w:r>
      </w:hyperlink>
    </w:p>
    <w:p w:rsidR="001C684B" w:rsidRPr="006F62F6" w:rsidRDefault="00CC7C48" w:rsidP="00302BD0">
      <w:pPr>
        <w:pStyle w:val="21"/>
        <w:tabs>
          <w:tab w:val="right" w:leader="dot" w:pos="9779"/>
        </w:tabs>
        <w:jc w:val="both"/>
        <w:rPr>
          <w:noProof/>
          <w:sz w:val="28"/>
          <w:szCs w:val="28"/>
        </w:rPr>
      </w:pPr>
      <w:hyperlink w:anchor="_Toc125119321" w:history="1">
        <w:r w:rsidR="001C684B" w:rsidRPr="006F62F6">
          <w:rPr>
            <w:rStyle w:val="af"/>
            <w:noProof/>
            <w:sz w:val="28"/>
            <w:szCs w:val="28"/>
          </w:rPr>
          <w:t>ГЛАВА V. Положения о внесении изменений в Правила землепользования и застройки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_Toc125119321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22</w:t>
        </w:r>
        <w:r w:rsidR="001C684B" w:rsidRPr="006F62F6">
          <w:rPr>
            <w:noProof/>
            <w:webHidden/>
            <w:sz w:val="28"/>
            <w:szCs w:val="28"/>
          </w:rPr>
          <w:fldChar w:fldCharType="end"/>
        </w:r>
      </w:hyperlink>
    </w:p>
    <w:p w:rsidR="001C684B" w:rsidRPr="006F62F6" w:rsidRDefault="00CC7C48" w:rsidP="00302BD0">
      <w:pPr>
        <w:pStyle w:val="34"/>
        <w:rPr>
          <w:noProof/>
          <w:sz w:val="28"/>
          <w:szCs w:val="28"/>
        </w:rPr>
      </w:pPr>
      <w:hyperlink w:anchor="_Toc125119322" w:history="1">
        <w:r w:rsidR="001C684B" w:rsidRPr="006F62F6">
          <w:rPr>
            <w:rStyle w:val="af"/>
            <w:noProof/>
            <w:sz w:val="28"/>
            <w:szCs w:val="28"/>
          </w:rPr>
          <w:t>Статья 13. Внесение сведений о границах территориальных зон в Единый государственный реестр недвижимости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_Toc125119322 \h </w:instrText>
        </w:r>
        <w:r w:rsidR="001C684B" w:rsidRPr="006F62F6">
          <w:rPr>
            <w:noProof/>
            <w:webHidden/>
            <w:sz w:val="28"/>
            <w:szCs w:val="28"/>
          </w:rPr>
        </w:r>
        <w:r w:rsidR="001C684B" w:rsidRPr="006F62F6">
          <w:rPr>
            <w:noProof/>
            <w:webHidden/>
            <w:sz w:val="28"/>
            <w:szCs w:val="28"/>
          </w:rPr>
          <w:fldChar w:fldCharType="separate"/>
        </w:r>
        <w:r w:rsidR="00B04090">
          <w:rPr>
            <w:noProof/>
            <w:webHidden/>
            <w:sz w:val="28"/>
            <w:szCs w:val="28"/>
          </w:rPr>
          <w:t>22</w:t>
        </w:r>
        <w:r w:rsidR="001C684B" w:rsidRPr="006F62F6">
          <w:rPr>
            <w:noProof/>
            <w:webHidden/>
            <w:sz w:val="28"/>
            <w:szCs w:val="28"/>
          </w:rPr>
          <w:fldChar w:fldCharType="end"/>
        </w:r>
      </w:hyperlink>
    </w:p>
    <w:p w:rsidR="001C684B" w:rsidRPr="006F62F6" w:rsidRDefault="001C684B" w:rsidP="00302BD0">
      <w:pPr>
        <w:tabs>
          <w:tab w:val="right" w:leader="dot" w:pos="9779"/>
        </w:tabs>
        <w:spacing w:line="240" w:lineRule="auto"/>
        <w:jc w:val="both"/>
        <w:rPr>
          <w:rFonts w:ascii="Times New Roman" w:hAnsi="Times New Roman" w:cs="Times New Roman"/>
          <w:sz w:val="28"/>
          <w:szCs w:val="28"/>
        </w:rPr>
      </w:pPr>
      <w:r w:rsidRPr="006F62F6">
        <w:rPr>
          <w:rFonts w:ascii="Times New Roman" w:hAnsi="Times New Roman" w:cs="Times New Roman"/>
          <w:b/>
          <w:bCs/>
          <w:sz w:val="28"/>
          <w:szCs w:val="28"/>
        </w:rPr>
        <w:fldChar w:fldCharType="end"/>
      </w:r>
    </w:p>
    <w:p w:rsidR="001C684B" w:rsidRPr="006F62F6" w:rsidRDefault="001C684B" w:rsidP="00302BD0">
      <w:pPr>
        <w:pStyle w:val="12"/>
        <w:rPr>
          <w:szCs w:val="28"/>
        </w:rPr>
      </w:pPr>
      <w:bookmarkStart w:id="5" w:name="_Toc125119303"/>
      <w:r w:rsidRPr="006F62F6">
        <w:rPr>
          <w:szCs w:val="28"/>
        </w:rPr>
        <w:lastRenderedPageBreak/>
        <w:t>ВВЕДЕНИЕ</w:t>
      </w:r>
      <w:bookmarkEnd w:id="1"/>
      <w:bookmarkEnd w:id="5"/>
    </w:p>
    <w:p w:rsidR="001C684B" w:rsidRPr="006F62F6" w:rsidRDefault="001C684B" w:rsidP="00302BD0">
      <w:pPr>
        <w:pStyle w:val="51"/>
        <w:rPr>
          <w:sz w:val="28"/>
          <w:szCs w:val="28"/>
        </w:rPr>
      </w:pPr>
      <w:r w:rsidRPr="006F62F6">
        <w:rPr>
          <w:color w:val="000000"/>
          <w:sz w:val="28"/>
          <w:szCs w:val="28"/>
        </w:rPr>
        <w:t xml:space="preserve">Правила землепользования и застройки муниципального образования «Сухаревское сельское поселение» Нижнекамского муниципального района Республики Татарстан (далее – Правила) - документ градостроительного зонирования, разработанный ООО «ГК - ГРУПП» в соответствии с Градостроительным кодексом Российской Федерации от 29.12.2004 г. №190-ФЗ, Земельным кодексом Российской Федерации от 25.10.2001 г. № 136-ФЗ, Лесным кодексом Российской Федерации от 04.12.2006 г. № 200-ФЗ; Водным кодексом Российской Федерации от 03.06.2006 г. № 74-ФЗ, Федеральным законом от 06.10.2003 г. № 131-ФЗ «Об общих принципах организации местного самоуправления в Российской Федерации», Постановлением Правительства РФ от 13.03.2020 г. № 279 «Об информационном обеспечении градостроительной деятельности», Законом Республики Татарстан от 25.12.2010 г. № 98-ЗРТ «О градостроительной деятельности в Республике Татарстан», Законом Республики Татарстан от 28.07.2004 г. № 45-ЗРТ «О местном самоуправлении в Республике Татарстан», Уставом Нижнекамского муниципального района Республики Татарстан, Уставом Сухаревского сельского поселения Нижнекамского муниципального района Республики Татарстан, </w:t>
      </w:r>
      <w:r w:rsidRPr="006F62F6">
        <w:rPr>
          <w:sz w:val="28"/>
          <w:szCs w:val="28"/>
        </w:rPr>
        <w:t>Решением Совета Нижнекамского муниципального района от 13.10.2006 г. № 48 «Положение о порядке организации и проведения общественных обсуждений и публичных слушаний в муниципальном образовании «Нижнекамский муниципальный район» Республики Татарстан».</w:t>
      </w:r>
    </w:p>
    <w:p w:rsidR="001C684B" w:rsidRPr="006F62F6" w:rsidRDefault="001C684B" w:rsidP="00302BD0">
      <w:pPr>
        <w:pStyle w:val="51"/>
        <w:tabs>
          <w:tab w:val="num" w:pos="0"/>
        </w:tabs>
        <w:suppressAutoHyphens w:val="0"/>
        <w:ind w:firstLine="709"/>
        <w:rPr>
          <w:color w:val="000000"/>
          <w:sz w:val="28"/>
          <w:szCs w:val="28"/>
        </w:rPr>
      </w:pPr>
      <w:r w:rsidRPr="006F62F6">
        <w:rPr>
          <w:color w:val="000000"/>
          <w:sz w:val="28"/>
          <w:szCs w:val="28"/>
        </w:rPr>
        <w:t>При подготовке Правил также учитываются положения нормативных правовых актов Нижнекамского муниципального района и муниципального образования «Сухаревское сельское поселение», иных документов, определяющих основные направления социально-экономического и градостроительного развития муниципального образования.</w:t>
      </w:r>
    </w:p>
    <w:p w:rsidR="001C684B" w:rsidRPr="006F62F6" w:rsidRDefault="001C684B" w:rsidP="00302BD0">
      <w:pPr>
        <w:pStyle w:val="51"/>
        <w:tabs>
          <w:tab w:val="num" w:pos="0"/>
        </w:tabs>
        <w:suppressAutoHyphens w:val="0"/>
        <w:ind w:firstLine="709"/>
        <w:rPr>
          <w:color w:val="000000"/>
          <w:sz w:val="28"/>
          <w:szCs w:val="28"/>
        </w:rPr>
      </w:pPr>
      <w:r w:rsidRPr="006F62F6">
        <w:rPr>
          <w:color w:val="000000"/>
          <w:sz w:val="28"/>
          <w:szCs w:val="28"/>
        </w:rPr>
        <w:t xml:space="preserve">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рационального использования территории муниципального образования «Сухаревское сельское поселение» Нижнекамского муниципального района Республики Татарстан с целью </w:t>
      </w:r>
      <w:bookmarkStart w:id="6" w:name="dst100466"/>
      <w:bookmarkEnd w:id="6"/>
      <w:r w:rsidRPr="006F62F6">
        <w:rPr>
          <w:color w:val="000000"/>
          <w:sz w:val="28"/>
          <w:szCs w:val="28"/>
        </w:rPr>
        <w:t>создания условий для устойчивого развития территории муниципального образования, сохранения окружающей среды,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bookmarkStart w:id="7" w:name="dst100469"/>
      <w:bookmarkEnd w:id="7"/>
      <w:r w:rsidRPr="006F62F6">
        <w:rPr>
          <w:color w:val="000000"/>
          <w:sz w:val="28"/>
          <w:szCs w:val="28"/>
        </w:rPr>
        <w:t>, а также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684B" w:rsidRPr="006F62F6" w:rsidRDefault="001C684B" w:rsidP="00302BD0">
      <w:pPr>
        <w:pStyle w:val="12"/>
        <w:ind w:left="567"/>
        <w:rPr>
          <w:color w:val="000000"/>
          <w:szCs w:val="28"/>
        </w:rPr>
      </w:pPr>
      <w:bookmarkStart w:id="8" w:name="_Toc125119304"/>
      <w:r w:rsidRPr="006F62F6">
        <w:rPr>
          <w:caps w:val="0"/>
          <w:color w:val="000000"/>
          <w:szCs w:val="28"/>
        </w:rPr>
        <w:lastRenderedPageBreak/>
        <w:t xml:space="preserve">ЧАСТЬ </w:t>
      </w:r>
      <w:r w:rsidRPr="006F62F6">
        <w:rPr>
          <w:caps w:val="0"/>
          <w:color w:val="000000"/>
          <w:szCs w:val="28"/>
          <w:lang w:val="en-US"/>
        </w:rPr>
        <w:t>I</w:t>
      </w:r>
      <w:r w:rsidRPr="006F62F6">
        <w:rPr>
          <w:caps w:val="0"/>
          <w:color w:val="000000"/>
          <w:szCs w:val="28"/>
        </w:rPr>
        <w:t>. ПОРЯДОК ПРИМЕНЕНИЯ ПРАВИЛ ЗЕМЛЕПОЛЬЗОВАНИЯ И ЗАСТРОЙКИ, ПОРЯДОК ВНЕСЕНИЯ ИЗМЕНЕНИЙ В ПРАВИЛА ЗЕМЛЕПОЛЬЗОВАНИЯ И ЗАСТРОЙКИ</w:t>
      </w:r>
      <w:bookmarkEnd w:id="2"/>
      <w:bookmarkEnd w:id="8"/>
    </w:p>
    <w:p w:rsidR="001C684B" w:rsidRPr="006F62F6" w:rsidRDefault="001C684B" w:rsidP="00302BD0">
      <w:pPr>
        <w:pStyle w:val="2"/>
        <w:rPr>
          <w:sz w:val="28"/>
          <w:szCs w:val="28"/>
        </w:rPr>
      </w:pPr>
      <w:bookmarkStart w:id="9" w:name="_Toc6502780"/>
      <w:bookmarkStart w:id="10" w:name="_Toc125119305"/>
      <w:r w:rsidRPr="006F62F6">
        <w:rPr>
          <w:sz w:val="28"/>
          <w:szCs w:val="28"/>
        </w:rPr>
        <w:t xml:space="preserve">ГЛАВА </w:t>
      </w:r>
      <w:r w:rsidRPr="006F62F6">
        <w:rPr>
          <w:sz w:val="28"/>
          <w:szCs w:val="28"/>
          <w:lang w:val="en-US"/>
        </w:rPr>
        <w:t>I</w:t>
      </w:r>
      <w:r w:rsidRPr="006F62F6">
        <w:rPr>
          <w:sz w:val="28"/>
          <w:szCs w:val="28"/>
        </w:rPr>
        <w:t>. Общие положения</w:t>
      </w:r>
      <w:bookmarkEnd w:id="9"/>
      <w:bookmarkEnd w:id="10"/>
    </w:p>
    <w:p w:rsidR="001C684B" w:rsidRPr="006F62F6" w:rsidRDefault="001C684B" w:rsidP="00302BD0">
      <w:pPr>
        <w:pStyle w:val="51"/>
        <w:rPr>
          <w:iCs/>
          <w:sz w:val="28"/>
          <w:szCs w:val="28"/>
        </w:rPr>
      </w:pPr>
    </w:p>
    <w:p w:rsidR="001C684B" w:rsidRPr="006F62F6" w:rsidRDefault="001C684B" w:rsidP="00302BD0">
      <w:pPr>
        <w:pStyle w:val="32"/>
        <w:numPr>
          <w:ilvl w:val="0"/>
          <w:numId w:val="6"/>
        </w:numPr>
        <w:ind w:firstLine="567"/>
        <w:outlineLvl w:val="2"/>
        <w:rPr>
          <w:i w:val="0"/>
          <w:sz w:val="28"/>
          <w:szCs w:val="28"/>
        </w:rPr>
      </w:pPr>
      <w:bookmarkStart w:id="11" w:name="_Toc6502782"/>
      <w:bookmarkStart w:id="12" w:name="_Toc125119306"/>
      <w:r w:rsidRPr="006F62F6">
        <w:rPr>
          <w:i w:val="0"/>
          <w:sz w:val="28"/>
          <w:szCs w:val="28"/>
        </w:rPr>
        <w:t xml:space="preserve">Статья 1. </w:t>
      </w:r>
      <w:bookmarkEnd w:id="11"/>
      <w:r w:rsidRPr="006F62F6">
        <w:rPr>
          <w:i w:val="0"/>
          <w:sz w:val="28"/>
          <w:szCs w:val="28"/>
        </w:rPr>
        <w:t>Основания введения, назначение и состав Правил землепользования и застройки</w:t>
      </w:r>
      <w:bookmarkEnd w:id="12"/>
    </w:p>
    <w:p w:rsidR="001C684B" w:rsidRPr="006F62F6" w:rsidRDefault="001C684B" w:rsidP="00302BD0">
      <w:pPr>
        <w:pStyle w:val="51"/>
        <w:rPr>
          <w:sz w:val="28"/>
          <w:szCs w:val="28"/>
        </w:rPr>
      </w:pPr>
    </w:p>
    <w:p w:rsidR="001C684B" w:rsidRPr="006F62F6" w:rsidRDefault="001C684B" w:rsidP="00302BD0">
      <w:pPr>
        <w:pStyle w:val="51"/>
        <w:numPr>
          <w:ilvl w:val="0"/>
          <w:numId w:val="7"/>
        </w:numPr>
        <w:ind w:left="0" w:firstLine="709"/>
        <w:rPr>
          <w:sz w:val="28"/>
          <w:szCs w:val="28"/>
        </w:rPr>
      </w:pPr>
      <w:r w:rsidRPr="006F62F6">
        <w:rPr>
          <w:sz w:val="28"/>
          <w:szCs w:val="28"/>
        </w:rPr>
        <w:t>Правила землепользования и застройки муниципального образования «Сухаревское сельское поселение» Нижнекамского муниципального района Республики Татарстан имеют статус нормативного правового акта органа местного самоуправления Нижнекамского муниципального района. Настоящие Правила в соответствии с Градостроительным кодексом Российской Федерации, Земельным кодексом Российской Федерации вводят в муниципальном образовании «Сухаревское сельское поселение» (далее – муниципальное образование, поселение) систему регулирования землепользования и застройки.</w:t>
      </w:r>
    </w:p>
    <w:p w:rsidR="001C684B" w:rsidRPr="006F62F6" w:rsidRDefault="001C684B" w:rsidP="00302BD0">
      <w:pPr>
        <w:pStyle w:val="51"/>
        <w:numPr>
          <w:ilvl w:val="0"/>
          <w:numId w:val="7"/>
        </w:numPr>
        <w:ind w:left="0" w:firstLine="709"/>
        <w:rPr>
          <w:sz w:val="28"/>
          <w:szCs w:val="28"/>
        </w:rPr>
      </w:pPr>
      <w:r w:rsidRPr="006F62F6">
        <w:rPr>
          <w:sz w:val="28"/>
          <w:szCs w:val="28"/>
        </w:rPr>
        <w:t>Настоящие Правила разработаны в целях:</w:t>
      </w:r>
    </w:p>
    <w:p w:rsidR="001C684B" w:rsidRPr="006F62F6" w:rsidRDefault="001C684B" w:rsidP="00302BD0">
      <w:pPr>
        <w:pStyle w:val="51"/>
        <w:rPr>
          <w:color w:val="000000"/>
          <w:sz w:val="28"/>
          <w:szCs w:val="28"/>
        </w:rPr>
      </w:pPr>
      <w:r w:rsidRPr="006F62F6">
        <w:rPr>
          <w:color w:val="000000"/>
          <w:sz w:val="28"/>
          <w:szCs w:val="28"/>
        </w:rPr>
        <w:t>1) создания условий для устойчивого развития территории муниципального образования, сохранения окружающей среды и объектов культурного наследия;</w:t>
      </w:r>
    </w:p>
    <w:p w:rsidR="001C684B" w:rsidRPr="006F62F6" w:rsidRDefault="001C684B" w:rsidP="00302BD0">
      <w:pPr>
        <w:pStyle w:val="51"/>
        <w:rPr>
          <w:color w:val="000000"/>
          <w:sz w:val="28"/>
          <w:szCs w:val="28"/>
        </w:rPr>
      </w:pPr>
      <w:r w:rsidRPr="006F62F6">
        <w:rPr>
          <w:color w:val="000000"/>
          <w:sz w:val="28"/>
          <w:szCs w:val="28"/>
        </w:rPr>
        <w:t>2) создания условий для планировки территории муниципального образования;</w:t>
      </w:r>
    </w:p>
    <w:p w:rsidR="001C684B" w:rsidRPr="006F62F6" w:rsidRDefault="001C684B" w:rsidP="00302BD0">
      <w:pPr>
        <w:pStyle w:val="51"/>
        <w:rPr>
          <w:color w:val="000000"/>
          <w:sz w:val="28"/>
          <w:szCs w:val="28"/>
        </w:rPr>
      </w:pPr>
      <w:r w:rsidRPr="006F62F6">
        <w:rPr>
          <w:color w:val="000000"/>
          <w:sz w:val="28"/>
          <w:szCs w:val="28"/>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1C684B" w:rsidRPr="006F62F6" w:rsidRDefault="001C684B" w:rsidP="00302BD0">
      <w:pPr>
        <w:pStyle w:val="51"/>
        <w:rPr>
          <w:sz w:val="28"/>
          <w:szCs w:val="28"/>
        </w:rPr>
      </w:pPr>
      <w:r w:rsidRPr="006F62F6">
        <w:rPr>
          <w:sz w:val="28"/>
          <w:szCs w:val="28"/>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1C684B" w:rsidRPr="006F62F6" w:rsidRDefault="001C684B" w:rsidP="00302BD0">
      <w:pPr>
        <w:pStyle w:val="51"/>
        <w:numPr>
          <w:ilvl w:val="0"/>
          <w:numId w:val="7"/>
        </w:numPr>
        <w:ind w:left="0" w:firstLine="709"/>
        <w:rPr>
          <w:sz w:val="28"/>
          <w:szCs w:val="28"/>
        </w:rPr>
      </w:pPr>
      <w:r w:rsidRPr="006F62F6">
        <w:rPr>
          <w:sz w:val="28"/>
          <w:szCs w:val="28"/>
        </w:rPr>
        <w:t>Настоящие Правила применяются наряду с:</w:t>
      </w:r>
    </w:p>
    <w:p w:rsidR="001C684B" w:rsidRPr="006F62F6" w:rsidRDefault="001C684B" w:rsidP="00302BD0">
      <w:pPr>
        <w:pStyle w:val="51"/>
        <w:rPr>
          <w:color w:val="000000"/>
          <w:sz w:val="28"/>
          <w:szCs w:val="28"/>
        </w:rPr>
      </w:pPr>
      <w:r w:rsidRPr="006F62F6">
        <w:rPr>
          <w:color w:val="000000"/>
          <w:sz w:val="28"/>
          <w:szCs w:val="28"/>
        </w:rPr>
        <w:t>- техническими регламентами (до их вступления в силу в установленном порядке - нормативными техническими документами в части, не противоречащей Федеральному закону от 27.12.2002 г. № 184-ФЗ «О техническом регулировании» и Градостроительному кодексу Российской Федерации);</w:t>
      </w:r>
    </w:p>
    <w:p w:rsidR="001C684B" w:rsidRPr="006F62F6" w:rsidRDefault="001C684B" w:rsidP="00302BD0">
      <w:pPr>
        <w:pStyle w:val="51"/>
        <w:rPr>
          <w:color w:val="000000"/>
          <w:sz w:val="28"/>
          <w:szCs w:val="28"/>
        </w:rPr>
      </w:pPr>
      <w:r w:rsidRPr="006F62F6">
        <w:rPr>
          <w:color w:val="000000"/>
          <w:sz w:val="28"/>
          <w:szCs w:val="28"/>
        </w:rPr>
        <w:t>- законодательством Российской Федерации и законодательством Республики Татарстан;</w:t>
      </w:r>
    </w:p>
    <w:p w:rsidR="001C684B" w:rsidRPr="006F62F6" w:rsidRDefault="001C684B" w:rsidP="00302BD0">
      <w:pPr>
        <w:pStyle w:val="51"/>
        <w:rPr>
          <w:color w:val="000000"/>
          <w:sz w:val="28"/>
          <w:szCs w:val="28"/>
        </w:rPr>
      </w:pPr>
      <w:r w:rsidRPr="006F62F6">
        <w:rPr>
          <w:color w:val="000000"/>
          <w:sz w:val="28"/>
          <w:szCs w:val="28"/>
        </w:rPr>
        <w:t>- нормативами градостроительного проектирования;</w:t>
      </w:r>
    </w:p>
    <w:p w:rsidR="001C684B" w:rsidRPr="006F62F6" w:rsidRDefault="001C684B" w:rsidP="00302BD0">
      <w:pPr>
        <w:pStyle w:val="51"/>
        <w:rPr>
          <w:color w:val="000000"/>
          <w:sz w:val="28"/>
          <w:szCs w:val="28"/>
        </w:rPr>
      </w:pPr>
      <w:r w:rsidRPr="006F62F6">
        <w:rPr>
          <w:color w:val="000000"/>
          <w:sz w:val="28"/>
          <w:szCs w:val="28"/>
        </w:rPr>
        <w:t>- нормативными правовыми актами муниципального образования «Сухаревское сельское поселение» и Нижнекамского муниципального района Республики Татарстан по вопросам регулирования землепользования и застройки.</w:t>
      </w:r>
    </w:p>
    <w:p w:rsidR="001C684B" w:rsidRPr="006F62F6" w:rsidRDefault="001C684B" w:rsidP="00302BD0">
      <w:pPr>
        <w:pStyle w:val="51"/>
        <w:numPr>
          <w:ilvl w:val="0"/>
          <w:numId w:val="7"/>
        </w:numPr>
        <w:ind w:left="0" w:firstLine="709"/>
        <w:rPr>
          <w:sz w:val="28"/>
          <w:szCs w:val="28"/>
        </w:rPr>
      </w:pPr>
      <w:r w:rsidRPr="006F62F6">
        <w:rPr>
          <w:sz w:val="28"/>
          <w:szCs w:val="28"/>
        </w:rPr>
        <w:t>В состав настоящих Правил входят следующие документы:</w:t>
      </w:r>
    </w:p>
    <w:p w:rsidR="001C684B" w:rsidRPr="006F62F6" w:rsidRDefault="001C684B" w:rsidP="00302BD0">
      <w:pPr>
        <w:pStyle w:val="51"/>
        <w:rPr>
          <w:color w:val="000000"/>
          <w:sz w:val="28"/>
          <w:szCs w:val="28"/>
        </w:rPr>
      </w:pPr>
      <w:r w:rsidRPr="006F62F6">
        <w:rPr>
          <w:color w:val="000000"/>
          <w:sz w:val="28"/>
          <w:szCs w:val="28"/>
        </w:rPr>
        <w:t>Текстовая часть:</w:t>
      </w:r>
    </w:p>
    <w:p w:rsidR="001C684B" w:rsidRPr="006F62F6" w:rsidRDefault="001C684B" w:rsidP="00302BD0">
      <w:pPr>
        <w:pStyle w:val="51"/>
        <w:rPr>
          <w:color w:val="000000"/>
          <w:sz w:val="28"/>
          <w:szCs w:val="28"/>
        </w:rPr>
      </w:pPr>
      <w:r w:rsidRPr="006F62F6">
        <w:rPr>
          <w:color w:val="000000"/>
          <w:sz w:val="28"/>
          <w:szCs w:val="28"/>
        </w:rPr>
        <w:t>- Введение</w:t>
      </w:r>
    </w:p>
    <w:p w:rsidR="001C684B" w:rsidRPr="006F62F6" w:rsidRDefault="001C684B" w:rsidP="00302BD0">
      <w:pPr>
        <w:pStyle w:val="51"/>
        <w:rPr>
          <w:color w:val="000000"/>
          <w:sz w:val="28"/>
          <w:szCs w:val="28"/>
        </w:rPr>
      </w:pPr>
      <w:r w:rsidRPr="006F62F6">
        <w:rPr>
          <w:color w:val="000000"/>
          <w:sz w:val="28"/>
          <w:szCs w:val="28"/>
        </w:rPr>
        <w:t>- Том 1. Порядок применения и внесения изменений в Правила землепользования и застройки;</w:t>
      </w:r>
    </w:p>
    <w:p w:rsidR="001C684B" w:rsidRPr="006F62F6" w:rsidRDefault="001C684B" w:rsidP="00302BD0">
      <w:pPr>
        <w:pStyle w:val="51"/>
        <w:rPr>
          <w:color w:val="000000"/>
          <w:sz w:val="28"/>
          <w:szCs w:val="28"/>
        </w:rPr>
      </w:pPr>
      <w:r w:rsidRPr="006F62F6">
        <w:rPr>
          <w:color w:val="000000"/>
          <w:sz w:val="28"/>
          <w:szCs w:val="28"/>
        </w:rPr>
        <w:lastRenderedPageBreak/>
        <w:t>- Том 2. Карты градостроительного зонирования. Градостроительные регламенты.</w:t>
      </w:r>
    </w:p>
    <w:p w:rsidR="001C684B" w:rsidRPr="006F62F6" w:rsidRDefault="001C684B" w:rsidP="00302BD0">
      <w:pPr>
        <w:pStyle w:val="51"/>
        <w:rPr>
          <w:color w:val="000000"/>
          <w:sz w:val="28"/>
          <w:szCs w:val="28"/>
        </w:rPr>
      </w:pPr>
      <w:r w:rsidRPr="006F62F6">
        <w:rPr>
          <w:color w:val="000000"/>
          <w:sz w:val="28"/>
          <w:szCs w:val="28"/>
        </w:rPr>
        <w:t>Графическая часть:</w:t>
      </w:r>
    </w:p>
    <w:p w:rsidR="001C684B" w:rsidRPr="006F62F6" w:rsidRDefault="001C684B" w:rsidP="00302BD0">
      <w:pPr>
        <w:pStyle w:val="51"/>
        <w:rPr>
          <w:color w:val="000000"/>
          <w:sz w:val="28"/>
          <w:szCs w:val="28"/>
        </w:rPr>
      </w:pPr>
      <w:r w:rsidRPr="006F62F6">
        <w:rPr>
          <w:color w:val="000000"/>
          <w:sz w:val="28"/>
          <w:szCs w:val="28"/>
        </w:rPr>
        <w:t>- Карта градостроительного зонирования. Территориальные зоны;</w:t>
      </w:r>
    </w:p>
    <w:p w:rsidR="001C684B" w:rsidRPr="006F62F6" w:rsidRDefault="001C684B" w:rsidP="00302BD0">
      <w:pPr>
        <w:pStyle w:val="51"/>
        <w:ind w:left="709" w:firstLine="0"/>
        <w:rPr>
          <w:color w:val="000000"/>
          <w:sz w:val="28"/>
          <w:szCs w:val="28"/>
        </w:rPr>
      </w:pPr>
      <w:r w:rsidRPr="006F62F6">
        <w:rPr>
          <w:color w:val="000000"/>
          <w:sz w:val="28"/>
          <w:szCs w:val="28"/>
        </w:rPr>
        <w:t>- Карта градостроительного зонирования. Зоны с особыми условиями использования территории.</w:t>
      </w:r>
    </w:p>
    <w:p w:rsidR="001C684B" w:rsidRPr="006F62F6" w:rsidRDefault="001C684B" w:rsidP="00302BD0">
      <w:pPr>
        <w:pStyle w:val="51"/>
        <w:rPr>
          <w:color w:val="000000"/>
          <w:sz w:val="28"/>
          <w:szCs w:val="28"/>
        </w:rPr>
      </w:pPr>
      <w:r w:rsidRPr="006F62F6">
        <w:rPr>
          <w:color w:val="000000"/>
          <w:sz w:val="28"/>
          <w:szCs w:val="28"/>
        </w:rPr>
        <w:t>Приложение: Сведения о границах территориальных зон.</w:t>
      </w:r>
    </w:p>
    <w:p w:rsidR="001C684B" w:rsidRPr="006F62F6" w:rsidRDefault="001C684B" w:rsidP="00302BD0">
      <w:pPr>
        <w:numPr>
          <w:ilvl w:val="0"/>
          <w:numId w:val="7"/>
        </w:numPr>
        <w:shd w:val="clear" w:color="auto" w:fill="FFFFFF"/>
        <w:spacing w:after="0" w:line="240" w:lineRule="auto"/>
        <w:ind w:left="0"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Порядок применения </w:t>
      </w:r>
      <w:hyperlink r:id="rId12" w:anchor="/document/12138258/entry/108" w:history="1">
        <w:r w:rsidRPr="006F62F6">
          <w:rPr>
            <w:rFonts w:ascii="Times New Roman" w:hAnsi="Times New Roman" w:cs="Times New Roman"/>
            <w:sz w:val="28"/>
            <w:szCs w:val="28"/>
          </w:rPr>
          <w:t>правил землепользования и застройки</w:t>
        </w:r>
      </w:hyperlink>
      <w:r w:rsidRPr="006F62F6">
        <w:rPr>
          <w:rFonts w:ascii="Times New Roman" w:hAnsi="Times New Roman" w:cs="Times New Roman"/>
          <w:sz w:val="28"/>
          <w:szCs w:val="28"/>
        </w:rPr>
        <w:t> </w:t>
      </w:r>
      <w:r w:rsidRPr="006F62F6">
        <w:rPr>
          <w:rFonts w:ascii="Times New Roman" w:hAnsi="Times New Roman" w:cs="Times New Roman"/>
          <w:color w:val="22272F"/>
          <w:sz w:val="28"/>
          <w:szCs w:val="28"/>
        </w:rPr>
        <w:t>и внесения в них изменений включает в себя положения: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1) о регулировании землепользования и застройки органом местного самоуправления;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2) об изменении </w:t>
      </w:r>
      <w:hyperlink r:id="rId13" w:anchor="/document/12138258/entry/37" w:history="1">
        <w:r w:rsidRPr="006F62F6">
          <w:rPr>
            <w:rFonts w:ascii="Times New Roman" w:hAnsi="Times New Roman" w:cs="Times New Roman"/>
            <w:sz w:val="28"/>
            <w:szCs w:val="28"/>
          </w:rPr>
          <w:t>видов разрешенного использования земельных участков</w:t>
        </w:r>
      </w:hyperlink>
      <w:r w:rsidRPr="006F62F6">
        <w:rPr>
          <w:rFonts w:ascii="Times New Roman" w:hAnsi="Times New Roman" w:cs="Times New Roman"/>
          <w:color w:val="22272F"/>
          <w:sz w:val="28"/>
          <w:szCs w:val="28"/>
        </w:rPr>
        <w:t> и объектов капитального строительства физическими и юридическими лицами;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3) о подготовке документации по планировке территории органом местного самоуправления;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4) о проведении общественных обсуждений или публичных слушаний по вопросам землепользования и застройки;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5) о внесении изменений в правила землепользования и застройки;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6) о регулировании иных вопросов землепользования и застройки.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6. На карте </w:t>
      </w:r>
      <w:hyperlink r:id="rId14" w:anchor="/document/12138258/entry/106" w:history="1">
        <w:r w:rsidRPr="006F62F6">
          <w:rPr>
            <w:rFonts w:ascii="Times New Roman" w:hAnsi="Times New Roman" w:cs="Times New Roman"/>
            <w:sz w:val="28"/>
            <w:szCs w:val="28"/>
          </w:rPr>
          <w:t>градостроительного зонирования</w:t>
        </w:r>
      </w:hyperlink>
      <w:r w:rsidRPr="006F62F6">
        <w:rPr>
          <w:rFonts w:ascii="Times New Roman" w:hAnsi="Times New Roman" w:cs="Times New Roman"/>
          <w:color w:val="22272F"/>
          <w:sz w:val="28"/>
          <w:szCs w:val="28"/>
        </w:rPr>
        <w:t> устанавливаются границы </w:t>
      </w:r>
      <w:hyperlink r:id="rId15" w:anchor="/document/12138258/entry/107" w:history="1">
        <w:r w:rsidRPr="006F62F6">
          <w:rPr>
            <w:rFonts w:ascii="Times New Roman" w:hAnsi="Times New Roman" w:cs="Times New Roman"/>
            <w:sz w:val="28"/>
            <w:szCs w:val="28"/>
          </w:rPr>
          <w:t>территориальных зон</w:t>
        </w:r>
      </w:hyperlink>
      <w:r w:rsidRPr="006F62F6">
        <w:rPr>
          <w:rFonts w:ascii="Times New Roman" w:hAnsi="Times New Roman" w:cs="Times New Roman"/>
          <w:color w:val="22272F"/>
          <w:sz w:val="28"/>
          <w:szCs w:val="28"/>
        </w:rPr>
        <w:t>.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w:t>
      </w:r>
      <w:hyperlink r:id="rId16" w:anchor="/document/12124624/entry/111197" w:history="1">
        <w:r w:rsidRPr="006F62F6">
          <w:rPr>
            <w:rFonts w:ascii="Times New Roman" w:hAnsi="Times New Roman" w:cs="Times New Roman"/>
            <w:sz w:val="28"/>
            <w:szCs w:val="28"/>
          </w:rPr>
          <w:t>земельным законодательством</w:t>
        </w:r>
      </w:hyperlink>
      <w:r w:rsidRPr="006F62F6">
        <w:rPr>
          <w:rFonts w:ascii="Times New Roman" w:hAnsi="Times New Roman" w:cs="Times New Roman"/>
          <w:color w:val="22272F"/>
          <w:sz w:val="28"/>
          <w:szCs w:val="28"/>
        </w:rPr>
        <w:t> могут пересекать границы территориальных зон.</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7. На карте градостроительного зонирования в обязательном порядке отображаются границы населенных пунктов, входящих в состав поселения, границы </w:t>
      </w:r>
      <w:hyperlink r:id="rId17" w:anchor="/document/12124624/entry/1050" w:history="1">
        <w:r w:rsidRPr="006F62F6">
          <w:rPr>
            <w:rFonts w:ascii="Times New Roman" w:hAnsi="Times New Roman" w:cs="Times New Roman"/>
            <w:sz w:val="28"/>
            <w:szCs w:val="28"/>
          </w:rPr>
          <w:t>зон</w:t>
        </w:r>
      </w:hyperlink>
      <w:r w:rsidRPr="006F62F6">
        <w:rPr>
          <w:rFonts w:ascii="Times New Roman" w:hAnsi="Times New Roman" w:cs="Times New Roman"/>
          <w:color w:val="22272F"/>
          <w:sz w:val="28"/>
          <w:szCs w:val="28"/>
        </w:rPr>
        <w:t>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7.1.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lastRenderedPageBreak/>
        <w:t>8. В </w:t>
      </w:r>
      <w:hyperlink r:id="rId18" w:anchor="/document/12138258/entry/109" w:history="1">
        <w:r w:rsidRPr="006F62F6">
          <w:rPr>
            <w:rFonts w:ascii="Times New Roman" w:hAnsi="Times New Roman" w:cs="Times New Roman"/>
            <w:sz w:val="28"/>
            <w:szCs w:val="28"/>
          </w:rPr>
          <w:t>градостроительном регламенте</w:t>
        </w:r>
      </w:hyperlink>
      <w:r w:rsidRPr="006F62F6">
        <w:rPr>
          <w:rFonts w:ascii="Times New Roman" w:hAnsi="Times New Roman" w:cs="Times New Roman"/>
          <w:color w:val="22272F"/>
          <w:sz w:val="28"/>
          <w:szCs w:val="28"/>
        </w:rPr>
        <w:t>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1) </w:t>
      </w:r>
      <w:hyperlink r:id="rId19" w:anchor="/document/12138258/entry/37" w:history="1">
        <w:r w:rsidRPr="006F62F6">
          <w:rPr>
            <w:rFonts w:ascii="Times New Roman" w:hAnsi="Times New Roman" w:cs="Times New Roman"/>
            <w:sz w:val="28"/>
            <w:szCs w:val="28"/>
          </w:rPr>
          <w:t>виды разрешенного использования земельных участков</w:t>
        </w:r>
      </w:hyperlink>
      <w:r w:rsidRPr="006F62F6">
        <w:rPr>
          <w:rFonts w:ascii="Times New Roman" w:hAnsi="Times New Roman" w:cs="Times New Roman"/>
          <w:sz w:val="28"/>
          <w:szCs w:val="28"/>
        </w:rPr>
        <w:t> и </w:t>
      </w:r>
      <w:hyperlink r:id="rId20" w:anchor="/document/12138258/entry/1010" w:history="1">
        <w:r w:rsidRPr="006F62F6">
          <w:rPr>
            <w:rFonts w:ascii="Times New Roman" w:hAnsi="Times New Roman" w:cs="Times New Roman"/>
            <w:sz w:val="28"/>
            <w:szCs w:val="28"/>
          </w:rPr>
          <w:t>объектов капитального строительства</w:t>
        </w:r>
      </w:hyperlink>
      <w:r w:rsidRPr="006F62F6">
        <w:rPr>
          <w:rFonts w:ascii="Times New Roman" w:hAnsi="Times New Roman" w:cs="Times New Roman"/>
          <w:color w:val="22272F"/>
          <w:sz w:val="28"/>
          <w:szCs w:val="28"/>
        </w:rPr>
        <w:t>;</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2) </w:t>
      </w:r>
      <w:hyperlink r:id="rId21" w:anchor="/document/12138258/entry/38" w:history="1">
        <w:r w:rsidRPr="006F62F6">
          <w:rPr>
            <w:rFonts w:ascii="Times New Roman" w:hAnsi="Times New Roman" w:cs="Times New Roman"/>
            <w:sz w:val="28"/>
            <w:szCs w:val="28"/>
          </w:rPr>
          <w:t>предельные</w:t>
        </w:r>
      </w:hyperlink>
      <w:r w:rsidRPr="006F62F6">
        <w:rPr>
          <w:rFonts w:ascii="Times New Roman" w:hAnsi="Times New Roman" w:cs="Times New Roman"/>
          <w:color w:val="22272F"/>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3) ограничения использования земельных участков и объектов капитального строительства, устанавливаемые в соответствии с </w:t>
      </w:r>
      <w:hyperlink r:id="rId22" w:anchor="/multilink/12138258/paragraph/507/number/0" w:history="1">
        <w:r w:rsidRPr="006F62F6">
          <w:rPr>
            <w:rFonts w:ascii="Times New Roman" w:hAnsi="Times New Roman" w:cs="Times New Roman"/>
            <w:sz w:val="28"/>
            <w:szCs w:val="28"/>
          </w:rPr>
          <w:t>законодательством</w:t>
        </w:r>
      </w:hyperlink>
      <w:r w:rsidRPr="006F62F6">
        <w:rPr>
          <w:rFonts w:ascii="Times New Roman" w:hAnsi="Times New Roman" w:cs="Times New Roman"/>
          <w:color w:val="22272F"/>
          <w:sz w:val="28"/>
          <w:szCs w:val="28"/>
        </w:rPr>
        <w:t> Российской Федерации;</w:t>
      </w:r>
    </w:p>
    <w:p w:rsidR="001C684B" w:rsidRPr="006F62F6" w:rsidRDefault="001C684B" w:rsidP="00302BD0">
      <w:pPr>
        <w:shd w:val="clear" w:color="auto" w:fill="FFFFFF"/>
        <w:spacing w:line="240" w:lineRule="auto"/>
        <w:ind w:left="1080"/>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C684B" w:rsidRPr="006F62F6" w:rsidRDefault="001C684B" w:rsidP="00302BD0">
      <w:pPr>
        <w:shd w:val="clear" w:color="auto" w:fill="FFFFFF"/>
        <w:spacing w:line="240" w:lineRule="auto"/>
        <w:ind w:firstLine="709"/>
        <w:jc w:val="both"/>
        <w:rPr>
          <w:rFonts w:ascii="Times New Roman" w:hAnsi="Times New Roman" w:cs="Times New Roman"/>
          <w:color w:val="22272F"/>
          <w:sz w:val="28"/>
          <w:szCs w:val="28"/>
        </w:rPr>
      </w:pPr>
      <w:r w:rsidRPr="006F62F6">
        <w:rPr>
          <w:rFonts w:ascii="Times New Roman" w:hAnsi="Times New Roman" w:cs="Times New Roman"/>
          <w:color w:val="22272F"/>
          <w:sz w:val="28"/>
          <w:szCs w:val="28"/>
        </w:rPr>
        <w:t xml:space="preserve">8.1.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r w:rsidRPr="006F62F6">
        <w:rPr>
          <w:rFonts w:ascii="Times New Roman" w:hAnsi="Times New Roman" w:cs="Times New Roman"/>
          <w:color w:val="22272F"/>
          <w:sz w:val="28"/>
          <w:szCs w:val="28"/>
          <w:shd w:val="clear" w:color="auto" w:fill="FFFFFF"/>
        </w:rPr>
        <w:t>Органы местного самоуправления поселения, городского округа также вправе подготовить текстовое описание местоположения границ территориальных зон. </w:t>
      </w:r>
      <w:hyperlink r:id="rId23" w:anchor="/multilink/12138258/paragraph/28102444/number/0" w:history="1">
        <w:r w:rsidRPr="006F62F6">
          <w:rPr>
            <w:rFonts w:ascii="Times New Roman" w:hAnsi="Times New Roman" w:cs="Times New Roman"/>
            <w:sz w:val="28"/>
            <w:szCs w:val="28"/>
          </w:rPr>
          <w:t>Формы</w:t>
        </w:r>
      </w:hyperlink>
      <w:r w:rsidRPr="006F62F6">
        <w:rPr>
          <w:rFonts w:ascii="Times New Roman" w:hAnsi="Times New Roman" w:cs="Times New Roman"/>
          <w:color w:val="22272F"/>
          <w:sz w:val="28"/>
          <w:szCs w:val="28"/>
        </w:rPr>
        <w:t> графического и текстового описания местоположения границ территориальных зон, </w:t>
      </w:r>
      <w:hyperlink r:id="rId24" w:anchor="/document/72167790/entry/3000" w:history="1">
        <w:r w:rsidRPr="006F62F6">
          <w:rPr>
            <w:rFonts w:ascii="Times New Roman" w:hAnsi="Times New Roman" w:cs="Times New Roman"/>
            <w:sz w:val="28"/>
            <w:szCs w:val="28"/>
          </w:rPr>
          <w:t>требования</w:t>
        </w:r>
      </w:hyperlink>
      <w:r w:rsidRPr="006F62F6">
        <w:rPr>
          <w:rFonts w:ascii="Times New Roman" w:hAnsi="Times New Roman" w:cs="Times New Roman"/>
          <w:color w:val="22272F"/>
          <w:sz w:val="28"/>
          <w:szCs w:val="28"/>
        </w:rPr>
        <w:t xml:space="preserve">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w:t>
      </w:r>
      <w:r w:rsidRPr="006F62F6">
        <w:rPr>
          <w:rFonts w:ascii="Times New Roman" w:hAnsi="Times New Roman" w:cs="Times New Roman"/>
          <w:color w:val="22272F"/>
          <w:sz w:val="28"/>
          <w:szCs w:val="28"/>
          <w:shd w:val="clear" w:color="auto" w:fill="FFFFFF"/>
        </w:rPr>
        <w:t>и сделок с ним, предоставления сведений, содержащихся в Едином государственном реестре недвижимости</w:t>
      </w:r>
      <w:r w:rsidRPr="006F62F6">
        <w:rPr>
          <w:rFonts w:ascii="Times New Roman" w:hAnsi="Times New Roman" w:cs="Times New Roman"/>
          <w:color w:val="22272F"/>
          <w:sz w:val="28"/>
          <w:szCs w:val="28"/>
        </w:rPr>
        <w:t>.</w:t>
      </w:r>
    </w:p>
    <w:p w:rsidR="001C684B" w:rsidRPr="006F62F6" w:rsidRDefault="001C684B" w:rsidP="00302BD0">
      <w:pPr>
        <w:shd w:val="clear" w:color="auto" w:fill="FFFFFF"/>
        <w:spacing w:line="240" w:lineRule="auto"/>
        <w:ind w:firstLine="709"/>
        <w:jc w:val="both"/>
        <w:rPr>
          <w:rFonts w:ascii="Times New Roman" w:hAnsi="Times New Roman" w:cs="Times New Roman"/>
          <w:sz w:val="28"/>
          <w:szCs w:val="28"/>
        </w:rPr>
      </w:pPr>
      <w:r w:rsidRPr="006F62F6">
        <w:rPr>
          <w:rFonts w:ascii="Times New Roman" w:hAnsi="Times New Roman" w:cs="Times New Roman"/>
          <w:color w:val="000000"/>
          <w:sz w:val="28"/>
          <w:szCs w:val="28"/>
        </w:rPr>
        <w:t xml:space="preserve">9. </w:t>
      </w:r>
      <w:r w:rsidRPr="006F62F6">
        <w:rPr>
          <w:rFonts w:ascii="Times New Roman" w:hAnsi="Times New Roman" w:cs="Times New Roman"/>
          <w:sz w:val="28"/>
          <w:szCs w:val="28"/>
        </w:rPr>
        <w:t xml:space="preserve">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w:t>
      </w:r>
      <w:r w:rsidRPr="006F62F6">
        <w:rPr>
          <w:rFonts w:ascii="Times New Roman" w:hAnsi="Times New Roman" w:cs="Times New Roman"/>
          <w:sz w:val="28"/>
          <w:szCs w:val="28"/>
        </w:rPr>
        <w:lastRenderedPageBreak/>
        <w:t>территории муниципального образования «Сухаревское сельское поселение» Нижнекамского муниципального района Республики Татарстан.</w:t>
      </w:r>
    </w:p>
    <w:p w:rsidR="001C684B" w:rsidRPr="006F62F6" w:rsidRDefault="001C684B"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3" w:name="_Toc6502783"/>
      <w:bookmarkStart w:id="14" w:name="_Toc125119307"/>
      <w:r w:rsidRPr="006F62F6">
        <w:rPr>
          <w:i w:val="0"/>
          <w:sz w:val="28"/>
          <w:szCs w:val="28"/>
        </w:rPr>
        <w:t>Статья 2. Открытость и доступность информации о землепользовании и застройке</w:t>
      </w:r>
      <w:bookmarkEnd w:id="13"/>
      <w:bookmarkEnd w:id="14"/>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1.</w:t>
      </w:r>
      <w:r w:rsidRPr="006F62F6">
        <w:rPr>
          <w:sz w:val="28"/>
          <w:szCs w:val="28"/>
        </w:rPr>
        <w:tab/>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государственной власти и органов местного самоуправления.</w:t>
      </w:r>
    </w:p>
    <w:p w:rsidR="001C684B" w:rsidRPr="006F62F6" w:rsidRDefault="001C684B" w:rsidP="00302BD0">
      <w:pPr>
        <w:pStyle w:val="51"/>
        <w:rPr>
          <w:sz w:val="28"/>
          <w:szCs w:val="28"/>
        </w:rPr>
      </w:pPr>
      <w:r w:rsidRPr="006F62F6">
        <w:rPr>
          <w:sz w:val="28"/>
          <w:szCs w:val="28"/>
        </w:rPr>
        <w:t>2.</w:t>
      </w:r>
      <w:r w:rsidRPr="006F62F6">
        <w:rPr>
          <w:sz w:val="28"/>
          <w:szCs w:val="28"/>
        </w:rPr>
        <w:tab/>
        <w:t>Руководитель Исполнительного комитета Нижнекамского муниципального района (далее – Руководитель исполнительного комитета района) обеспечивает возможность ознакомления с настоящими Правилами путем:</w:t>
      </w:r>
    </w:p>
    <w:p w:rsidR="001C684B" w:rsidRPr="006F62F6" w:rsidRDefault="001C684B" w:rsidP="00302BD0">
      <w:pPr>
        <w:pStyle w:val="51"/>
        <w:rPr>
          <w:sz w:val="28"/>
          <w:szCs w:val="28"/>
        </w:rPr>
      </w:pPr>
      <w:r w:rsidRPr="006F62F6">
        <w:rPr>
          <w:sz w:val="28"/>
          <w:szCs w:val="28"/>
        </w:rPr>
        <w:t>- 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Нижнекамского муниципального района Республики Татарстан;</w:t>
      </w:r>
    </w:p>
    <w:p w:rsidR="001C684B" w:rsidRPr="006F62F6" w:rsidRDefault="001C684B" w:rsidP="00302BD0">
      <w:pPr>
        <w:pStyle w:val="51"/>
        <w:rPr>
          <w:sz w:val="28"/>
          <w:szCs w:val="28"/>
        </w:rPr>
      </w:pPr>
      <w:r w:rsidRPr="006F62F6">
        <w:rPr>
          <w:sz w:val="28"/>
          <w:szCs w:val="28"/>
        </w:rPr>
        <w:t>- размещения Правил в Федеральной государственной информационной системе территориального планирования;</w:t>
      </w:r>
    </w:p>
    <w:p w:rsidR="001C684B" w:rsidRPr="006F62F6" w:rsidRDefault="001C684B" w:rsidP="00302BD0">
      <w:pPr>
        <w:pStyle w:val="51"/>
        <w:rPr>
          <w:sz w:val="28"/>
          <w:szCs w:val="28"/>
        </w:rPr>
      </w:pPr>
      <w:r w:rsidRPr="006F62F6">
        <w:rPr>
          <w:sz w:val="28"/>
          <w:szCs w:val="28"/>
        </w:rPr>
        <w:t>- создания возможности для ознакомления с настоящими Правилами в полном комплекте в органах и организациях, участвующих в вопросах регулирования землепользования и застройки на территории муниципального образования;</w:t>
      </w:r>
    </w:p>
    <w:p w:rsidR="001C684B" w:rsidRPr="006F62F6" w:rsidRDefault="001C684B" w:rsidP="00302BD0">
      <w:pPr>
        <w:pStyle w:val="51"/>
        <w:rPr>
          <w:sz w:val="28"/>
          <w:szCs w:val="28"/>
        </w:rPr>
      </w:pPr>
      <w:r w:rsidRPr="006F62F6">
        <w:rPr>
          <w:sz w:val="28"/>
          <w:szCs w:val="28"/>
        </w:rPr>
        <w:t>- предоставления физическим и юридическим лицам выписок из настоящих Правил, а также необходимых копий картографических материалов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 Данные материалы предоставляются вышеуказанным лицам по письменному запросу. Стоимость указанных услуг определяется в порядке, установленном Правительством Российской Федерации.</w:t>
      </w:r>
    </w:p>
    <w:p w:rsidR="00302BD0" w:rsidRPr="006F62F6" w:rsidRDefault="00302BD0"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5" w:name="_Toc6502784"/>
      <w:bookmarkStart w:id="16" w:name="_Toc125119308"/>
      <w:r w:rsidRPr="006F62F6">
        <w:rPr>
          <w:i w:val="0"/>
          <w:sz w:val="28"/>
          <w:szCs w:val="28"/>
        </w:rPr>
        <w:t>Статья 3. Вступление в силу Правил землепользования и застройки</w:t>
      </w:r>
      <w:bookmarkEnd w:id="15"/>
      <w:bookmarkEnd w:id="16"/>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Настоящие Правила вступают в силу с момента их официального опубликования (обнародования) в порядке, установленном для официального опубликования (обнародования) нормативных правовых актов органов местного самоуправления.</w:t>
      </w:r>
    </w:p>
    <w:p w:rsidR="001C684B" w:rsidRDefault="001C684B" w:rsidP="00302BD0">
      <w:pPr>
        <w:pStyle w:val="51"/>
        <w:rPr>
          <w:sz w:val="28"/>
          <w:szCs w:val="28"/>
        </w:rPr>
      </w:pPr>
      <w:r w:rsidRPr="006F62F6">
        <w:rPr>
          <w:sz w:val="28"/>
          <w:szCs w:val="28"/>
        </w:rPr>
        <w:t>Правила действуют в части, не противоречащей правовым актам, имеющим большую юридическую силу.</w:t>
      </w:r>
    </w:p>
    <w:p w:rsidR="006F62F6" w:rsidRPr="006F62F6" w:rsidRDefault="006F62F6" w:rsidP="00302BD0">
      <w:pPr>
        <w:pStyle w:val="51"/>
        <w:rPr>
          <w:sz w:val="28"/>
          <w:szCs w:val="28"/>
        </w:rPr>
      </w:pPr>
    </w:p>
    <w:p w:rsidR="001C684B" w:rsidRPr="006F62F6" w:rsidRDefault="001C684B" w:rsidP="00302BD0">
      <w:pPr>
        <w:pStyle w:val="51"/>
        <w:rPr>
          <w:sz w:val="28"/>
          <w:szCs w:val="28"/>
        </w:rPr>
      </w:pPr>
    </w:p>
    <w:p w:rsidR="001C684B" w:rsidRPr="006F62F6" w:rsidRDefault="001C684B" w:rsidP="00302BD0">
      <w:pPr>
        <w:pStyle w:val="32"/>
        <w:numPr>
          <w:ilvl w:val="0"/>
          <w:numId w:val="6"/>
        </w:numPr>
        <w:ind w:firstLine="567"/>
        <w:outlineLvl w:val="2"/>
        <w:rPr>
          <w:sz w:val="28"/>
          <w:szCs w:val="28"/>
        </w:rPr>
      </w:pPr>
      <w:bookmarkStart w:id="17" w:name="_Toc6502785"/>
      <w:bookmarkStart w:id="18" w:name="_Toc125119309"/>
      <w:r w:rsidRPr="006F62F6">
        <w:rPr>
          <w:i w:val="0"/>
          <w:sz w:val="28"/>
          <w:szCs w:val="28"/>
        </w:rPr>
        <w:lastRenderedPageBreak/>
        <w:t>Статья 4. Ответственность за нарушение Правил землепользования и застройки</w:t>
      </w:r>
      <w:bookmarkEnd w:id="17"/>
      <w:bookmarkEnd w:id="18"/>
    </w:p>
    <w:p w:rsidR="001C684B" w:rsidRPr="006F62F6" w:rsidRDefault="001C684B" w:rsidP="00302BD0">
      <w:pPr>
        <w:pStyle w:val="51"/>
        <w:rPr>
          <w:sz w:val="28"/>
          <w:szCs w:val="28"/>
        </w:rPr>
      </w:pPr>
    </w:p>
    <w:p w:rsidR="001C684B" w:rsidRPr="006F62F6" w:rsidRDefault="001C684B" w:rsidP="00302BD0">
      <w:pPr>
        <w:pStyle w:val="51"/>
        <w:rPr>
          <w:sz w:val="28"/>
          <w:szCs w:val="28"/>
        </w:rPr>
      </w:pPr>
      <w:r w:rsidRPr="006F62F6">
        <w:rPr>
          <w:sz w:val="28"/>
          <w:szCs w:val="28"/>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законодательством Республики Татарстан.</w:t>
      </w:r>
    </w:p>
    <w:p w:rsidR="001C684B" w:rsidRPr="006F62F6" w:rsidRDefault="001C684B" w:rsidP="00302BD0">
      <w:pPr>
        <w:pStyle w:val="51"/>
        <w:ind w:left="1080" w:firstLine="0"/>
        <w:rPr>
          <w:sz w:val="28"/>
          <w:szCs w:val="28"/>
        </w:rPr>
      </w:pPr>
    </w:p>
    <w:p w:rsidR="001C684B" w:rsidRPr="006F62F6" w:rsidRDefault="001C684B" w:rsidP="00302BD0">
      <w:pPr>
        <w:pStyle w:val="2"/>
        <w:rPr>
          <w:sz w:val="28"/>
          <w:szCs w:val="28"/>
        </w:rPr>
      </w:pPr>
      <w:bookmarkStart w:id="19" w:name="_Toc6502786"/>
      <w:bookmarkStart w:id="20" w:name="_Toc125119310"/>
      <w:r w:rsidRPr="006F62F6">
        <w:rPr>
          <w:sz w:val="28"/>
          <w:szCs w:val="28"/>
        </w:rPr>
        <w:t xml:space="preserve">ГЛАВА </w:t>
      </w:r>
      <w:r w:rsidRPr="006F62F6">
        <w:rPr>
          <w:sz w:val="28"/>
          <w:szCs w:val="28"/>
          <w:lang w:val="en-US"/>
        </w:rPr>
        <w:t>II</w:t>
      </w:r>
      <w:r w:rsidRPr="006F62F6">
        <w:rPr>
          <w:sz w:val="28"/>
          <w:szCs w:val="28"/>
        </w:rPr>
        <w:t xml:space="preserve">. </w:t>
      </w:r>
      <w:bookmarkEnd w:id="19"/>
      <w:r w:rsidRPr="006F62F6">
        <w:rPr>
          <w:sz w:val="28"/>
          <w:szCs w:val="28"/>
        </w:rPr>
        <w:t>Положения о регулировании землепользования и застройки органами местного самоуправления</w:t>
      </w:r>
      <w:bookmarkEnd w:id="20"/>
    </w:p>
    <w:p w:rsidR="001C684B" w:rsidRPr="006F62F6" w:rsidRDefault="001C684B" w:rsidP="00302BD0">
      <w:pPr>
        <w:pStyle w:val="32"/>
        <w:keepNext/>
        <w:numPr>
          <w:ilvl w:val="0"/>
          <w:numId w:val="6"/>
        </w:numPr>
        <w:rPr>
          <w:sz w:val="28"/>
          <w:szCs w:val="28"/>
        </w:rPr>
      </w:pPr>
      <w:bookmarkStart w:id="21" w:name="_Toc6502787"/>
    </w:p>
    <w:p w:rsidR="001C684B" w:rsidRPr="006F62F6" w:rsidRDefault="001C684B" w:rsidP="00302BD0">
      <w:pPr>
        <w:pStyle w:val="32"/>
        <w:keepNext/>
        <w:numPr>
          <w:ilvl w:val="0"/>
          <w:numId w:val="6"/>
        </w:numPr>
        <w:ind w:firstLine="567"/>
        <w:outlineLvl w:val="2"/>
        <w:rPr>
          <w:i w:val="0"/>
          <w:sz w:val="28"/>
          <w:szCs w:val="28"/>
        </w:rPr>
      </w:pPr>
      <w:bookmarkStart w:id="22" w:name="_Toc125119311"/>
      <w:r w:rsidRPr="006F62F6">
        <w:rPr>
          <w:i w:val="0"/>
          <w:sz w:val="28"/>
          <w:szCs w:val="28"/>
        </w:rPr>
        <w:t>Статья 5. Полномочия органов местного самоуправления</w:t>
      </w:r>
      <w:bookmarkEnd w:id="22"/>
    </w:p>
    <w:p w:rsidR="001C684B" w:rsidRPr="006F62F6" w:rsidRDefault="001C684B" w:rsidP="00302BD0">
      <w:pPr>
        <w:pStyle w:val="51"/>
        <w:keepNext/>
        <w:rPr>
          <w:sz w:val="28"/>
          <w:szCs w:val="28"/>
        </w:rPr>
      </w:pPr>
    </w:p>
    <w:p w:rsidR="001C684B" w:rsidRPr="006F62F6" w:rsidRDefault="001C684B" w:rsidP="00302BD0">
      <w:pPr>
        <w:pStyle w:val="51"/>
        <w:rPr>
          <w:color w:val="000000"/>
          <w:sz w:val="28"/>
          <w:szCs w:val="28"/>
        </w:rPr>
      </w:pPr>
      <w:r w:rsidRPr="006F62F6">
        <w:rPr>
          <w:color w:val="000000"/>
          <w:sz w:val="28"/>
          <w:szCs w:val="28"/>
        </w:rPr>
        <w:t>1. Полномочия органов местного самоуправления в области землепользования и застройки определяются в соответствии с Федеральным законом от 06.10.2003 г. № 131-ФЗ «Об общих принципах организации местного самоуправления в Российской Федерации», Градостроительным кодексом Российской Федерации, Уставом муниципального образования «Нижнекамского муниципального района» Республики Татарстан.</w:t>
      </w:r>
    </w:p>
    <w:p w:rsidR="001C684B" w:rsidRPr="006F62F6" w:rsidRDefault="001C684B" w:rsidP="00302BD0">
      <w:pPr>
        <w:pStyle w:val="51"/>
        <w:rPr>
          <w:color w:val="000000"/>
          <w:sz w:val="28"/>
          <w:szCs w:val="28"/>
        </w:rPr>
      </w:pPr>
      <w:r w:rsidRPr="006F62F6">
        <w:rPr>
          <w:color w:val="000000"/>
          <w:sz w:val="28"/>
          <w:szCs w:val="28"/>
        </w:rPr>
        <w:t>2. К полномочиям представительного органа местного самоуправления Нижнекамского муниципального района – Совета Нижнекамского муниципального района Республики Татарстан (далее – Совета муниципального района) в области землепользования и застройки относятся:</w:t>
      </w:r>
    </w:p>
    <w:p w:rsidR="001C684B" w:rsidRPr="006F62F6" w:rsidRDefault="001C684B" w:rsidP="00302BD0">
      <w:pPr>
        <w:pStyle w:val="51"/>
        <w:rPr>
          <w:color w:val="000000"/>
          <w:sz w:val="28"/>
          <w:szCs w:val="28"/>
        </w:rPr>
      </w:pPr>
      <w:r w:rsidRPr="006F62F6">
        <w:rPr>
          <w:color w:val="000000"/>
          <w:sz w:val="28"/>
          <w:szCs w:val="28"/>
        </w:rPr>
        <w:t>- утверждение генерального плана сельского поселения;</w:t>
      </w:r>
    </w:p>
    <w:p w:rsidR="001C684B" w:rsidRPr="006F62F6" w:rsidRDefault="001C684B" w:rsidP="00302BD0">
      <w:pPr>
        <w:pStyle w:val="51"/>
        <w:rPr>
          <w:color w:val="000000"/>
          <w:sz w:val="28"/>
          <w:szCs w:val="28"/>
        </w:rPr>
      </w:pPr>
      <w:r w:rsidRPr="006F62F6">
        <w:rPr>
          <w:color w:val="000000"/>
          <w:sz w:val="28"/>
          <w:szCs w:val="28"/>
        </w:rPr>
        <w:t>- утверждение правил землепользования и застройки сельского поселения;</w:t>
      </w:r>
    </w:p>
    <w:p w:rsidR="001C684B" w:rsidRPr="006F62F6" w:rsidRDefault="001C684B" w:rsidP="00302BD0">
      <w:pPr>
        <w:pStyle w:val="51"/>
        <w:rPr>
          <w:color w:val="000000"/>
          <w:sz w:val="28"/>
          <w:szCs w:val="28"/>
        </w:rPr>
      </w:pPr>
      <w:r w:rsidRPr="006F62F6">
        <w:rPr>
          <w:color w:val="000000"/>
          <w:sz w:val="28"/>
          <w:szCs w:val="28"/>
        </w:rPr>
        <w:t>- утверждение местных нормативов градостроительного проектирования сельского поселения.</w:t>
      </w:r>
    </w:p>
    <w:p w:rsidR="001C684B" w:rsidRPr="006F62F6" w:rsidRDefault="001C684B" w:rsidP="00302BD0">
      <w:pPr>
        <w:pStyle w:val="51"/>
        <w:rPr>
          <w:color w:val="000000"/>
          <w:sz w:val="28"/>
          <w:szCs w:val="28"/>
        </w:rPr>
      </w:pPr>
      <w:r w:rsidRPr="006F62F6">
        <w:rPr>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1C684B" w:rsidRPr="006F62F6" w:rsidRDefault="001C684B" w:rsidP="00302BD0">
      <w:pPr>
        <w:pStyle w:val="51"/>
        <w:rPr>
          <w:color w:val="000000"/>
          <w:sz w:val="28"/>
          <w:szCs w:val="28"/>
        </w:rPr>
      </w:pPr>
      <w:r w:rsidRPr="006F62F6">
        <w:rPr>
          <w:color w:val="000000"/>
          <w:sz w:val="28"/>
          <w:szCs w:val="28"/>
        </w:rPr>
        <w:t>3. К полномочиям исполнительного органа местного самоуправления Нижнекамского муниципального района – Исполнительного комитета Нижнекамского муниципального района (далее – Исполнительного комитета района) в области землепользования и застройки относятся:</w:t>
      </w:r>
    </w:p>
    <w:p w:rsidR="001C684B" w:rsidRPr="006F62F6" w:rsidRDefault="001C684B" w:rsidP="00302BD0">
      <w:pPr>
        <w:pStyle w:val="51"/>
        <w:rPr>
          <w:color w:val="000000"/>
          <w:sz w:val="28"/>
          <w:szCs w:val="28"/>
        </w:rPr>
      </w:pPr>
      <w:r w:rsidRPr="006F62F6">
        <w:rPr>
          <w:color w:val="000000"/>
          <w:sz w:val="28"/>
          <w:szCs w:val="28"/>
        </w:rPr>
        <w:t>- разработка и внесение на утверждение Совета муниципального района проектов генерального плана, правил землепользования и застройки, местных нормативов градостроительного проектирования сельского поселения,</w:t>
      </w:r>
      <w:r w:rsidRPr="006F62F6">
        <w:rPr>
          <w:sz w:val="28"/>
          <w:szCs w:val="28"/>
        </w:rPr>
        <w:t xml:space="preserve"> обеспечение их реализации;</w:t>
      </w:r>
    </w:p>
    <w:p w:rsidR="001C684B" w:rsidRPr="006F62F6" w:rsidRDefault="001C684B" w:rsidP="00302BD0">
      <w:pPr>
        <w:spacing w:line="240" w:lineRule="auto"/>
        <w:ind w:firstLine="709"/>
        <w:jc w:val="both"/>
        <w:rPr>
          <w:rFonts w:ascii="Times New Roman" w:hAnsi="Times New Roman" w:cs="Times New Roman"/>
          <w:sz w:val="28"/>
          <w:szCs w:val="28"/>
        </w:rPr>
      </w:pPr>
      <w:r w:rsidRPr="006F62F6">
        <w:rPr>
          <w:rFonts w:ascii="Times New Roman" w:hAnsi="Times New Roman" w:cs="Times New Roman"/>
          <w:sz w:val="28"/>
          <w:szCs w:val="28"/>
        </w:rPr>
        <w:t>- осуществление ведения информационных систем обеспечения градостроительной деятельности, осуществляемой на территории района;</w:t>
      </w:r>
    </w:p>
    <w:p w:rsidR="001C684B" w:rsidRPr="006F62F6" w:rsidRDefault="001C684B" w:rsidP="00302BD0">
      <w:pPr>
        <w:pStyle w:val="51"/>
        <w:ind w:firstLine="708"/>
        <w:contextualSpacing/>
        <w:rPr>
          <w:color w:val="000000"/>
          <w:sz w:val="28"/>
          <w:szCs w:val="28"/>
        </w:rPr>
      </w:pPr>
      <w:r w:rsidRPr="006F62F6">
        <w:rPr>
          <w:color w:val="000000"/>
          <w:sz w:val="28"/>
          <w:szCs w:val="28"/>
        </w:rPr>
        <w:t xml:space="preserve">- выдача градостроительного плана земельного участка, расположенного в границах сельского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w:t>
      </w:r>
      <w:r w:rsidRPr="006F62F6">
        <w:rPr>
          <w:color w:val="000000"/>
          <w:sz w:val="28"/>
          <w:szCs w:val="28"/>
        </w:rPr>
        <w:lastRenderedPageBreak/>
        <w:t>объектов капитального строительства, расположенных на территории сельского поселения, резервирование земель и изъятие земельных участков в границах сельского поселения для муниципальных нужд,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сельского поселения,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1C684B" w:rsidRPr="006F62F6" w:rsidRDefault="001C684B" w:rsidP="00302BD0">
      <w:pPr>
        <w:pStyle w:val="51"/>
        <w:ind w:firstLine="709"/>
        <w:contextualSpacing/>
        <w:rPr>
          <w:color w:val="000000"/>
          <w:sz w:val="28"/>
          <w:szCs w:val="28"/>
        </w:rPr>
      </w:pPr>
      <w:r w:rsidRPr="006F62F6">
        <w:rPr>
          <w:color w:val="000000"/>
          <w:sz w:val="28"/>
          <w:szCs w:val="28"/>
        </w:rPr>
        <w:t>- выдача разрешений на условно разрешенный вид использования земельного участка или объекта капитального строительства;</w:t>
      </w:r>
    </w:p>
    <w:p w:rsidR="001C684B" w:rsidRPr="006F62F6" w:rsidRDefault="001C684B" w:rsidP="00302BD0">
      <w:pPr>
        <w:pStyle w:val="51"/>
        <w:ind w:firstLine="709"/>
        <w:contextualSpacing/>
        <w:rPr>
          <w:color w:val="000000"/>
          <w:sz w:val="28"/>
          <w:szCs w:val="28"/>
        </w:rPr>
      </w:pPr>
      <w:r w:rsidRPr="006F62F6">
        <w:rPr>
          <w:color w:val="000000"/>
          <w:sz w:val="28"/>
          <w:szCs w:val="28"/>
        </w:rPr>
        <w:t>- выдача разрешений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ind w:firstLine="709"/>
        <w:contextualSpacing/>
        <w:rPr>
          <w:color w:val="000000"/>
          <w:sz w:val="28"/>
          <w:szCs w:val="28"/>
        </w:rPr>
      </w:pPr>
      <w:r w:rsidRPr="006F62F6">
        <w:rPr>
          <w:color w:val="000000"/>
          <w:sz w:val="28"/>
          <w:szCs w:val="28"/>
        </w:rPr>
        <w:t>- иные полномочия, предусмотренные действующим законодательством, Уставом муниципального образования «Нижнекамского муниципального района» Республики Татарстан и решениями Совета муниципального района.</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color w:val="000000"/>
          <w:sz w:val="28"/>
          <w:szCs w:val="28"/>
        </w:rPr>
      </w:pPr>
      <w:bookmarkStart w:id="23" w:name="_Toc125119312"/>
      <w:r w:rsidRPr="006F62F6">
        <w:rPr>
          <w:i w:val="0"/>
          <w:color w:val="000000"/>
          <w:sz w:val="28"/>
          <w:szCs w:val="28"/>
        </w:rPr>
        <w:t xml:space="preserve">Статья 6. </w:t>
      </w:r>
      <w:bookmarkEnd w:id="21"/>
      <w:r w:rsidRPr="006F62F6">
        <w:rPr>
          <w:i w:val="0"/>
          <w:color w:val="000000"/>
          <w:sz w:val="28"/>
          <w:szCs w:val="28"/>
        </w:rPr>
        <w:t>Комиссия по подготовке проекта Правил землепользования и застройки</w:t>
      </w:r>
      <w:bookmarkEnd w:id="23"/>
    </w:p>
    <w:p w:rsidR="001C684B" w:rsidRPr="006F62F6" w:rsidRDefault="001C684B" w:rsidP="00302BD0">
      <w:pPr>
        <w:pStyle w:val="51"/>
        <w:rPr>
          <w:color w:val="000000"/>
          <w:sz w:val="28"/>
          <w:szCs w:val="28"/>
        </w:rPr>
      </w:pPr>
    </w:p>
    <w:p w:rsidR="001C684B" w:rsidRPr="006F62F6" w:rsidRDefault="001C684B" w:rsidP="00302BD0">
      <w:pPr>
        <w:pStyle w:val="51"/>
        <w:rPr>
          <w:color w:val="000000"/>
          <w:sz w:val="28"/>
          <w:szCs w:val="28"/>
          <w:highlight w:val="green"/>
        </w:rPr>
      </w:pPr>
      <w:r w:rsidRPr="006F62F6">
        <w:rPr>
          <w:color w:val="000000"/>
          <w:sz w:val="28"/>
          <w:szCs w:val="28"/>
        </w:rPr>
        <w:t>1. Комиссия по подготовке проекта Правил землепользования и застройки (далее – Комиссия) формируется с целью организации подготовки проекта Правил, внесения изменений в Правила, реализации Правил на основании решения Руководителя исполнительного комитета района.</w:t>
      </w:r>
    </w:p>
    <w:p w:rsidR="001C684B" w:rsidRPr="006F62F6" w:rsidRDefault="001C684B" w:rsidP="00302BD0">
      <w:pPr>
        <w:pStyle w:val="51"/>
        <w:rPr>
          <w:color w:val="000000"/>
          <w:sz w:val="28"/>
          <w:szCs w:val="28"/>
        </w:rPr>
      </w:pPr>
      <w:r w:rsidRPr="006F62F6">
        <w:rPr>
          <w:color w:val="000000"/>
          <w:sz w:val="28"/>
          <w:szCs w:val="28"/>
        </w:rPr>
        <w:t xml:space="preserve">2. </w:t>
      </w:r>
      <w:r w:rsidRPr="006F62F6">
        <w:rPr>
          <w:rFonts w:eastAsia="Times New Roman"/>
          <w:sz w:val="28"/>
          <w:szCs w:val="28"/>
          <w:lang w:eastAsia="ru-RU"/>
        </w:rPr>
        <w:t xml:space="preserve">Общественные обсуждения или публичные слушания проводятся по инициативе Руководителя исполнительного комитета </w:t>
      </w:r>
      <w:r w:rsidRPr="006F62F6">
        <w:rPr>
          <w:sz w:val="28"/>
          <w:szCs w:val="28"/>
        </w:rPr>
        <w:t xml:space="preserve">района. </w:t>
      </w:r>
      <w:r w:rsidRPr="006F62F6">
        <w:rPr>
          <w:rFonts w:eastAsia="Times New Roman"/>
          <w:sz w:val="28"/>
          <w:szCs w:val="28"/>
          <w:lang w:eastAsia="ru-RU"/>
        </w:rPr>
        <w:t>Оповещение о начале общественных обсуждений или публичных слушаний осуществляется в форме размещения на официальном сайте Нижнекамского муниципального района.</w:t>
      </w:r>
      <w:r w:rsidRPr="006F62F6">
        <w:rPr>
          <w:color w:val="000000"/>
          <w:sz w:val="28"/>
          <w:szCs w:val="28"/>
        </w:rPr>
        <w:t xml:space="preserve"> </w:t>
      </w:r>
      <w:r w:rsidRPr="006F62F6">
        <w:rPr>
          <w:rFonts w:eastAsia="Times New Roman"/>
          <w:sz w:val="28"/>
          <w:szCs w:val="28"/>
        </w:rPr>
        <w:t xml:space="preserve">Подготовка и проведение </w:t>
      </w:r>
      <w:r w:rsidRPr="006F62F6">
        <w:rPr>
          <w:rFonts w:eastAsia="Times New Roman"/>
          <w:sz w:val="28"/>
          <w:szCs w:val="28"/>
          <w:lang w:eastAsia="ru-RU"/>
        </w:rPr>
        <w:t xml:space="preserve">общественных обсуждений или </w:t>
      </w:r>
      <w:r w:rsidRPr="006F62F6">
        <w:rPr>
          <w:rFonts w:eastAsia="Times New Roman"/>
          <w:sz w:val="28"/>
          <w:szCs w:val="28"/>
        </w:rPr>
        <w:t xml:space="preserve">публичных </w:t>
      </w:r>
      <w:r w:rsidRPr="006F62F6">
        <w:rPr>
          <w:rFonts w:eastAsia="Times New Roman"/>
          <w:sz w:val="28"/>
          <w:szCs w:val="28"/>
        </w:rPr>
        <w:lastRenderedPageBreak/>
        <w:t xml:space="preserve">слушаний осуществляются специально созданными комиссиями или рабочими группами (далее - </w:t>
      </w:r>
      <w:r w:rsidRPr="006F62F6">
        <w:rPr>
          <w:sz w:val="28"/>
          <w:szCs w:val="28"/>
        </w:rPr>
        <w:t>Организатор общественных обсуждений или публичных слушаний</w:t>
      </w:r>
      <w:r w:rsidRPr="006F62F6">
        <w:rPr>
          <w:rFonts w:eastAsia="Times New Roman"/>
          <w:sz w:val="28"/>
          <w:szCs w:val="28"/>
        </w:rPr>
        <w:t>).</w:t>
      </w:r>
    </w:p>
    <w:p w:rsidR="001C684B" w:rsidRPr="006F62F6" w:rsidRDefault="001C684B" w:rsidP="00302BD0">
      <w:pPr>
        <w:autoSpaceDE w:val="0"/>
        <w:autoSpaceDN w:val="0"/>
        <w:adjustRightInd w:val="0"/>
        <w:spacing w:line="240" w:lineRule="auto"/>
        <w:ind w:firstLine="540"/>
        <w:contextualSpacing/>
        <w:jc w:val="both"/>
        <w:rPr>
          <w:rFonts w:ascii="Times New Roman" w:hAnsi="Times New Roman" w:cs="Times New Roman"/>
          <w:sz w:val="28"/>
          <w:szCs w:val="28"/>
        </w:rPr>
      </w:pPr>
      <w:r w:rsidRPr="006F62F6">
        <w:rPr>
          <w:rFonts w:ascii="Times New Roman" w:hAnsi="Times New Roman" w:cs="Times New Roman"/>
          <w:sz w:val="28"/>
          <w:szCs w:val="28"/>
        </w:rPr>
        <w:t>2.1. Проект муниципального правового акта, подлежащий в соответствии с Градостроительным кодексом Российской Федерации рассмотрению на общественных обсуждениях или публичных слушаниях, и информационные материалы к нему размещаются на официальном сайте Нижнекамского муниципального района. Организатором общественных обсуждений или публичных слушаний открываются и проводятся экспозиции. Информация о месте, дате открытия экспозиции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 указывается в оповещении о начале общественных обсуждений или публичных слушаний.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и (или) разработчиком проекта, подлежащего рассмотрению на общественных обсуждениях или публичных слушаниях.</w:t>
      </w:r>
    </w:p>
    <w:p w:rsidR="001C684B" w:rsidRPr="006F62F6" w:rsidRDefault="001C684B" w:rsidP="00302BD0">
      <w:pPr>
        <w:pStyle w:val="51"/>
        <w:rPr>
          <w:color w:val="000000"/>
          <w:sz w:val="28"/>
          <w:szCs w:val="28"/>
        </w:rPr>
      </w:pPr>
      <w:r w:rsidRPr="006F62F6">
        <w:rPr>
          <w:rFonts w:eastAsia="Times New Roman"/>
          <w:sz w:val="28"/>
          <w:szCs w:val="28"/>
        </w:rPr>
        <w:t xml:space="preserve">3. В процессе подготовки и проведения публичных слушаний </w:t>
      </w:r>
      <w:r w:rsidRPr="006F62F6">
        <w:rPr>
          <w:sz w:val="28"/>
          <w:szCs w:val="28"/>
        </w:rPr>
        <w:t>Организатор общественных обсуждений или публичных слушаний</w:t>
      </w:r>
      <w:r w:rsidRPr="006F62F6">
        <w:rPr>
          <w:rFonts w:eastAsia="Times New Roman"/>
          <w:sz w:val="28"/>
          <w:szCs w:val="28"/>
        </w:rPr>
        <w:t xml:space="preserve"> </w:t>
      </w:r>
      <w:r w:rsidRPr="006F62F6">
        <w:rPr>
          <w:rFonts w:eastAsia="Times New Roman"/>
          <w:sz w:val="28"/>
          <w:szCs w:val="28"/>
          <w:lang w:eastAsia="ru-RU"/>
        </w:rPr>
        <w:t>подготавливает и оформляет протокол общественных обсуждений или публичных слушаний, в котором указываются: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1) дата оформления протокола общественных обсуждений или публичных слушаний;</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2) информация об Организаторе общественных обсуждений или публичных слушаний;</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1C684B" w:rsidRPr="006F62F6" w:rsidRDefault="001C684B" w:rsidP="00302BD0">
      <w:pPr>
        <w:autoSpaceDE w:val="0"/>
        <w:autoSpaceDN w:val="0"/>
        <w:adjustRightInd w:val="0"/>
        <w:spacing w:line="240" w:lineRule="auto"/>
        <w:ind w:left="647"/>
        <w:contextualSpacing/>
        <w:jc w:val="both"/>
        <w:rPr>
          <w:rFonts w:ascii="Times New Roman" w:hAnsi="Times New Roman" w:cs="Times New Roman"/>
          <w:sz w:val="28"/>
          <w:szCs w:val="28"/>
        </w:rPr>
      </w:pPr>
      <w:r w:rsidRPr="006F62F6">
        <w:rPr>
          <w:rFonts w:ascii="Times New Roman" w:hAnsi="Times New Roman" w:cs="Times New Roman"/>
          <w:sz w:val="28"/>
          <w:szCs w:val="28"/>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1C684B" w:rsidRPr="006F62F6" w:rsidRDefault="001C684B" w:rsidP="00302BD0">
      <w:pPr>
        <w:autoSpaceDE w:val="0"/>
        <w:autoSpaceDN w:val="0"/>
        <w:adjustRightInd w:val="0"/>
        <w:spacing w:line="240" w:lineRule="auto"/>
        <w:ind w:firstLine="709"/>
        <w:contextualSpacing/>
        <w:jc w:val="both"/>
        <w:rPr>
          <w:rFonts w:ascii="Times New Roman" w:hAnsi="Times New Roman" w:cs="Times New Roman"/>
          <w:sz w:val="28"/>
          <w:szCs w:val="28"/>
        </w:rPr>
      </w:pPr>
      <w:r w:rsidRPr="006F62F6">
        <w:rPr>
          <w:rFonts w:ascii="Times New Roman" w:hAnsi="Times New Roman" w:cs="Times New Roman"/>
          <w:sz w:val="28"/>
          <w:szCs w:val="28"/>
        </w:rPr>
        <w:t xml:space="preserve">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w:t>
      </w:r>
      <w:r w:rsidRPr="006F62F6">
        <w:rPr>
          <w:rFonts w:ascii="Times New Roman" w:hAnsi="Times New Roman" w:cs="Times New Roman"/>
          <w:sz w:val="28"/>
          <w:szCs w:val="28"/>
        </w:rPr>
        <w:lastRenderedPageBreak/>
        <w:t>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C684B" w:rsidRPr="006F62F6" w:rsidRDefault="001C684B" w:rsidP="00302BD0">
      <w:pPr>
        <w:pStyle w:val="51"/>
        <w:rPr>
          <w:color w:val="000000"/>
          <w:sz w:val="28"/>
          <w:szCs w:val="28"/>
        </w:rPr>
      </w:pPr>
      <w:r w:rsidRPr="006F62F6">
        <w:rPr>
          <w:color w:val="000000"/>
          <w:sz w:val="28"/>
          <w:szCs w:val="28"/>
        </w:rPr>
        <w:t>4. 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w:t>
      </w:r>
    </w:p>
    <w:p w:rsidR="001C684B" w:rsidRPr="006F62F6" w:rsidRDefault="001C684B" w:rsidP="00302BD0">
      <w:pPr>
        <w:pStyle w:val="51"/>
        <w:rPr>
          <w:color w:val="000000"/>
          <w:sz w:val="28"/>
          <w:szCs w:val="28"/>
        </w:rPr>
      </w:pPr>
      <w:r w:rsidRPr="006F62F6">
        <w:rPr>
          <w:color w:val="000000"/>
          <w:sz w:val="28"/>
          <w:szCs w:val="28"/>
        </w:rPr>
        <w:t>5. К полномочиям Комиссии относятся:</w:t>
      </w:r>
    </w:p>
    <w:p w:rsidR="001C684B" w:rsidRPr="006F62F6" w:rsidRDefault="001C684B" w:rsidP="00302BD0">
      <w:pPr>
        <w:pStyle w:val="51"/>
        <w:rPr>
          <w:color w:val="000000"/>
          <w:sz w:val="28"/>
          <w:szCs w:val="28"/>
        </w:rPr>
      </w:pPr>
      <w:r w:rsidRPr="006F62F6">
        <w:rPr>
          <w:color w:val="000000"/>
          <w:sz w:val="28"/>
          <w:szCs w:val="28"/>
        </w:rPr>
        <w:t>- организация подготовки настоящих Правил;</w:t>
      </w:r>
    </w:p>
    <w:p w:rsidR="001C684B" w:rsidRPr="006F62F6" w:rsidRDefault="001C684B" w:rsidP="00302BD0">
      <w:pPr>
        <w:pStyle w:val="51"/>
        <w:rPr>
          <w:color w:val="000000"/>
          <w:sz w:val="28"/>
          <w:szCs w:val="28"/>
        </w:rPr>
      </w:pPr>
      <w:r w:rsidRPr="006F62F6">
        <w:rPr>
          <w:color w:val="000000"/>
          <w:sz w:val="28"/>
          <w:szCs w:val="28"/>
        </w:rPr>
        <w:t>- рассмотрение предложений граждан и юридических лиц по вопросам внесения изменений в Правила;</w:t>
      </w:r>
    </w:p>
    <w:p w:rsidR="001C684B" w:rsidRPr="006F62F6" w:rsidRDefault="001C684B" w:rsidP="00302BD0">
      <w:pPr>
        <w:pStyle w:val="51"/>
        <w:rPr>
          <w:color w:val="000000"/>
          <w:sz w:val="28"/>
          <w:szCs w:val="28"/>
        </w:rPr>
      </w:pPr>
      <w:r w:rsidRPr="006F62F6">
        <w:rPr>
          <w:color w:val="000000"/>
          <w:sz w:val="28"/>
          <w:szCs w:val="28"/>
        </w:rPr>
        <w:t>- организация и проведение общественных обсуждений или публичных слушаний по проекту Правил, вопросам о предоставлении разрешения на условно разрешенный вид использования земельного участка или объекта капитального строительства, вопросам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t>- подготовка заключений о результатах общественных обсуждений или публичных слушаний, подготовка рекомендаций и направление их Руководителю исполнительного комитета района в соответствии с Градостроительным кодексом Российской Федерации;</w:t>
      </w:r>
    </w:p>
    <w:p w:rsidR="001C684B" w:rsidRPr="006F62F6" w:rsidRDefault="001C684B" w:rsidP="00302BD0">
      <w:pPr>
        <w:pStyle w:val="51"/>
        <w:rPr>
          <w:color w:val="000000"/>
          <w:sz w:val="28"/>
          <w:szCs w:val="28"/>
        </w:rPr>
      </w:pPr>
      <w:r w:rsidRPr="006F62F6">
        <w:rPr>
          <w:color w:val="000000"/>
          <w:sz w:val="28"/>
          <w:szCs w:val="28"/>
        </w:rPr>
        <w:t>- иные полномочия, возложенные на нее Положением о Комиссии.</w:t>
      </w:r>
    </w:p>
    <w:p w:rsidR="001C684B" w:rsidRPr="006F62F6" w:rsidRDefault="001C684B" w:rsidP="00302BD0">
      <w:pPr>
        <w:pStyle w:val="51"/>
        <w:rPr>
          <w:color w:val="000000"/>
          <w:sz w:val="28"/>
          <w:szCs w:val="28"/>
        </w:rPr>
      </w:pPr>
      <w:r w:rsidRPr="006F62F6">
        <w:rPr>
          <w:color w:val="000000"/>
          <w:sz w:val="28"/>
          <w:szCs w:val="28"/>
        </w:rPr>
        <w:t>6. 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1C684B" w:rsidRPr="006F62F6" w:rsidRDefault="001C684B" w:rsidP="00302BD0">
      <w:pPr>
        <w:pStyle w:val="51"/>
        <w:rPr>
          <w:color w:val="000000"/>
          <w:sz w:val="28"/>
          <w:szCs w:val="28"/>
        </w:rPr>
      </w:pPr>
      <w:r w:rsidRPr="006F62F6">
        <w:rPr>
          <w:color w:val="000000"/>
          <w:sz w:val="28"/>
          <w:szCs w:val="28"/>
        </w:rPr>
        <w:t>7. Информация о работе Комиссии является открытой для всех заинтересованных лиц.</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sz w:val="28"/>
          <w:szCs w:val="28"/>
        </w:rPr>
      </w:pPr>
      <w:bookmarkStart w:id="24" w:name="_Toc6502788"/>
      <w:bookmarkStart w:id="25" w:name="_Toc125119313"/>
      <w:r w:rsidRPr="006F62F6">
        <w:rPr>
          <w:i w:val="0"/>
          <w:sz w:val="28"/>
          <w:szCs w:val="28"/>
        </w:rPr>
        <w:t>Статья 7.</w:t>
      </w:r>
      <w:bookmarkStart w:id="26" w:name="_Toc6502789"/>
      <w:bookmarkStart w:id="27" w:name="_Toc106893497"/>
      <w:bookmarkEnd w:id="24"/>
      <w:r w:rsidRPr="006F62F6">
        <w:rPr>
          <w:i w:val="0"/>
          <w:sz w:val="28"/>
          <w:szCs w:val="28"/>
        </w:rPr>
        <w:t xml:space="preserve"> </w:t>
      </w:r>
      <w:bookmarkEnd w:id="26"/>
      <w:r w:rsidRPr="006F62F6">
        <w:rPr>
          <w:i w:val="0"/>
          <w:sz w:val="28"/>
          <w:szCs w:val="28"/>
        </w:rPr>
        <w:t>Территориальные зоны</w:t>
      </w:r>
      <w:bookmarkEnd w:id="25"/>
      <w:bookmarkEnd w:id="27"/>
    </w:p>
    <w:p w:rsidR="001C684B" w:rsidRPr="006F62F6" w:rsidRDefault="001C684B" w:rsidP="00302BD0">
      <w:pPr>
        <w:pStyle w:val="51"/>
        <w:rPr>
          <w:sz w:val="28"/>
          <w:szCs w:val="28"/>
        </w:rPr>
      </w:pPr>
    </w:p>
    <w:p w:rsidR="001C684B" w:rsidRPr="006F62F6" w:rsidRDefault="001C684B" w:rsidP="00302BD0">
      <w:pPr>
        <w:pStyle w:val="51"/>
        <w:rPr>
          <w:sz w:val="28"/>
          <w:szCs w:val="28"/>
        </w:rPr>
      </w:pPr>
      <w:bookmarkStart w:id="28" w:name="_Toc6502790"/>
      <w:r w:rsidRPr="006F62F6">
        <w:rPr>
          <w:sz w:val="28"/>
          <w:szCs w:val="28"/>
        </w:rPr>
        <w:t>1. При подготовке правил землепользования и застройки границы территориальных зон устанавливаются с учетом:</w:t>
      </w:r>
    </w:p>
    <w:p w:rsidR="001C684B" w:rsidRPr="006F62F6" w:rsidRDefault="001C684B" w:rsidP="00302BD0">
      <w:pPr>
        <w:pStyle w:val="51"/>
        <w:rPr>
          <w:sz w:val="28"/>
          <w:szCs w:val="28"/>
        </w:rPr>
      </w:pPr>
      <w:r w:rsidRPr="006F62F6">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1C684B" w:rsidRPr="006F62F6" w:rsidRDefault="001C684B" w:rsidP="00302BD0">
      <w:pPr>
        <w:pStyle w:val="51"/>
        <w:rPr>
          <w:sz w:val="28"/>
          <w:szCs w:val="28"/>
        </w:rPr>
      </w:pPr>
      <w:r w:rsidRPr="006F62F6">
        <w:rPr>
          <w:sz w:val="28"/>
          <w:szCs w:val="28"/>
        </w:rPr>
        <w:t>2) функциональных зон и параметров их планируемого развития, определенных генеральным планом поселения (за исключением случая, установленного частью 6 статьи 18 Градостроительного кодекса Российской Федерации), генеральным планом городского округа, схемой территориального планирования муниципального района;</w:t>
      </w:r>
    </w:p>
    <w:p w:rsidR="001C684B" w:rsidRPr="006F62F6" w:rsidRDefault="001C684B" w:rsidP="00302BD0">
      <w:pPr>
        <w:pStyle w:val="51"/>
        <w:rPr>
          <w:sz w:val="28"/>
          <w:szCs w:val="28"/>
        </w:rPr>
      </w:pPr>
      <w:proofErr w:type="gramStart"/>
      <w:r w:rsidRPr="006F62F6">
        <w:rPr>
          <w:sz w:val="28"/>
          <w:szCs w:val="28"/>
        </w:rPr>
        <w:t>3)определенных</w:t>
      </w:r>
      <w:proofErr w:type="gramEnd"/>
      <w:r w:rsidRPr="006F62F6">
        <w:rPr>
          <w:sz w:val="28"/>
          <w:szCs w:val="28"/>
        </w:rPr>
        <w:t> Градостроительным кодексом Российской Федерации территориальных зон;</w:t>
      </w:r>
    </w:p>
    <w:p w:rsidR="001C684B" w:rsidRPr="006F62F6" w:rsidRDefault="001C684B" w:rsidP="00302BD0">
      <w:pPr>
        <w:pStyle w:val="51"/>
        <w:rPr>
          <w:sz w:val="28"/>
          <w:szCs w:val="28"/>
        </w:rPr>
      </w:pPr>
      <w:r w:rsidRPr="006F62F6">
        <w:rPr>
          <w:sz w:val="28"/>
          <w:szCs w:val="28"/>
        </w:rPr>
        <w:t>4) сложившейся планировки территории и существующего землепользования;</w:t>
      </w:r>
    </w:p>
    <w:p w:rsidR="001C684B" w:rsidRPr="006F62F6" w:rsidRDefault="001C684B" w:rsidP="00302BD0">
      <w:pPr>
        <w:pStyle w:val="51"/>
        <w:rPr>
          <w:sz w:val="28"/>
          <w:szCs w:val="28"/>
        </w:rPr>
      </w:pPr>
      <w:r w:rsidRPr="006F62F6">
        <w:rPr>
          <w:sz w:val="28"/>
          <w:szCs w:val="28"/>
        </w:rPr>
        <w:lastRenderedPageBreak/>
        <w:t>5) планируемых изменений границ земель различных категорий;</w:t>
      </w:r>
    </w:p>
    <w:p w:rsidR="001C684B" w:rsidRPr="006F62F6" w:rsidRDefault="001C684B" w:rsidP="00302BD0">
      <w:pPr>
        <w:pStyle w:val="51"/>
        <w:rPr>
          <w:sz w:val="28"/>
          <w:szCs w:val="28"/>
        </w:rPr>
      </w:pPr>
      <w:r w:rsidRPr="006F62F6">
        <w:rPr>
          <w:sz w:val="28"/>
          <w:szCs w:val="28"/>
        </w:rPr>
        <w:t>6) предотвращения возможности причинения вреда объектам капитального строительства, расположенным на смежных земельных участках;</w:t>
      </w:r>
    </w:p>
    <w:p w:rsidR="001C684B" w:rsidRPr="006F62F6" w:rsidRDefault="001C684B" w:rsidP="00302BD0">
      <w:pPr>
        <w:pStyle w:val="51"/>
        <w:rPr>
          <w:sz w:val="28"/>
          <w:szCs w:val="28"/>
        </w:rPr>
      </w:pPr>
      <w:r w:rsidRPr="006F62F6">
        <w:rPr>
          <w:sz w:val="28"/>
          <w:szCs w:val="28"/>
        </w:rPr>
        <w:t>7)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rsidR="001C684B" w:rsidRPr="006F62F6" w:rsidRDefault="001C684B" w:rsidP="00302BD0">
      <w:pPr>
        <w:pStyle w:val="51"/>
        <w:rPr>
          <w:sz w:val="28"/>
          <w:szCs w:val="28"/>
        </w:rPr>
      </w:pPr>
      <w:r w:rsidRPr="006F62F6">
        <w:rPr>
          <w:sz w:val="28"/>
          <w:szCs w:val="28"/>
        </w:rPr>
        <w:t>2. Границы территориальных зон могут устанавливаться по:</w:t>
      </w:r>
    </w:p>
    <w:p w:rsidR="001C684B" w:rsidRPr="006F62F6" w:rsidRDefault="001C684B" w:rsidP="00302BD0">
      <w:pPr>
        <w:pStyle w:val="51"/>
        <w:rPr>
          <w:color w:val="000000"/>
          <w:sz w:val="28"/>
          <w:szCs w:val="28"/>
        </w:rPr>
      </w:pPr>
      <w:r w:rsidRPr="006F62F6">
        <w:rPr>
          <w:color w:val="000000"/>
          <w:sz w:val="28"/>
          <w:szCs w:val="28"/>
        </w:rPr>
        <w:t>- линиям магистралей, улиц, проездов, разделяющим транспортные потоки противоположных направлений;</w:t>
      </w:r>
    </w:p>
    <w:p w:rsidR="001C684B" w:rsidRPr="006F62F6" w:rsidRDefault="001C684B" w:rsidP="00302BD0">
      <w:pPr>
        <w:pStyle w:val="51"/>
        <w:rPr>
          <w:color w:val="000000"/>
          <w:sz w:val="28"/>
          <w:szCs w:val="28"/>
        </w:rPr>
      </w:pPr>
      <w:r w:rsidRPr="006F62F6">
        <w:rPr>
          <w:color w:val="000000"/>
          <w:sz w:val="28"/>
          <w:szCs w:val="28"/>
        </w:rPr>
        <w:t>- красным линиям;</w:t>
      </w:r>
    </w:p>
    <w:p w:rsidR="001C684B" w:rsidRPr="006F62F6" w:rsidRDefault="001C684B" w:rsidP="00302BD0">
      <w:pPr>
        <w:pStyle w:val="51"/>
        <w:rPr>
          <w:color w:val="000000"/>
          <w:sz w:val="28"/>
          <w:szCs w:val="28"/>
        </w:rPr>
      </w:pPr>
      <w:r w:rsidRPr="006F62F6">
        <w:rPr>
          <w:color w:val="000000"/>
          <w:sz w:val="28"/>
          <w:szCs w:val="28"/>
        </w:rPr>
        <w:t>- границам земельных участков;</w:t>
      </w:r>
    </w:p>
    <w:p w:rsidR="001C684B" w:rsidRPr="006F62F6" w:rsidRDefault="001C684B" w:rsidP="00302BD0">
      <w:pPr>
        <w:pStyle w:val="51"/>
        <w:rPr>
          <w:color w:val="000000"/>
          <w:sz w:val="28"/>
          <w:szCs w:val="28"/>
        </w:rPr>
      </w:pPr>
      <w:r w:rsidRPr="006F62F6">
        <w:rPr>
          <w:color w:val="000000"/>
          <w:sz w:val="28"/>
          <w:szCs w:val="28"/>
        </w:rPr>
        <w:t>- границам населенных пунктов в пределах муниципальных образований;</w:t>
      </w:r>
    </w:p>
    <w:p w:rsidR="001C684B" w:rsidRPr="006F62F6" w:rsidRDefault="001C684B" w:rsidP="00302BD0">
      <w:pPr>
        <w:pStyle w:val="51"/>
        <w:rPr>
          <w:color w:val="000000"/>
          <w:sz w:val="28"/>
          <w:szCs w:val="28"/>
        </w:rPr>
      </w:pPr>
      <w:r w:rsidRPr="006F62F6">
        <w:rPr>
          <w:color w:val="000000"/>
          <w:sz w:val="28"/>
          <w:szCs w:val="28"/>
        </w:rPr>
        <w:t>- границам муниципальных образований, в том числе границам внутригородских территорий городов федерального значения Москвы, Санкт- Петербурга и Севастополя;</w:t>
      </w:r>
    </w:p>
    <w:p w:rsidR="001C684B" w:rsidRPr="006F62F6" w:rsidRDefault="001C684B" w:rsidP="00302BD0">
      <w:pPr>
        <w:pStyle w:val="51"/>
        <w:rPr>
          <w:color w:val="000000"/>
          <w:sz w:val="28"/>
          <w:szCs w:val="28"/>
        </w:rPr>
      </w:pPr>
      <w:r w:rsidRPr="006F62F6">
        <w:rPr>
          <w:color w:val="000000"/>
          <w:sz w:val="28"/>
          <w:szCs w:val="28"/>
        </w:rPr>
        <w:t>- естественным границам природных объектов;</w:t>
      </w:r>
    </w:p>
    <w:p w:rsidR="001C684B" w:rsidRPr="006F62F6" w:rsidRDefault="001C684B" w:rsidP="00302BD0">
      <w:pPr>
        <w:pStyle w:val="51"/>
        <w:rPr>
          <w:color w:val="000000"/>
          <w:sz w:val="28"/>
          <w:szCs w:val="28"/>
        </w:rPr>
      </w:pPr>
      <w:r w:rsidRPr="006F62F6">
        <w:rPr>
          <w:color w:val="000000"/>
          <w:sz w:val="28"/>
          <w:szCs w:val="28"/>
        </w:rPr>
        <w:t>- иным границам.</w:t>
      </w:r>
    </w:p>
    <w:p w:rsidR="001C684B" w:rsidRPr="006F62F6" w:rsidRDefault="001C684B" w:rsidP="00302BD0">
      <w:pPr>
        <w:pStyle w:val="51"/>
        <w:rPr>
          <w:sz w:val="28"/>
          <w:szCs w:val="28"/>
        </w:rPr>
      </w:pPr>
      <w:r w:rsidRPr="006F62F6">
        <w:rPr>
          <w:sz w:val="28"/>
          <w:szCs w:val="28"/>
        </w:rPr>
        <w:t>3.</w:t>
      </w:r>
      <w:r w:rsidRPr="006F62F6">
        <w:rPr>
          <w:sz w:val="28"/>
          <w:szCs w:val="28"/>
        </w:rPr>
        <w:tab/>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1C684B" w:rsidRPr="006F62F6" w:rsidRDefault="001C684B" w:rsidP="00302BD0">
      <w:pPr>
        <w:pStyle w:val="51"/>
        <w:rPr>
          <w:sz w:val="28"/>
          <w:szCs w:val="28"/>
        </w:rPr>
      </w:pPr>
      <w:r w:rsidRPr="006F62F6">
        <w:rPr>
          <w:sz w:val="28"/>
          <w:szCs w:val="28"/>
        </w:rPr>
        <w:t>4.</w:t>
      </w:r>
      <w:r w:rsidRPr="006F62F6">
        <w:rPr>
          <w:sz w:val="28"/>
          <w:szCs w:val="28"/>
        </w:rPr>
        <w:tab/>
        <w:t>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1C684B" w:rsidRPr="006F62F6" w:rsidRDefault="001C684B" w:rsidP="00302BD0">
      <w:pPr>
        <w:pStyle w:val="51"/>
        <w:rPr>
          <w:sz w:val="28"/>
          <w:szCs w:val="28"/>
        </w:rPr>
      </w:pPr>
      <w:r w:rsidRPr="006F62F6">
        <w:rPr>
          <w:sz w:val="28"/>
          <w:szCs w:val="28"/>
        </w:rPr>
        <w:t>5.</w:t>
      </w:r>
      <w:r w:rsidRPr="006F62F6">
        <w:rPr>
          <w:sz w:val="28"/>
          <w:szCs w:val="28"/>
        </w:rPr>
        <w:tab/>
        <w:t>Для каждой территориальной зоны настоящими Правилами устанавливается градостроительный регламент.</w:t>
      </w:r>
    </w:p>
    <w:bookmarkEnd w:id="28"/>
    <w:p w:rsidR="001C684B" w:rsidRPr="006F62F6" w:rsidRDefault="001C684B" w:rsidP="00302BD0">
      <w:pPr>
        <w:pStyle w:val="51"/>
        <w:rPr>
          <w:sz w:val="28"/>
          <w:szCs w:val="28"/>
        </w:rPr>
      </w:pPr>
    </w:p>
    <w:p w:rsidR="001C684B" w:rsidRPr="006F62F6" w:rsidRDefault="001C684B" w:rsidP="00302BD0">
      <w:pPr>
        <w:pStyle w:val="2"/>
        <w:rPr>
          <w:sz w:val="28"/>
          <w:szCs w:val="28"/>
        </w:rPr>
      </w:pPr>
      <w:bookmarkStart w:id="29" w:name="_Toc6502793"/>
      <w:bookmarkStart w:id="30" w:name="_Toc125119314"/>
      <w:r w:rsidRPr="006F62F6">
        <w:rPr>
          <w:sz w:val="28"/>
          <w:szCs w:val="28"/>
        </w:rPr>
        <w:t xml:space="preserve">ГЛАВА </w:t>
      </w:r>
      <w:r w:rsidRPr="006F62F6">
        <w:rPr>
          <w:sz w:val="28"/>
          <w:szCs w:val="28"/>
          <w:lang w:val="en-US"/>
        </w:rPr>
        <w:t>III</w:t>
      </w:r>
      <w:r w:rsidRPr="006F62F6">
        <w:rPr>
          <w:sz w:val="28"/>
          <w:szCs w:val="28"/>
        </w:rPr>
        <w:t xml:space="preserve">. </w:t>
      </w:r>
      <w:bookmarkEnd w:id="29"/>
      <w:r w:rsidRPr="006F62F6">
        <w:rPr>
          <w:sz w:val="28"/>
          <w:szCs w:val="28"/>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30"/>
    </w:p>
    <w:p w:rsidR="001C684B" w:rsidRPr="006F62F6" w:rsidRDefault="001C684B" w:rsidP="00302BD0">
      <w:pPr>
        <w:pStyle w:val="32"/>
        <w:numPr>
          <w:ilvl w:val="0"/>
          <w:numId w:val="6"/>
        </w:numPr>
        <w:rPr>
          <w:i w:val="0"/>
          <w:sz w:val="28"/>
          <w:szCs w:val="28"/>
        </w:rPr>
      </w:pPr>
    </w:p>
    <w:p w:rsidR="001C684B" w:rsidRPr="006F62F6" w:rsidRDefault="001C684B" w:rsidP="00302BD0">
      <w:pPr>
        <w:pStyle w:val="32"/>
        <w:numPr>
          <w:ilvl w:val="0"/>
          <w:numId w:val="6"/>
        </w:numPr>
        <w:ind w:firstLine="567"/>
        <w:outlineLvl w:val="2"/>
        <w:rPr>
          <w:sz w:val="28"/>
          <w:szCs w:val="28"/>
        </w:rPr>
      </w:pPr>
      <w:bookmarkStart w:id="31" w:name="_Toc6502794"/>
      <w:bookmarkStart w:id="32" w:name="_Toc125119315"/>
      <w:r w:rsidRPr="006F62F6">
        <w:rPr>
          <w:i w:val="0"/>
          <w:sz w:val="28"/>
          <w:szCs w:val="28"/>
        </w:rPr>
        <w:t xml:space="preserve">Статья 8. </w:t>
      </w:r>
      <w:bookmarkEnd w:id="31"/>
      <w:r w:rsidRPr="006F62F6">
        <w:rPr>
          <w:i w:val="0"/>
          <w:sz w:val="28"/>
          <w:szCs w:val="28"/>
        </w:rPr>
        <w:t>Порядок изменения видов разрешенного использования земельных участков и объектов капитального строительства</w:t>
      </w:r>
      <w:bookmarkEnd w:id="32"/>
    </w:p>
    <w:p w:rsidR="001C684B" w:rsidRPr="006F62F6" w:rsidRDefault="001C684B" w:rsidP="00302BD0">
      <w:pPr>
        <w:pStyle w:val="51"/>
        <w:rPr>
          <w:color w:val="000000"/>
          <w:sz w:val="28"/>
          <w:szCs w:val="28"/>
        </w:rPr>
      </w:pPr>
      <w:bookmarkStart w:id="33" w:name="_Toc6502795"/>
    </w:p>
    <w:p w:rsidR="001C684B" w:rsidRPr="006F62F6" w:rsidRDefault="001C684B" w:rsidP="00302BD0">
      <w:pPr>
        <w:pStyle w:val="51"/>
        <w:rPr>
          <w:color w:val="000000"/>
          <w:sz w:val="28"/>
          <w:szCs w:val="28"/>
        </w:rPr>
      </w:pPr>
      <w:r w:rsidRPr="006F62F6">
        <w:rPr>
          <w:color w:val="000000"/>
          <w:sz w:val="28"/>
          <w:szCs w:val="28"/>
        </w:rPr>
        <w:t>1. Изменение вида разрешенного использования земельных участков и объектов капитального строительства осуществляется путем внесения изменений в сведения о земельном участке или объекте капитального строительства, содержащиеся в едином государственном реестре недвижимости.</w:t>
      </w:r>
    </w:p>
    <w:p w:rsidR="001C684B" w:rsidRPr="006F62F6" w:rsidRDefault="001C684B" w:rsidP="00302BD0">
      <w:pPr>
        <w:pStyle w:val="51"/>
        <w:rPr>
          <w:color w:val="000000"/>
          <w:sz w:val="28"/>
          <w:szCs w:val="28"/>
        </w:rPr>
      </w:pPr>
      <w:r w:rsidRPr="006F62F6">
        <w:rPr>
          <w:color w:val="000000"/>
          <w:sz w:val="28"/>
          <w:szCs w:val="28"/>
        </w:rPr>
        <w:t>2. При условии применения основных и вспомогательных видов разрешенного использования, установленных для соответствующей территориальной зоны, изменение вида разрешенного использования осуществляется правообладателями земельных участков и объектов капитального строительства самостоятельно следующими способами:</w:t>
      </w:r>
    </w:p>
    <w:p w:rsidR="001C684B" w:rsidRPr="006F62F6" w:rsidRDefault="001C684B" w:rsidP="00302BD0">
      <w:pPr>
        <w:pStyle w:val="51"/>
        <w:rPr>
          <w:color w:val="000000"/>
          <w:sz w:val="28"/>
          <w:szCs w:val="28"/>
        </w:rPr>
      </w:pPr>
      <w:r w:rsidRPr="006F62F6">
        <w:rPr>
          <w:color w:val="000000"/>
          <w:sz w:val="28"/>
          <w:szCs w:val="28"/>
        </w:rPr>
        <w:lastRenderedPageBreak/>
        <w:t>- правообладатель обращается в орган кадастрового учета с заявлением об изменении вида разрешенного использования, правоустанавливающими документами, а также справкой, выданной Исполнительным комитетом муниципального образования об отнесении соответствующего земельного участка к определенной территориальной зоне (выпиской из Правил), в случае, если сведения о соответствующей территориальной зоне отсутствуют в едином государственном реестре недвижимости;</w:t>
      </w:r>
    </w:p>
    <w:p w:rsidR="001C684B" w:rsidRPr="006F62F6" w:rsidRDefault="001C684B" w:rsidP="00302BD0">
      <w:pPr>
        <w:pStyle w:val="51"/>
        <w:rPr>
          <w:color w:val="000000"/>
          <w:sz w:val="28"/>
          <w:szCs w:val="28"/>
        </w:rPr>
      </w:pPr>
      <w:r w:rsidRPr="006F62F6">
        <w:rPr>
          <w:color w:val="000000"/>
          <w:sz w:val="28"/>
          <w:szCs w:val="28"/>
        </w:rPr>
        <w:t>- правообладатель обращается в органы местного самоуправления с заявлением об изменении вида разрешенного использования для направления сведений об изменении характеристик земельного участка или объекта капитального строительства в порядке информационного взаимодействия.</w:t>
      </w:r>
    </w:p>
    <w:p w:rsidR="001C684B" w:rsidRPr="006F62F6" w:rsidRDefault="001C684B" w:rsidP="00302BD0">
      <w:pPr>
        <w:pStyle w:val="51"/>
        <w:rPr>
          <w:color w:val="000000"/>
          <w:sz w:val="28"/>
          <w:szCs w:val="28"/>
        </w:rPr>
      </w:pPr>
      <w:r w:rsidRPr="006F62F6">
        <w:rPr>
          <w:color w:val="000000"/>
          <w:sz w:val="28"/>
          <w:szCs w:val="28"/>
        </w:rPr>
        <w:t>3. Изменение вида разрешенного использования на иной вид, относящийся к условно разрешенным для соответствующей территориальной зоны, осуществляется путем получения разрешения на условно разрешенный вид использования земельного участка или объекта капитального строительства в соответствии с требованиями Градостроительного кодекса Российской Федерации.</w:t>
      </w:r>
    </w:p>
    <w:p w:rsidR="001C684B" w:rsidRPr="006F62F6" w:rsidRDefault="001C684B" w:rsidP="00302BD0">
      <w:pPr>
        <w:pStyle w:val="51"/>
        <w:rPr>
          <w:color w:val="000000"/>
          <w:sz w:val="28"/>
          <w:szCs w:val="28"/>
        </w:rPr>
      </w:pPr>
      <w:r w:rsidRPr="006F62F6">
        <w:rPr>
          <w:color w:val="000000"/>
          <w:sz w:val="28"/>
          <w:szCs w:val="28"/>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6F62F6" w:rsidRDefault="001C684B" w:rsidP="00302BD0">
      <w:pPr>
        <w:pStyle w:val="51"/>
        <w:rPr>
          <w:color w:val="000000"/>
          <w:sz w:val="28"/>
          <w:szCs w:val="28"/>
        </w:rPr>
      </w:pPr>
      <w:r w:rsidRPr="006F62F6">
        <w:rPr>
          <w:color w:val="000000"/>
          <w:sz w:val="28"/>
          <w:szCs w:val="28"/>
        </w:rPr>
        <w:t>5. Все иные виды использования земельных участков и объектов капитального строительства, отсутствующие в перечне возможных видов разрешенного использования, установленных для соответствующей территориальной зоны, являются неразрешенными для данной территориальной зоны и могут быть разрешены только при внесении изменений в настоящие Правила.</w:t>
      </w:r>
    </w:p>
    <w:p w:rsidR="001C684B" w:rsidRPr="006F62F6" w:rsidRDefault="001C684B" w:rsidP="00302BD0">
      <w:pPr>
        <w:pStyle w:val="51"/>
        <w:rPr>
          <w:color w:val="000000"/>
          <w:sz w:val="28"/>
          <w:szCs w:val="28"/>
        </w:rPr>
      </w:pPr>
      <w:r w:rsidRPr="006F62F6">
        <w:rPr>
          <w:color w:val="000000"/>
          <w:sz w:val="28"/>
          <w:szCs w:val="28"/>
        </w:rPr>
        <w:t>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1C684B" w:rsidRPr="006F62F6" w:rsidRDefault="001C684B" w:rsidP="00302BD0">
      <w:pPr>
        <w:pStyle w:val="51"/>
        <w:rPr>
          <w:color w:val="000000"/>
          <w:sz w:val="28"/>
          <w:szCs w:val="28"/>
        </w:rPr>
      </w:pPr>
    </w:p>
    <w:p w:rsidR="001C684B" w:rsidRPr="006F62F6" w:rsidRDefault="001C684B" w:rsidP="00302BD0">
      <w:pPr>
        <w:pStyle w:val="32"/>
        <w:numPr>
          <w:ilvl w:val="0"/>
          <w:numId w:val="6"/>
        </w:numPr>
        <w:ind w:firstLine="567"/>
        <w:outlineLvl w:val="2"/>
        <w:rPr>
          <w:i w:val="0"/>
          <w:color w:val="000000"/>
          <w:sz w:val="28"/>
          <w:szCs w:val="28"/>
        </w:rPr>
      </w:pPr>
      <w:bookmarkStart w:id="34" w:name="_Toc125119316"/>
      <w:r w:rsidRPr="006F62F6">
        <w:rPr>
          <w:i w:val="0"/>
          <w:sz w:val="28"/>
          <w:szCs w:val="28"/>
        </w:rPr>
        <w:t xml:space="preserve">Статья </w:t>
      </w:r>
      <w:r w:rsidRPr="006F62F6">
        <w:rPr>
          <w:i w:val="0"/>
          <w:color w:val="000000"/>
          <w:sz w:val="28"/>
          <w:szCs w:val="28"/>
        </w:rPr>
        <w:t xml:space="preserve">9. </w:t>
      </w:r>
      <w:bookmarkEnd w:id="33"/>
      <w:r w:rsidRPr="006F62F6">
        <w:rPr>
          <w:i w:val="0"/>
          <w:color w:val="000000"/>
          <w:sz w:val="28"/>
          <w:szCs w:val="28"/>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34"/>
    </w:p>
    <w:p w:rsidR="001C684B" w:rsidRPr="006F62F6" w:rsidRDefault="001C684B" w:rsidP="00302BD0">
      <w:pPr>
        <w:pStyle w:val="51"/>
        <w:rPr>
          <w:color w:val="000000"/>
          <w:sz w:val="28"/>
          <w:szCs w:val="28"/>
        </w:rPr>
      </w:pPr>
    </w:p>
    <w:p w:rsidR="001C684B" w:rsidRPr="006F62F6" w:rsidRDefault="001C684B" w:rsidP="00302BD0">
      <w:pPr>
        <w:pStyle w:val="51"/>
        <w:rPr>
          <w:color w:val="2F5496"/>
          <w:sz w:val="28"/>
          <w:szCs w:val="28"/>
        </w:rPr>
      </w:pPr>
      <w:r w:rsidRPr="006F62F6">
        <w:rPr>
          <w:color w:val="000000"/>
          <w:sz w:val="28"/>
          <w:szCs w:val="28"/>
        </w:rPr>
        <w:t>1.</w:t>
      </w:r>
      <w:r w:rsidRPr="006F62F6">
        <w:rPr>
          <w:color w:val="000000"/>
          <w:sz w:val="28"/>
          <w:szCs w:val="28"/>
        </w:rPr>
        <w:tab/>
      </w:r>
      <w:r w:rsidRPr="006F62F6">
        <w:rPr>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w:t>
      </w:r>
      <w:r w:rsidRPr="006F62F6">
        <w:rPr>
          <w:sz w:val="28"/>
          <w:szCs w:val="28"/>
        </w:rPr>
        <w:lastRenderedPageBreak/>
        <w:t xml:space="preserve">предоставлении разрешения на условно разрешенный вид использования в Комиссию. </w:t>
      </w:r>
    </w:p>
    <w:p w:rsidR="001C684B" w:rsidRPr="006F62F6" w:rsidRDefault="001C684B" w:rsidP="00302BD0">
      <w:pPr>
        <w:pStyle w:val="51"/>
        <w:rPr>
          <w:sz w:val="28"/>
          <w:szCs w:val="28"/>
        </w:rPr>
      </w:pPr>
      <w:r w:rsidRPr="006F62F6">
        <w:rPr>
          <w:sz w:val="28"/>
          <w:szCs w:val="28"/>
        </w:rPr>
        <w:t xml:space="preserve">2. Организатор общественных обсуждений или публичных слушаний направляет сообщения о проведении </w:t>
      </w:r>
      <w:r w:rsidRPr="006F62F6">
        <w:rPr>
          <w:color w:val="000000"/>
          <w:sz w:val="28"/>
          <w:szCs w:val="28"/>
          <w:shd w:val="clear" w:color="auto" w:fill="FFFFFF"/>
        </w:rPr>
        <w:t xml:space="preserve">общественных обсуждений или </w:t>
      </w:r>
      <w:r w:rsidRPr="006F62F6">
        <w:rPr>
          <w:sz w:val="28"/>
          <w:szCs w:val="28"/>
        </w:rPr>
        <w:t>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p>
    <w:p w:rsidR="001C684B" w:rsidRPr="006F62F6" w:rsidRDefault="001C684B" w:rsidP="00302BD0">
      <w:pPr>
        <w:pStyle w:val="51"/>
        <w:rPr>
          <w:color w:val="000000"/>
          <w:sz w:val="28"/>
          <w:szCs w:val="28"/>
        </w:rPr>
      </w:pPr>
      <w:r w:rsidRPr="006F62F6">
        <w:rPr>
          <w:sz w:val="28"/>
          <w:szCs w:val="28"/>
        </w:rPr>
        <w:t xml:space="preserve">3. </w:t>
      </w:r>
      <w:r w:rsidRPr="006F62F6">
        <w:rPr>
          <w:color w:val="000000"/>
          <w:sz w:val="28"/>
          <w:szCs w:val="28"/>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1C684B" w:rsidRPr="006F62F6" w:rsidRDefault="001C684B" w:rsidP="00302BD0">
      <w:pPr>
        <w:pStyle w:val="51"/>
        <w:rPr>
          <w:color w:val="2F5496"/>
          <w:sz w:val="28"/>
          <w:szCs w:val="28"/>
        </w:rPr>
      </w:pPr>
      <w:r w:rsidRPr="006F62F6">
        <w:rPr>
          <w:sz w:val="28"/>
          <w:szCs w:val="28"/>
        </w:rPr>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1C684B" w:rsidRPr="006F62F6" w:rsidRDefault="001C684B" w:rsidP="00302BD0">
      <w:pPr>
        <w:pStyle w:val="51"/>
        <w:rPr>
          <w:color w:val="2F5496"/>
          <w:sz w:val="28"/>
          <w:szCs w:val="28"/>
          <w:shd w:val="clear" w:color="auto" w:fill="FFFFFF"/>
        </w:rPr>
      </w:pPr>
      <w:r w:rsidRPr="006F62F6">
        <w:rPr>
          <w:sz w:val="28"/>
          <w:szCs w:val="28"/>
        </w:rPr>
        <w:t xml:space="preserve">5. На основании рекомендаций Руководитель исполнительного комитета района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Нижнекамского муниципального района. </w:t>
      </w:r>
    </w:p>
    <w:p w:rsidR="001C684B" w:rsidRPr="006F62F6" w:rsidRDefault="001C684B" w:rsidP="00302BD0">
      <w:pPr>
        <w:pStyle w:val="51"/>
        <w:rPr>
          <w:sz w:val="28"/>
          <w:szCs w:val="28"/>
        </w:rPr>
      </w:pPr>
      <w:r w:rsidRPr="006F62F6">
        <w:rPr>
          <w:sz w:val="28"/>
          <w:szCs w:val="28"/>
        </w:rPr>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C684B" w:rsidRPr="006F62F6" w:rsidRDefault="001C684B" w:rsidP="00302BD0">
      <w:pPr>
        <w:pStyle w:val="51"/>
        <w:rPr>
          <w:sz w:val="28"/>
          <w:szCs w:val="28"/>
        </w:rPr>
      </w:pPr>
      <w:r w:rsidRPr="006F62F6">
        <w:rPr>
          <w:sz w:val="28"/>
          <w:szCs w:val="28"/>
        </w:rPr>
        <w:t xml:space="preserve">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w:t>
      </w:r>
      <w:r w:rsidRPr="006F62F6">
        <w:rPr>
          <w:sz w:val="28"/>
          <w:szCs w:val="28"/>
        </w:rPr>
        <w:lastRenderedPageBreak/>
        <w:t>лицу принимается без проведения общественных обсуждений или публичных слушаний.</w:t>
      </w:r>
    </w:p>
    <w:p w:rsidR="001C684B" w:rsidRPr="006F62F6" w:rsidRDefault="001C684B" w:rsidP="00302BD0">
      <w:pPr>
        <w:pStyle w:val="51"/>
        <w:rPr>
          <w:sz w:val="28"/>
          <w:szCs w:val="28"/>
        </w:rPr>
      </w:pPr>
      <w:r w:rsidRPr="006F62F6">
        <w:rPr>
          <w:sz w:val="28"/>
          <w:szCs w:val="28"/>
        </w:rPr>
        <w:t>8.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C684B" w:rsidRPr="006F62F6" w:rsidRDefault="001C684B" w:rsidP="00302BD0">
      <w:pPr>
        <w:pStyle w:val="51"/>
        <w:rPr>
          <w:color w:val="000000"/>
          <w:sz w:val="28"/>
          <w:szCs w:val="28"/>
        </w:rPr>
      </w:pPr>
    </w:p>
    <w:p w:rsidR="001C684B" w:rsidRPr="006F62F6" w:rsidRDefault="001C684B" w:rsidP="00302BD0">
      <w:pPr>
        <w:pStyle w:val="32"/>
        <w:outlineLvl w:val="2"/>
        <w:rPr>
          <w:color w:val="000000"/>
          <w:sz w:val="28"/>
          <w:szCs w:val="28"/>
        </w:rPr>
      </w:pPr>
      <w:bookmarkStart w:id="35" w:name="_Toc6502796"/>
      <w:bookmarkStart w:id="36" w:name="_Toc125119317"/>
      <w:r w:rsidRPr="006F62F6">
        <w:rPr>
          <w:i w:val="0"/>
          <w:color w:val="000000"/>
          <w:sz w:val="28"/>
          <w:szCs w:val="28"/>
        </w:rPr>
        <w:t xml:space="preserve">Статья 10. </w:t>
      </w:r>
      <w:bookmarkEnd w:id="35"/>
      <w:r w:rsidRPr="006F62F6">
        <w:rPr>
          <w:i w:val="0"/>
          <w:color w:val="000000"/>
          <w:sz w:val="28"/>
          <w:szCs w:val="28"/>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36"/>
    </w:p>
    <w:p w:rsidR="001C684B" w:rsidRPr="006F62F6" w:rsidRDefault="001C684B" w:rsidP="00302BD0">
      <w:pPr>
        <w:pStyle w:val="51"/>
        <w:rPr>
          <w:sz w:val="28"/>
          <w:szCs w:val="28"/>
        </w:rPr>
      </w:pPr>
    </w:p>
    <w:p w:rsidR="001C684B" w:rsidRPr="006F62F6" w:rsidRDefault="001C684B" w:rsidP="00302BD0">
      <w:pPr>
        <w:pStyle w:val="51"/>
        <w:rPr>
          <w:color w:val="000000"/>
          <w:sz w:val="28"/>
          <w:szCs w:val="28"/>
        </w:rPr>
      </w:pPr>
      <w:r w:rsidRPr="006F62F6">
        <w:rPr>
          <w:color w:val="000000"/>
          <w:sz w:val="28"/>
          <w:szCs w:val="28"/>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C684B" w:rsidRPr="006F62F6" w:rsidRDefault="001C684B" w:rsidP="00302BD0">
      <w:pPr>
        <w:pStyle w:val="51"/>
        <w:rPr>
          <w:color w:val="000000"/>
          <w:sz w:val="28"/>
          <w:szCs w:val="28"/>
        </w:rPr>
      </w:pPr>
      <w:r w:rsidRPr="006F62F6">
        <w:rPr>
          <w:color w:val="000000"/>
          <w:sz w:val="28"/>
          <w:szCs w:val="28"/>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нормативных технических документов.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C684B" w:rsidRPr="006F62F6" w:rsidRDefault="001C684B" w:rsidP="00302BD0">
      <w:pPr>
        <w:pStyle w:val="51"/>
        <w:rPr>
          <w:color w:val="000000"/>
          <w:sz w:val="28"/>
          <w:szCs w:val="28"/>
        </w:rPr>
      </w:pPr>
      <w:r w:rsidRPr="006F62F6">
        <w:rPr>
          <w:color w:val="000000"/>
          <w:sz w:val="28"/>
          <w:szCs w:val="28"/>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C684B" w:rsidRPr="006F62F6" w:rsidRDefault="001C684B" w:rsidP="00302BD0">
      <w:pPr>
        <w:pStyle w:val="35"/>
        <w:rPr>
          <w:color w:val="000000"/>
          <w:sz w:val="28"/>
          <w:szCs w:val="28"/>
        </w:rPr>
      </w:pPr>
      <w:r w:rsidRPr="006F62F6">
        <w:rPr>
          <w:color w:val="000000"/>
          <w:sz w:val="28"/>
          <w:szCs w:val="28"/>
        </w:rPr>
        <w:t xml:space="preserve">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w:t>
      </w:r>
      <w:r w:rsidRPr="006F62F6">
        <w:rPr>
          <w:color w:val="000000"/>
          <w:sz w:val="28"/>
          <w:szCs w:val="28"/>
        </w:rPr>
        <w:lastRenderedPageBreak/>
        <w:t>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 части 1.1 статьи 10 настоящих Правил.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C684B" w:rsidRPr="006F62F6" w:rsidRDefault="001C684B" w:rsidP="00302BD0">
      <w:pPr>
        <w:pStyle w:val="35"/>
        <w:rPr>
          <w:color w:val="000000"/>
          <w:sz w:val="28"/>
          <w:szCs w:val="28"/>
        </w:rPr>
      </w:pPr>
      <w:r w:rsidRPr="006F62F6">
        <w:rPr>
          <w:color w:val="000000"/>
          <w:sz w:val="28"/>
          <w:szCs w:val="28"/>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их Руководителю исполнительного комитета района. </w:t>
      </w:r>
    </w:p>
    <w:p w:rsidR="001C684B" w:rsidRPr="006F62F6" w:rsidRDefault="001C684B" w:rsidP="00302BD0">
      <w:pPr>
        <w:pStyle w:val="51"/>
        <w:rPr>
          <w:color w:val="000000"/>
          <w:sz w:val="28"/>
          <w:szCs w:val="28"/>
        </w:rPr>
      </w:pPr>
      <w:r w:rsidRPr="006F62F6">
        <w:rPr>
          <w:color w:val="000000"/>
          <w:sz w:val="28"/>
          <w:szCs w:val="28"/>
        </w:rPr>
        <w:t>6. Руководитель исполнительного комитета района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684B" w:rsidRPr="006F62F6" w:rsidRDefault="001C684B" w:rsidP="00302BD0">
      <w:pPr>
        <w:pStyle w:val="51"/>
        <w:rPr>
          <w:color w:val="000000"/>
          <w:sz w:val="28"/>
          <w:szCs w:val="28"/>
        </w:rPr>
      </w:pPr>
      <w:r w:rsidRPr="006F62F6">
        <w:rPr>
          <w:color w:val="000000"/>
          <w:sz w:val="28"/>
          <w:szCs w:val="28"/>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1C684B" w:rsidRPr="006F62F6" w:rsidRDefault="001C684B" w:rsidP="00302BD0">
      <w:pPr>
        <w:pStyle w:val="51"/>
        <w:rPr>
          <w:color w:val="000000"/>
          <w:sz w:val="28"/>
          <w:szCs w:val="28"/>
        </w:rPr>
      </w:pPr>
      <w:r w:rsidRPr="006F62F6">
        <w:rPr>
          <w:color w:val="000000"/>
          <w:sz w:val="28"/>
          <w:szCs w:val="28"/>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1C684B" w:rsidRPr="006F62F6" w:rsidRDefault="001C684B" w:rsidP="00302BD0">
      <w:pPr>
        <w:pStyle w:val="51"/>
        <w:rPr>
          <w:i/>
          <w:sz w:val="28"/>
          <w:szCs w:val="28"/>
        </w:rPr>
      </w:pPr>
    </w:p>
    <w:p w:rsidR="00302BD0" w:rsidRPr="006F62F6" w:rsidRDefault="00302BD0" w:rsidP="00302BD0">
      <w:pPr>
        <w:pStyle w:val="51"/>
        <w:rPr>
          <w:i/>
          <w:sz w:val="28"/>
          <w:szCs w:val="28"/>
        </w:rPr>
      </w:pPr>
    </w:p>
    <w:p w:rsidR="001C684B" w:rsidRPr="006F62F6" w:rsidRDefault="001C684B" w:rsidP="00302BD0">
      <w:pPr>
        <w:pStyle w:val="2"/>
        <w:rPr>
          <w:sz w:val="28"/>
          <w:szCs w:val="28"/>
        </w:rPr>
      </w:pPr>
      <w:bookmarkStart w:id="37" w:name="_Toc6502797"/>
      <w:bookmarkStart w:id="38" w:name="_Toc125119318"/>
      <w:r w:rsidRPr="006F62F6">
        <w:rPr>
          <w:sz w:val="28"/>
          <w:szCs w:val="28"/>
        </w:rPr>
        <w:t xml:space="preserve">ГЛАВА IV. </w:t>
      </w:r>
      <w:bookmarkEnd w:id="37"/>
      <w:r w:rsidRPr="006F62F6">
        <w:rPr>
          <w:sz w:val="28"/>
          <w:szCs w:val="28"/>
        </w:rPr>
        <w:t>Положения о подготовке документации по планировке территории органами местного самоуправления</w:t>
      </w:r>
      <w:bookmarkEnd w:id="38"/>
      <w:r w:rsidRPr="006F62F6">
        <w:rPr>
          <w:sz w:val="28"/>
          <w:szCs w:val="28"/>
        </w:rPr>
        <w:t xml:space="preserve"> </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1C684B" w:rsidP="00302BD0">
      <w:pPr>
        <w:pStyle w:val="32"/>
        <w:numPr>
          <w:ilvl w:val="0"/>
          <w:numId w:val="6"/>
        </w:numPr>
        <w:ind w:firstLine="567"/>
        <w:outlineLvl w:val="2"/>
        <w:rPr>
          <w:i w:val="0"/>
          <w:sz w:val="28"/>
          <w:szCs w:val="28"/>
        </w:rPr>
      </w:pPr>
      <w:bookmarkStart w:id="39" w:name="_Toc125119319"/>
      <w:r w:rsidRPr="006F62F6">
        <w:rPr>
          <w:i w:val="0"/>
          <w:sz w:val="28"/>
          <w:szCs w:val="28"/>
        </w:rPr>
        <w:t>Статья 11. Общие требования к документации</w:t>
      </w:r>
      <w:r w:rsidRPr="006F62F6">
        <w:rPr>
          <w:i w:val="0"/>
          <w:sz w:val="28"/>
          <w:szCs w:val="28"/>
        </w:rPr>
        <w:tab/>
        <w:t xml:space="preserve"> по </w:t>
      </w:r>
      <w:r w:rsidRPr="006F62F6">
        <w:rPr>
          <w:i w:val="0"/>
          <w:spacing w:val="-3"/>
          <w:sz w:val="28"/>
          <w:szCs w:val="28"/>
        </w:rPr>
        <w:t xml:space="preserve">планировке </w:t>
      </w:r>
      <w:r w:rsidRPr="006F62F6">
        <w:rPr>
          <w:i w:val="0"/>
          <w:sz w:val="28"/>
          <w:szCs w:val="28"/>
        </w:rPr>
        <w:t>территории</w:t>
      </w:r>
      <w:bookmarkEnd w:id="39"/>
    </w:p>
    <w:p w:rsidR="001C684B" w:rsidRPr="006F62F6" w:rsidRDefault="001C684B" w:rsidP="00302BD0">
      <w:pPr>
        <w:pStyle w:val="51"/>
        <w:rPr>
          <w:sz w:val="28"/>
          <w:szCs w:val="28"/>
        </w:rPr>
      </w:pPr>
    </w:p>
    <w:p w:rsidR="001C684B" w:rsidRPr="006F62F6" w:rsidRDefault="001C684B" w:rsidP="00302BD0">
      <w:pPr>
        <w:pStyle w:val="51"/>
        <w:rPr>
          <w:color w:val="000000"/>
          <w:sz w:val="28"/>
          <w:szCs w:val="28"/>
        </w:rPr>
      </w:pPr>
      <w:r w:rsidRPr="006F62F6">
        <w:rPr>
          <w:color w:val="000000"/>
          <w:sz w:val="28"/>
          <w:szCs w:val="28"/>
        </w:rPr>
        <w:t>1. Подготовка документации по планировке территории осуществляется в целях обеспечения устойчивого развития территории,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1C684B" w:rsidRPr="006F62F6" w:rsidRDefault="001C684B" w:rsidP="00302BD0">
      <w:pPr>
        <w:pStyle w:val="51"/>
        <w:rPr>
          <w:color w:val="000000"/>
          <w:sz w:val="28"/>
          <w:szCs w:val="28"/>
        </w:rPr>
      </w:pPr>
      <w:r w:rsidRPr="006F62F6">
        <w:rPr>
          <w:color w:val="000000"/>
          <w:sz w:val="28"/>
          <w:szCs w:val="28"/>
        </w:rPr>
        <w:lastRenderedPageBreak/>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C684B" w:rsidRPr="006F62F6" w:rsidRDefault="001C684B" w:rsidP="00302BD0">
      <w:pPr>
        <w:pStyle w:val="51"/>
        <w:rPr>
          <w:color w:val="000000"/>
          <w:sz w:val="28"/>
          <w:szCs w:val="28"/>
        </w:rPr>
      </w:pPr>
      <w:r w:rsidRPr="006F62F6">
        <w:rPr>
          <w:color w:val="000000"/>
          <w:sz w:val="28"/>
          <w:szCs w:val="28"/>
        </w:rPr>
        <w:t>-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1C684B" w:rsidRPr="006F62F6" w:rsidRDefault="001C684B" w:rsidP="00302BD0">
      <w:pPr>
        <w:pStyle w:val="51"/>
        <w:rPr>
          <w:color w:val="000000"/>
          <w:sz w:val="28"/>
          <w:szCs w:val="28"/>
        </w:rPr>
      </w:pPr>
      <w:r w:rsidRPr="006F62F6">
        <w:rPr>
          <w:color w:val="000000"/>
          <w:sz w:val="28"/>
          <w:szCs w:val="28"/>
        </w:rPr>
        <w:t>- необходимы установление, изменение или отмена красных линий;</w:t>
      </w:r>
    </w:p>
    <w:p w:rsidR="001C684B" w:rsidRPr="006F62F6" w:rsidRDefault="001C684B" w:rsidP="00302BD0">
      <w:pPr>
        <w:pStyle w:val="51"/>
        <w:rPr>
          <w:color w:val="000000"/>
          <w:sz w:val="28"/>
          <w:szCs w:val="28"/>
        </w:rPr>
      </w:pPr>
      <w:r w:rsidRPr="006F62F6">
        <w:rPr>
          <w:color w:val="000000"/>
          <w:sz w:val="28"/>
          <w:szCs w:val="28"/>
        </w:rPr>
        <w:t>-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C684B" w:rsidRPr="006F62F6" w:rsidRDefault="001C684B" w:rsidP="00302BD0">
      <w:pPr>
        <w:pStyle w:val="51"/>
        <w:rPr>
          <w:color w:val="000000"/>
          <w:sz w:val="28"/>
          <w:szCs w:val="28"/>
        </w:rPr>
      </w:pPr>
      <w:r w:rsidRPr="006F62F6">
        <w:rPr>
          <w:color w:val="000000"/>
          <w:sz w:val="28"/>
          <w:szCs w:val="28"/>
        </w:rPr>
        <w:t>-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1C684B" w:rsidRPr="006F62F6" w:rsidRDefault="001C684B" w:rsidP="00302BD0">
      <w:pPr>
        <w:pStyle w:val="51"/>
        <w:rPr>
          <w:color w:val="000000"/>
          <w:sz w:val="28"/>
          <w:szCs w:val="28"/>
        </w:rPr>
      </w:pPr>
      <w:r w:rsidRPr="006F62F6">
        <w:rPr>
          <w:color w:val="000000"/>
          <w:sz w:val="28"/>
          <w:szCs w:val="28"/>
        </w:rPr>
        <w:t>-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C684B" w:rsidRPr="006F62F6" w:rsidRDefault="001C684B" w:rsidP="00302BD0">
      <w:pPr>
        <w:pStyle w:val="51"/>
        <w:rPr>
          <w:color w:val="000000"/>
          <w:sz w:val="28"/>
          <w:szCs w:val="28"/>
        </w:rPr>
      </w:pPr>
      <w:r w:rsidRPr="006F62F6">
        <w:rPr>
          <w:color w:val="000000"/>
          <w:sz w:val="28"/>
          <w:szCs w:val="28"/>
        </w:rPr>
        <w:t>-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1C684B" w:rsidRPr="006F62F6" w:rsidRDefault="001C684B" w:rsidP="00302BD0">
      <w:pPr>
        <w:pStyle w:val="51"/>
        <w:rPr>
          <w:color w:val="000000"/>
          <w:sz w:val="28"/>
          <w:szCs w:val="28"/>
        </w:rPr>
      </w:pPr>
      <w:r w:rsidRPr="006F62F6">
        <w:rPr>
          <w:color w:val="000000"/>
          <w:sz w:val="28"/>
          <w:szCs w:val="28"/>
        </w:rPr>
        <w:t>- планируется осуществление комплексного развития территории;</w:t>
      </w:r>
    </w:p>
    <w:p w:rsidR="001C684B" w:rsidRPr="006F62F6" w:rsidRDefault="001C684B" w:rsidP="00302BD0">
      <w:pPr>
        <w:pStyle w:val="51"/>
        <w:rPr>
          <w:color w:val="000000"/>
          <w:sz w:val="28"/>
          <w:szCs w:val="28"/>
        </w:rPr>
      </w:pPr>
      <w:r w:rsidRPr="006F62F6">
        <w:rPr>
          <w:color w:val="000000"/>
          <w:sz w:val="28"/>
          <w:szCs w:val="28"/>
        </w:rPr>
        <w:t>-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C684B" w:rsidRPr="006F62F6" w:rsidRDefault="001C684B" w:rsidP="00302BD0">
      <w:pPr>
        <w:pStyle w:val="51"/>
        <w:rPr>
          <w:color w:val="000000"/>
          <w:sz w:val="28"/>
          <w:szCs w:val="28"/>
        </w:rPr>
      </w:pPr>
      <w:r w:rsidRPr="006F62F6">
        <w:rPr>
          <w:color w:val="000000"/>
          <w:sz w:val="28"/>
          <w:szCs w:val="28"/>
        </w:rPr>
        <w:t>3.</w:t>
      </w:r>
      <w:r w:rsidRPr="006F62F6">
        <w:rPr>
          <w:color w:val="000000"/>
          <w:sz w:val="28"/>
          <w:szCs w:val="28"/>
        </w:rPr>
        <w:tab/>
        <w:t xml:space="preserve">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w:t>
      </w:r>
      <w:r w:rsidRPr="006F62F6">
        <w:rPr>
          <w:color w:val="000000"/>
          <w:sz w:val="28"/>
          <w:szCs w:val="28"/>
        </w:rPr>
        <w:lastRenderedPageBreak/>
        <w:t xml:space="preserve">зон, территории, в отношении которой предусматривается </w:t>
      </w:r>
      <w:r w:rsidRPr="006F62F6">
        <w:rPr>
          <w:color w:val="000000"/>
          <w:sz w:val="28"/>
          <w:szCs w:val="28"/>
          <w:shd w:val="clear" w:color="auto" w:fill="FFFFFF"/>
        </w:rPr>
        <w:t>осуществление комплексного развития территории</w:t>
      </w:r>
      <w:r w:rsidRPr="006F62F6">
        <w:rPr>
          <w:color w:val="000000"/>
          <w:sz w:val="28"/>
          <w:szCs w:val="28"/>
        </w:rPr>
        <w:t>.</w:t>
      </w:r>
    </w:p>
    <w:p w:rsidR="001C684B" w:rsidRPr="006F62F6" w:rsidRDefault="001C684B" w:rsidP="00302BD0">
      <w:pPr>
        <w:pStyle w:val="51"/>
        <w:rPr>
          <w:color w:val="000000"/>
          <w:sz w:val="28"/>
          <w:szCs w:val="28"/>
        </w:rPr>
      </w:pPr>
      <w:r w:rsidRPr="006F62F6">
        <w:rPr>
          <w:color w:val="000000"/>
          <w:sz w:val="28"/>
          <w:szCs w:val="28"/>
        </w:rPr>
        <w:t>4.</w:t>
      </w:r>
      <w:r w:rsidRPr="006F62F6">
        <w:rPr>
          <w:color w:val="000000"/>
          <w:sz w:val="28"/>
          <w:szCs w:val="28"/>
        </w:rPr>
        <w:tab/>
        <w:t>Подготовка и утверждение документации по планировке территории, а также особенности подготовки документации по планировке территории применительно к территории поселения устанавливаются с учетом положений статей 45, 46 Градостроительного кодекса Российской Федерации, Уставом Нижнекамского муниципального района Республики Татарстан, Уставом муниципального образования «Сухаревское сельское поселение» Нижнекамского муниципального района Республики Татарстан.</w:t>
      </w:r>
    </w:p>
    <w:p w:rsidR="001C684B" w:rsidRPr="006F62F6" w:rsidRDefault="001C684B" w:rsidP="00302BD0">
      <w:pPr>
        <w:pStyle w:val="51"/>
        <w:rPr>
          <w:color w:val="000000"/>
          <w:sz w:val="28"/>
          <w:szCs w:val="28"/>
        </w:rPr>
      </w:pPr>
      <w:r w:rsidRPr="006F62F6">
        <w:rPr>
          <w:color w:val="000000"/>
          <w:sz w:val="28"/>
          <w:szCs w:val="28"/>
        </w:rPr>
        <w:t>5. Особенности подготовки документации по планировке территории садоводства или огородничества устанавливаются Федеральным законом от 29 июля 2017 года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C684B" w:rsidRPr="006F62F6" w:rsidRDefault="001C684B" w:rsidP="00302BD0">
      <w:pPr>
        <w:pStyle w:val="51"/>
        <w:rPr>
          <w:sz w:val="28"/>
          <w:szCs w:val="28"/>
        </w:rPr>
      </w:pPr>
    </w:p>
    <w:p w:rsidR="001C684B" w:rsidRPr="006F62F6" w:rsidRDefault="001C684B" w:rsidP="00302BD0">
      <w:pPr>
        <w:pStyle w:val="2"/>
        <w:rPr>
          <w:sz w:val="28"/>
          <w:szCs w:val="28"/>
        </w:rPr>
      </w:pPr>
      <w:bookmarkStart w:id="40" w:name="_Toc125119320"/>
      <w:r w:rsidRPr="006F62F6">
        <w:rPr>
          <w:sz w:val="28"/>
          <w:szCs w:val="28"/>
        </w:rPr>
        <w:t>Статья 12. Виды документации по планировке территории</w:t>
      </w:r>
      <w:bookmarkEnd w:id="40"/>
    </w:p>
    <w:p w:rsidR="001C684B" w:rsidRPr="006F62F6" w:rsidRDefault="001C684B" w:rsidP="00302BD0">
      <w:pPr>
        <w:pStyle w:val="51"/>
        <w:rPr>
          <w:sz w:val="28"/>
          <w:szCs w:val="28"/>
        </w:rPr>
      </w:pPr>
    </w:p>
    <w:p w:rsidR="001C684B" w:rsidRPr="006F62F6" w:rsidRDefault="001C684B" w:rsidP="00302BD0">
      <w:pPr>
        <w:pStyle w:val="51"/>
        <w:rPr>
          <w:sz w:val="28"/>
          <w:szCs w:val="28"/>
        </w:rPr>
      </w:pPr>
      <w:bookmarkStart w:id="41" w:name="_Toc6502799"/>
      <w:r w:rsidRPr="006F62F6">
        <w:rPr>
          <w:sz w:val="28"/>
          <w:szCs w:val="28"/>
        </w:rPr>
        <w:t>1.</w:t>
      </w:r>
      <w:r w:rsidRPr="006F62F6">
        <w:rPr>
          <w:sz w:val="28"/>
          <w:szCs w:val="28"/>
        </w:rPr>
        <w:tab/>
        <w:t>Видами документации по планировке территории являются:</w:t>
      </w:r>
    </w:p>
    <w:p w:rsidR="001C684B" w:rsidRPr="006F62F6" w:rsidRDefault="001C684B" w:rsidP="00302BD0">
      <w:pPr>
        <w:pStyle w:val="51"/>
        <w:rPr>
          <w:color w:val="000000"/>
          <w:sz w:val="28"/>
          <w:szCs w:val="28"/>
        </w:rPr>
      </w:pPr>
      <w:r w:rsidRPr="006F62F6">
        <w:rPr>
          <w:color w:val="000000"/>
          <w:sz w:val="28"/>
          <w:szCs w:val="28"/>
        </w:rPr>
        <w:t>- проект планировки территории;</w:t>
      </w:r>
    </w:p>
    <w:p w:rsidR="001C684B" w:rsidRPr="006F62F6" w:rsidRDefault="001C684B" w:rsidP="00302BD0">
      <w:pPr>
        <w:pStyle w:val="51"/>
        <w:rPr>
          <w:color w:val="000000"/>
          <w:sz w:val="28"/>
          <w:szCs w:val="28"/>
        </w:rPr>
      </w:pPr>
      <w:r w:rsidRPr="006F62F6">
        <w:rPr>
          <w:color w:val="000000"/>
          <w:sz w:val="28"/>
          <w:szCs w:val="28"/>
        </w:rPr>
        <w:t>- проект межевания территории.</w:t>
      </w:r>
    </w:p>
    <w:p w:rsidR="001C684B" w:rsidRPr="006F62F6" w:rsidRDefault="001C684B" w:rsidP="00302BD0">
      <w:pPr>
        <w:pStyle w:val="51"/>
        <w:rPr>
          <w:sz w:val="28"/>
          <w:szCs w:val="28"/>
        </w:rPr>
      </w:pPr>
      <w:r w:rsidRPr="006F62F6">
        <w:rPr>
          <w:sz w:val="28"/>
          <w:szCs w:val="28"/>
        </w:rPr>
        <w:t>2.</w:t>
      </w:r>
      <w:r w:rsidRPr="006F62F6">
        <w:rPr>
          <w:sz w:val="28"/>
          <w:szCs w:val="28"/>
        </w:rPr>
        <w:tab/>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1C684B" w:rsidRPr="006F62F6" w:rsidRDefault="001C684B" w:rsidP="00302BD0">
      <w:pPr>
        <w:pStyle w:val="51"/>
        <w:rPr>
          <w:sz w:val="28"/>
          <w:szCs w:val="28"/>
        </w:rPr>
      </w:pPr>
      <w:r w:rsidRPr="006F62F6">
        <w:rPr>
          <w:sz w:val="28"/>
          <w:szCs w:val="28"/>
        </w:rPr>
        <w:t>3.</w:t>
      </w:r>
      <w:r w:rsidRPr="006F62F6">
        <w:rPr>
          <w:sz w:val="28"/>
          <w:szCs w:val="28"/>
        </w:rPr>
        <w:tab/>
      </w:r>
      <w:r w:rsidRPr="006F62F6">
        <w:rPr>
          <w:color w:val="000000"/>
          <w:sz w:val="28"/>
          <w:szCs w:val="28"/>
          <w:shd w:val="clear" w:color="auto" w:fill="FFFFFF"/>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городского округа функциональной зоны, территории, в отношении которой предусматривается осуществление комплексного развития территории.</w:t>
      </w:r>
    </w:p>
    <w:p w:rsidR="001C684B" w:rsidRPr="006F62F6" w:rsidRDefault="001C684B" w:rsidP="00302BD0">
      <w:pPr>
        <w:pStyle w:val="51"/>
        <w:rPr>
          <w:color w:val="000000"/>
          <w:sz w:val="28"/>
          <w:szCs w:val="28"/>
        </w:rPr>
      </w:pPr>
      <w:r w:rsidRPr="006F62F6">
        <w:rPr>
          <w:sz w:val="28"/>
          <w:szCs w:val="28"/>
        </w:rPr>
        <w:t>4.</w:t>
      </w:r>
      <w:r w:rsidRPr="006F62F6">
        <w:rPr>
          <w:sz w:val="28"/>
          <w:szCs w:val="28"/>
        </w:rPr>
        <w:tab/>
      </w:r>
      <w:r w:rsidRPr="006F62F6">
        <w:rPr>
          <w:color w:val="000000"/>
          <w:sz w:val="28"/>
          <w:szCs w:val="28"/>
        </w:rPr>
        <w:t xml:space="preserve">Подготовка проекта межевания территории </w:t>
      </w:r>
      <w:proofErr w:type="gramStart"/>
      <w:r w:rsidRPr="006F62F6">
        <w:rPr>
          <w:color w:val="000000"/>
          <w:sz w:val="28"/>
          <w:szCs w:val="28"/>
        </w:rPr>
        <w:t>осуществляется</w:t>
      </w:r>
      <w:proofErr w:type="gramEnd"/>
      <w:r w:rsidRPr="006F62F6">
        <w:rPr>
          <w:color w:val="000000"/>
          <w:sz w:val="28"/>
          <w:szCs w:val="28"/>
        </w:rPr>
        <w:t xml:space="preserve"> для:</w:t>
      </w:r>
    </w:p>
    <w:p w:rsidR="001C684B" w:rsidRPr="006F62F6" w:rsidRDefault="001C684B" w:rsidP="00302BD0">
      <w:pPr>
        <w:spacing w:line="240" w:lineRule="auto"/>
        <w:jc w:val="both"/>
        <w:rPr>
          <w:rFonts w:ascii="Times New Roman" w:hAnsi="Times New Roman" w:cs="Times New Roman"/>
          <w:sz w:val="28"/>
          <w:szCs w:val="28"/>
        </w:rPr>
      </w:pPr>
      <w:r w:rsidRPr="006F62F6">
        <w:rPr>
          <w:rFonts w:ascii="Times New Roman" w:hAnsi="Times New Roman" w:cs="Times New Roman"/>
          <w:sz w:val="28"/>
          <w:szCs w:val="28"/>
        </w:rPr>
        <w:t xml:space="preserve">1) определения местоположения </w:t>
      </w:r>
      <w:proofErr w:type="gramStart"/>
      <w:r w:rsidRPr="006F62F6">
        <w:rPr>
          <w:rFonts w:ascii="Times New Roman" w:hAnsi="Times New Roman" w:cs="Times New Roman"/>
          <w:sz w:val="28"/>
          <w:szCs w:val="28"/>
        </w:rPr>
        <w:t>границ</w:t>
      </w:r>
      <w:proofErr w:type="gramEnd"/>
      <w:r w:rsidRPr="006F62F6">
        <w:rPr>
          <w:rFonts w:ascii="Times New Roman" w:hAnsi="Times New Roman" w:cs="Times New Roman"/>
          <w:sz w:val="28"/>
          <w:szCs w:val="28"/>
        </w:rPr>
        <w:t xml:space="preserve"> образуемых и изменяемых земельных участков;</w:t>
      </w:r>
    </w:p>
    <w:p w:rsidR="001C684B" w:rsidRPr="006F62F6" w:rsidRDefault="001C684B" w:rsidP="00302BD0">
      <w:pPr>
        <w:spacing w:line="240" w:lineRule="auto"/>
        <w:jc w:val="both"/>
        <w:rPr>
          <w:rFonts w:ascii="Times New Roman" w:hAnsi="Times New Roman" w:cs="Times New Roman"/>
          <w:sz w:val="28"/>
          <w:szCs w:val="28"/>
        </w:rPr>
      </w:pPr>
      <w:r w:rsidRPr="006F62F6">
        <w:rPr>
          <w:rFonts w:ascii="Times New Roman" w:hAnsi="Times New Roman" w:cs="Times New Roman"/>
          <w:sz w:val="28"/>
          <w:szCs w:val="28"/>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1C684B" w:rsidRPr="006F62F6" w:rsidRDefault="001C684B" w:rsidP="00302BD0">
      <w:pPr>
        <w:pStyle w:val="51"/>
        <w:rPr>
          <w:sz w:val="28"/>
          <w:szCs w:val="28"/>
        </w:rPr>
      </w:pPr>
      <w:r w:rsidRPr="006F62F6">
        <w:rPr>
          <w:sz w:val="28"/>
          <w:szCs w:val="28"/>
        </w:rPr>
        <w:lastRenderedPageBreak/>
        <w:t>5.</w:t>
      </w:r>
      <w:r w:rsidRPr="006F62F6">
        <w:rPr>
          <w:sz w:val="28"/>
          <w:szCs w:val="28"/>
        </w:rPr>
        <w:tab/>
        <w:t>Проект межевания территории состоит из основной части, которая подлежит утверждению, и материалов по обоснованию этого проекта.</w:t>
      </w:r>
    </w:p>
    <w:p w:rsidR="001C684B" w:rsidRPr="006F62F6" w:rsidRDefault="001C684B" w:rsidP="00302BD0">
      <w:pPr>
        <w:pStyle w:val="51"/>
        <w:rPr>
          <w:sz w:val="28"/>
          <w:szCs w:val="28"/>
        </w:rPr>
      </w:pPr>
      <w:r w:rsidRPr="006F62F6">
        <w:rPr>
          <w:sz w:val="28"/>
          <w:szCs w:val="28"/>
        </w:rPr>
        <w:t>6.</w:t>
      </w:r>
      <w:r w:rsidRPr="006F62F6">
        <w:rPr>
          <w:sz w:val="28"/>
          <w:szCs w:val="28"/>
        </w:rPr>
        <w:tab/>
        <w:t>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1C684B" w:rsidRPr="006F62F6" w:rsidRDefault="001C684B" w:rsidP="00302BD0">
      <w:pPr>
        <w:pStyle w:val="51"/>
        <w:rPr>
          <w:sz w:val="28"/>
          <w:szCs w:val="28"/>
        </w:rPr>
      </w:pPr>
      <w:r w:rsidRPr="006F62F6">
        <w:rPr>
          <w:sz w:val="28"/>
          <w:szCs w:val="28"/>
        </w:rPr>
        <w:t>7.</w:t>
      </w:r>
      <w:r w:rsidRPr="006F62F6">
        <w:rPr>
          <w:sz w:val="28"/>
          <w:szCs w:val="28"/>
        </w:rPr>
        <w:tab/>
        <w:t>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1C684B" w:rsidRPr="006F62F6" w:rsidRDefault="001C684B" w:rsidP="00302BD0">
      <w:pPr>
        <w:pStyle w:val="51"/>
        <w:rPr>
          <w:sz w:val="28"/>
          <w:szCs w:val="28"/>
        </w:rPr>
      </w:pPr>
      <w:r w:rsidRPr="006F62F6">
        <w:rPr>
          <w:sz w:val="28"/>
          <w:szCs w:val="28"/>
        </w:rPr>
        <w:t>8.</w:t>
      </w:r>
      <w:r w:rsidRPr="006F62F6">
        <w:rPr>
          <w:sz w:val="28"/>
          <w:szCs w:val="28"/>
        </w:rPr>
        <w:tab/>
        <w:t>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1C684B" w:rsidRPr="006F62F6" w:rsidRDefault="001C684B" w:rsidP="00302BD0">
      <w:pPr>
        <w:pStyle w:val="51"/>
        <w:rPr>
          <w:sz w:val="28"/>
          <w:szCs w:val="28"/>
        </w:rPr>
      </w:pPr>
      <w:r w:rsidRPr="006F62F6">
        <w:rPr>
          <w:sz w:val="28"/>
          <w:szCs w:val="28"/>
        </w:rPr>
        <w:t>9.</w:t>
      </w:r>
      <w:r w:rsidRPr="006F62F6">
        <w:rPr>
          <w:sz w:val="28"/>
          <w:szCs w:val="28"/>
        </w:rPr>
        <w:tab/>
      </w:r>
      <w:proofErr w:type="gramStart"/>
      <w:r w:rsidRPr="006F62F6">
        <w:rPr>
          <w:sz w:val="28"/>
          <w:szCs w:val="28"/>
        </w:rPr>
        <w:t>В</w:t>
      </w:r>
      <w:proofErr w:type="gramEnd"/>
      <w:r w:rsidRPr="006F62F6">
        <w:rPr>
          <w:sz w:val="28"/>
          <w:szCs w:val="28"/>
        </w:rPr>
        <w:t xml:space="preserve">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1C684B" w:rsidRPr="006F62F6" w:rsidRDefault="001C684B" w:rsidP="00302BD0">
      <w:pPr>
        <w:pStyle w:val="51"/>
        <w:rPr>
          <w:color w:val="000000"/>
          <w:sz w:val="28"/>
          <w:szCs w:val="28"/>
        </w:rPr>
      </w:pPr>
      <w:r w:rsidRPr="006F62F6">
        <w:rPr>
          <w:sz w:val="28"/>
          <w:szCs w:val="28"/>
        </w:rPr>
        <w:t>10.</w:t>
      </w:r>
      <w:r w:rsidRPr="006F62F6">
        <w:rPr>
          <w:sz w:val="28"/>
          <w:szCs w:val="28"/>
        </w:rPr>
        <w:tab/>
      </w:r>
      <w:r w:rsidRPr="006F62F6">
        <w:rPr>
          <w:color w:val="000000"/>
          <w:sz w:val="28"/>
          <w:szCs w:val="28"/>
          <w:shd w:val="clear" w:color="auto" w:fill="FFFFFF"/>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1C684B" w:rsidRPr="006F62F6" w:rsidRDefault="001C684B" w:rsidP="00302BD0">
      <w:pPr>
        <w:pStyle w:val="51"/>
        <w:rPr>
          <w:color w:val="000000"/>
          <w:sz w:val="28"/>
          <w:szCs w:val="28"/>
        </w:rPr>
      </w:pPr>
      <w:r w:rsidRPr="006F62F6">
        <w:rPr>
          <w:color w:val="000000"/>
          <w:sz w:val="28"/>
          <w:szCs w:val="28"/>
        </w:rPr>
        <w:t xml:space="preserve">11. Общие требования к документации по планировке территории, содержание, порядок подготовки и утверждения определяются Градостроительным кодексом Российской Федерации, Законом Республики </w:t>
      </w:r>
      <w:r w:rsidRPr="006F62F6">
        <w:rPr>
          <w:color w:val="000000"/>
          <w:sz w:val="28"/>
          <w:szCs w:val="28"/>
        </w:rPr>
        <w:lastRenderedPageBreak/>
        <w:t>Татарстан от 25.12.2010 № 98-ЗРТ «О градостроительной деятельности в Республике Татарстан», иными нормативными правовыми актами.</w:t>
      </w:r>
    </w:p>
    <w:p w:rsidR="001C684B" w:rsidRPr="006F62F6" w:rsidRDefault="001C684B" w:rsidP="00302BD0">
      <w:pPr>
        <w:pStyle w:val="51"/>
        <w:rPr>
          <w:color w:val="000000"/>
          <w:sz w:val="28"/>
          <w:szCs w:val="28"/>
        </w:rPr>
      </w:pPr>
    </w:p>
    <w:p w:rsidR="001C684B" w:rsidRPr="006F62F6" w:rsidRDefault="001C684B" w:rsidP="00302BD0">
      <w:pPr>
        <w:pStyle w:val="2"/>
        <w:rPr>
          <w:sz w:val="28"/>
          <w:szCs w:val="28"/>
        </w:rPr>
      </w:pPr>
      <w:bookmarkStart w:id="42" w:name="_Toc6502804"/>
      <w:bookmarkStart w:id="43" w:name="_Toc125119321"/>
      <w:bookmarkEnd w:id="41"/>
      <w:r w:rsidRPr="006F62F6">
        <w:rPr>
          <w:sz w:val="28"/>
          <w:szCs w:val="28"/>
        </w:rPr>
        <w:t xml:space="preserve">ГЛАВА V. </w:t>
      </w:r>
      <w:bookmarkEnd w:id="42"/>
      <w:r w:rsidRPr="006F62F6">
        <w:rPr>
          <w:sz w:val="28"/>
          <w:szCs w:val="28"/>
        </w:rPr>
        <w:t>Положения о внесении изменений в Правила землепользования и застройки</w:t>
      </w:r>
      <w:bookmarkEnd w:id="43"/>
    </w:p>
    <w:p w:rsidR="001C684B" w:rsidRPr="006F62F6" w:rsidRDefault="001C684B" w:rsidP="00302BD0">
      <w:pPr>
        <w:pStyle w:val="32"/>
        <w:ind w:firstLine="0"/>
        <w:rPr>
          <w:sz w:val="28"/>
          <w:szCs w:val="28"/>
        </w:rPr>
      </w:pPr>
      <w:bookmarkStart w:id="44" w:name="_Toc6502805"/>
    </w:p>
    <w:p w:rsidR="001C684B" w:rsidRPr="006F62F6" w:rsidRDefault="001C684B" w:rsidP="00302BD0">
      <w:pPr>
        <w:pStyle w:val="32"/>
        <w:widowControl w:val="0"/>
        <w:numPr>
          <w:ilvl w:val="0"/>
          <w:numId w:val="6"/>
        </w:numPr>
        <w:ind w:firstLine="567"/>
        <w:outlineLvl w:val="2"/>
        <w:rPr>
          <w:i w:val="0"/>
          <w:color w:val="000000"/>
          <w:sz w:val="28"/>
          <w:szCs w:val="28"/>
        </w:rPr>
      </w:pPr>
      <w:bookmarkStart w:id="45" w:name="_Toc106893512"/>
      <w:bookmarkStart w:id="46" w:name="_Toc125119322"/>
      <w:r w:rsidRPr="006F62F6">
        <w:rPr>
          <w:i w:val="0"/>
          <w:sz w:val="28"/>
          <w:szCs w:val="28"/>
        </w:rPr>
        <w:t xml:space="preserve">Статья 13. </w:t>
      </w:r>
      <w:bookmarkEnd w:id="3"/>
      <w:bookmarkEnd w:id="4"/>
      <w:bookmarkEnd w:id="44"/>
      <w:bookmarkEnd w:id="45"/>
      <w:r w:rsidRPr="006F62F6">
        <w:rPr>
          <w:i w:val="0"/>
          <w:color w:val="000000"/>
          <w:sz w:val="28"/>
          <w:szCs w:val="28"/>
        </w:rPr>
        <w:t>Внесение сведений о границах территориальных зон в Единый государственный реестр недвижимости</w:t>
      </w:r>
      <w:bookmarkEnd w:id="46"/>
    </w:p>
    <w:p w:rsidR="001C684B" w:rsidRPr="006F62F6" w:rsidRDefault="001C684B" w:rsidP="00302BD0">
      <w:pPr>
        <w:pStyle w:val="51"/>
        <w:widowControl w:val="0"/>
        <w:rPr>
          <w:color w:val="000000"/>
          <w:sz w:val="28"/>
          <w:szCs w:val="28"/>
        </w:rPr>
      </w:pPr>
    </w:p>
    <w:p w:rsidR="001C684B" w:rsidRPr="006F62F6" w:rsidRDefault="001C684B" w:rsidP="00302BD0">
      <w:pPr>
        <w:pStyle w:val="51"/>
        <w:widowControl w:val="0"/>
        <w:rPr>
          <w:color w:val="000000"/>
          <w:sz w:val="28"/>
          <w:szCs w:val="28"/>
        </w:rPr>
      </w:pPr>
      <w:r w:rsidRPr="006F62F6">
        <w:rPr>
          <w:color w:val="000000"/>
          <w:sz w:val="28"/>
          <w:szCs w:val="28"/>
        </w:rPr>
        <w:t>1. Правила внесения сведений о границах территориальных зон в Единый государственный реестр недвижимости устанавливаются положениями статей 32, 34 Федерального закона от 13.07.2015 г. № 218-ФЗ «О государственной регистрации недвижимости».</w:t>
      </w:r>
    </w:p>
    <w:p w:rsidR="001C684B" w:rsidRPr="006F62F6" w:rsidRDefault="001C684B" w:rsidP="00302BD0">
      <w:pPr>
        <w:pStyle w:val="51"/>
        <w:rPr>
          <w:color w:val="000000"/>
          <w:sz w:val="28"/>
          <w:szCs w:val="28"/>
        </w:rPr>
      </w:pPr>
      <w:r w:rsidRPr="006F62F6">
        <w:rPr>
          <w:color w:val="000000"/>
          <w:sz w:val="28"/>
          <w:szCs w:val="28"/>
        </w:rPr>
        <w:t xml:space="preserve">2. Настоящими Правилами определяются территориальные зоны в том числе с учетом ошибок в определении местоположения границ земельных участков, населенных пунктов либо муниципальных образований, содержащихся в Едином государственном реестре недвижимости. </w:t>
      </w:r>
    </w:p>
    <w:p w:rsidR="001C684B" w:rsidRPr="006F62F6" w:rsidRDefault="001C684B" w:rsidP="00302BD0">
      <w:pPr>
        <w:pStyle w:val="51"/>
        <w:rPr>
          <w:color w:val="000000"/>
          <w:sz w:val="28"/>
          <w:szCs w:val="28"/>
        </w:rPr>
      </w:pPr>
      <w:r w:rsidRPr="006F62F6">
        <w:rPr>
          <w:color w:val="000000"/>
          <w:sz w:val="28"/>
          <w:szCs w:val="28"/>
        </w:rPr>
        <w:t>В отношении границ населенных пунктов, сведения о которых отсутствуют в Едином государственном реестре недвижимости, ошибки в определении их границ не учитываются.</w:t>
      </w:r>
    </w:p>
    <w:p w:rsidR="001C684B" w:rsidRPr="00302BD0" w:rsidRDefault="001C684B" w:rsidP="00302BD0">
      <w:pPr>
        <w:spacing w:after="0" w:line="240" w:lineRule="auto"/>
        <w:rPr>
          <w:rFonts w:ascii="Times New Roman" w:hAnsi="Times New Roman" w:cs="Times New Roman"/>
          <w:sz w:val="28"/>
          <w:szCs w:val="28"/>
        </w:rPr>
      </w:pPr>
    </w:p>
    <w:p w:rsidR="00302BD0" w:rsidRPr="00302BD0" w:rsidRDefault="00302BD0" w:rsidP="00302BD0">
      <w:pPr>
        <w:spacing w:after="0" w:line="240" w:lineRule="auto"/>
        <w:rPr>
          <w:rFonts w:ascii="Times New Roman" w:hAnsi="Times New Roman" w:cs="Times New Roman"/>
          <w:sz w:val="28"/>
          <w:szCs w:val="28"/>
        </w:rPr>
      </w:pPr>
    </w:p>
    <w:p w:rsidR="00302BD0" w:rsidRPr="00302BD0" w:rsidRDefault="00302BD0" w:rsidP="00302BD0">
      <w:pPr>
        <w:spacing w:after="0" w:line="240" w:lineRule="auto"/>
        <w:rPr>
          <w:rFonts w:ascii="Times New Roman" w:hAnsi="Times New Roman" w:cs="Times New Roman"/>
          <w:sz w:val="28"/>
          <w:szCs w:val="28"/>
        </w:rPr>
      </w:pP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Заместитель Главы Нижнекамского</w:t>
      </w: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 xml:space="preserve">муниципального района                                              </w:t>
      </w:r>
      <w:r w:rsidR="00302BD0" w:rsidRPr="00302BD0">
        <w:rPr>
          <w:rFonts w:ascii="Times New Roman" w:hAnsi="Times New Roman" w:cs="Times New Roman"/>
          <w:sz w:val="28"/>
          <w:szCs w:val="28"/>
        </w:rPr>
        <w:t xml:space="preserve">                            </w:t>
      </w:r>
      <w:r w:rsidRPr="00302BD0">
        <w:rPr>
          <w:rFonts w:ascii="Times New Roman" w:hAnsi="Times New Roman" w:cs="Times New Roman"/>
          <w:sz w:val="28"/>
          <w:szCs w:val="28"/>
        </w:rPr>
        <w:t xml:space="preserve">А.В. Умников         </w:t>
      </w:r>
    </w:p>
    <w:p w:rsidR="001C684B" w:rsidRPr="00302BD0" w:rsidRDefault="001C684B" w:rsidP="00302BD0">
      <w:pPr>
        <w:spacing w:after="0" w:line="240" w:lineRule="auto"/>
        <w:ind w:left="6237"/>
        <w:rPr>
          <w:rFonts w:ascii="Times New Roman" w:hAnsi="Times New Roman" w:cs="Times New Roman"/>
          <w:szCs w:val="26"/>
        </w:rPr>
      </w:pPr>
    </w:p>
    <w:p w:rsidR="00302BD0" w:rsidRPr="00302BD0" w:rsidRDefault="00302BD0" w:rsidP="00302BD0">
      <w:pPr>
        <w:spacing w:after="0" w:line="240" w:lineRule="auto"/>
        <w:ind w:left="6237"/>
        <w:rPr>
          <w:rFonts w:ascii="Times New Roman" w:hAnsi="Times New Roman" w:cs="Times New Roman"/>
          <w:szCs w:val="26"/>
        </w:rPr>
      </w:pPr>
    </w:p>
    <w:p w:rsidR="00302BD0" w:rsidRP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302BD0" w:rsidRDefault="00302BD0" w:rsidP="00302BD0">
      <w:pPr>
        <w:spacing w:after="0" w:line="240" w:lineRule="auto"/>
        <w:ind w:left="6237"/>
        <w:rPr>
          <w:rFonts w:ascii="Times New Roman" w:hAnsi="Times New Roman" w:cs="Times New Roman"/>
          <w:szCs w:val="26"/>
        </w:rPr>
      </w:pP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lastRenderedPageBreak/>
        <w:t>Приложение 2</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к решению Совета Нижнекамского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 xml:space="preserve">муниципального района </w:t>
      </w:r>
    </w:p>
    <w:p w:rsidR="001C684B" w:rsidRPr="00302BD0" w:rsidRDefault="001C684B" w:rsidP="00302BD0">
      <w:pPr>
        <w:spacing w:after="0" w:line="240" w:lineRule="auto"/>
        <w:ind w:left="6237"/>
        <w:rPr>
          <w:rFonts w:ascii="Times New Roman" w:hAnsi="Times New Roman" w:cs="Times New Roman"/>
          <w:szCs w:val="26"/>
        </w:rPr>
      </w:pPr>
      <w:r w:rsidRPr="00302BD0">
        <w:rPr>
          <w:rFonts w:ascii="Times New Roman" w:hAnsi="Times New Roman" w:cs="Times New Roman"/>
          <w:szCs w:val="26"/>
        </w:rPr>
        <w:t>от 6 апреля 2023 года № 25</w:t>
      </w:r>
    </w:p>
    <w:p w:rsidR="001C684B" w:rsidRPr="00302BD0" w:rsidRDefault="001C684B" w:rsidP="00302BD0">
      <w:pPr>
        <w:spacing w:line="240" w:lineRule="auto"/>
        <w:ind w:left="-426"/>
        <w:rPr>
          <w:rFonts w:ascii="Times New Roman" w:hAnsi="Times New Roman" w:cs="Times New Roman"/>
        </w:rPr>
      </w:pPr>
    </w:p>
    <w:p w:rsidR="001C684B" w:rsidRPr="00302BD0" w:rsidRDefault="001C684B" w:rsidP="00302BD0">
      <w:pPr>
        <w:spacing w:line="240" w:lineRule="auto"/>
        <w:jc w:val="center"/>
        <w:rPr>
          <w:rFonts w:ascii="Times New Roman" w:hAnsi="Times New Roman" w:cs="Times New Roman"/>
          <w:b/>
          <w:sz w:val="32"/>
          <w:szCs w:val="32"/>
        </w:rPr>
      </w:pP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ПРАВИЛА ЗЕМЛЕПОЛЬЗОВАНИЯ И ЗАСТРОЙКИ</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МУНИЦИПАЛЬНОГО ОБРАЗОВАНИЯ</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«СУХАРЕВСКОЕ СЕЛЬСКОЕ ПОСЕЛЕНИЕ»</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НИЖНЕКАМСКОГО МУНИЦИПАЛЬНОГО РАЙОНА</w:t>
      </w:r>
    </w:p>
    <w:p w:rsidR="001C684B" w:rsidRPr="00302BD0" w:rsidRDefault="001C684B" w:rsidP="00302BD0">
      <w:pPr>
        <w:spacing w:after="0" w:line="240" w:lineRule="auto"/>
        <w:jc w:val="center"/>
        <w:rPr>
          <w:rFonts w:ascii="Times New Roman" w:hAnsi="Times New Roman" w:cs="Times New Roman"/>
          <w:b/>
          <w:sz w:val="28"/>
          <w:szCs w:val="32"/>
        </w:rPr>
      </w:pPr>
      <w:r w:rsidRPr="00302BD0">
        <w:rPr>
          <w:rFonts w:ascii="Times New Roman" w:hAnsi="Times New Roman" w:cs="Times New Roman"/>
          <w:b/>
          <w:sz w:val="28"/>
          <w:szCs w:val="32"/>
        </w:rPr>
        <w:t>РЕСПУБЛИКИ ТАТАРСТАН</w:t>
      </w:r>
    </w:p>
    <w:p w:rsidR="001C684B" w:rsidRPr="00302BD0" w:rsidRDefault="001C684B" w:rsidP="00302BD0">
      <w:pPr>
        <w:spacing w:line="240" w:lineRule="auto"/>
        <w:rPr>
          <w:rFonts w:ascii="Times New Roman" w:hAnsi="Times New Roman" w:cs="Times New Roman"/>
          <w:sz w:val="24"/>
        </w:rPr>
      </w:pPr>
    </w:p>
    <w:p w:rsidR="001C684B" w:rsidRPr="00302BD0" w:rsidRDefault="001C684B" w:rsidP="00302BD0">
      <w:pPr>
        <w:spacing w:line="240" w:lineRule="auto"/>
        <w:rPr>
          <w:rFonts w:ascii="Times New Roman" w:hAnsi="Times New Roman" w:cs="Times New Roman"/>
          <w:sz w:val="24"/>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pStyle w:val="af1"/>
        <w:jc w:val="center"/>
        <w:rPr>
          <w:sz w:val="32"/>
        </w:rPr>
      </w:pPr>
    </w:p>
    <w:p w:rsidR="001C684B" w:rsidRPr="00302BD0" w:rsidRDefault="001C684B" w:rsidP="00302BD0">
      <w:pPr>
        <w:spacing w:line="240" w:lineRule="auto"/>
        <w:jc w:val="center"/>
        <w:rPr>
          <w:rFonts w:ascii="Times New Roman" w:hAnsi="Times New Roman" w:cs="Times New Roman"/>
          <w:b/>
          <w:sz w:val="24"/>
          <w:szCs w:val="24"/>
        </w:rPr>
      </w:pPr>
      <w:r w:rsidRPr="00302BD0">
        <w:rPr>
          <w:rFonts w:ascii="Times New Roman" w:hAnsi="Times New Roman" w:cs="Times New Roman"/>
          <w:b/>
          <w:sz w:val="24"/>
          <w:szCs w:val="24"/>
        </w:rPr>
        <w:t>Т</w:t>
      </w:r>
      <w:r w:rsidR="00302BD0" w:rsidRPr="00302BD0">
        <w:rPr>
          <w:rFonts w:ascii="Times New Roman" w:hAnsi="Times New Roman" w:cs="Times New Roman"/>
          <w:b/>
          <w:sz w:val="24"/>
          <w:szCs w:val="24"/>
        </w:rPr>
        <w:t xml:space="preserve">ОМ </w:t>
      </w:r>
      <w:r w:rsidRPr="00302BD0">
        <w:rPr>
          <w:rFonts w:ascii="Times New Roman" w:hAnsi="Times New Roman" w:cs="Times New Roman"/>
          <w:b/>
          <w:sz w:val="24"/>
          <w:szCs w:val="24"/>
        </w:rPr>
        <w:t>2</w:t>
      </w: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pPr>
      <w:r w:rsidRPr="00302BD0">
        <w:rPr>
          <w:rFonts w:ascii="Times New Roman" w:hAnsi="Times New Roman" w:cs="Times New Roman"/>
          <w:b/>
          <w:sz w:val="24"/>
        </w:rPr>
        <w:t>КАРТЫ ГРАДОСТРОИТЕЛЬНОГО ЗОНИРОВАНИЯ</w:t>
      </w:r>
    </w:p>
    <w:p w:rsidR="001C684B" w:rsidRPr="00302BD0" w:rsidRDefault="001C684B" w:rsidP="00302BD0">
      <w:pPr>
        <w:spacing w:line="240" w:lineRule="auto"/>
        <w:jc w:val="center"/>
        <w:rPr>
          <w:rFonts w:ascii="Times New Roman" w:hAnsi="Times New Roman" w:cs="Times New Roman"/>
          <w:b/>
          <w:sz w:val="24"/>
        </w:rPr>
      </w:pPr>
      <w:r w:rsidRPr="00302BD0">
        <w:rPr>
          <w:rFonts w:ascii="Times New Roman" w:hAnsi="Times New Roman" w:cs="Times New Roman"/>
          <w:b/>
          <w:sz w:val="24"/>
        </w:rPr>
        <w:t>ГРАДОСТРОИТЕЛЬНЫЕ РЕГЛАМЕНТЫ</w:t>
      </w: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1C684B" w:rsidRPr="00302BD0" w:rsidRDefault="001C684B" w:rsidP="00302BD0">
      <w:pPr>
        <w:spacing w:line="240" w:lineRule="auto"/>
        <w:rPr>
          <w:rFonts w:ascii="Times New Roman" w:hAnsi="Times New Roman" w:cs="Times New Roman"/>
          <w:sz w:val="32"/>
        </w:rPr>
      </w:pPr>
    </w:p>
    <w:p w:rsidR="00302BD0" w:rsidRPr="00302BD0" w:rsidRDefault="00302BD0" w:rsidP="00302BD0">
      <w:pPr>
        <w:spacing w:line="240" w:lineRule="auto"/>
        <w:rPr>
          <w:rFonts w:ascii="Times New Roman" w:hAnsi="Times New Roman" w:cs="Times New Roman"/>
          <w:sz w:val="32"/>
        </w:rPr>
      </w:pPr>
    </w:p>
    <w:p w:rsidR="001C684B" w:rsidRPr="00302BD0" w:rsidRDefault="001C684B" w:rsidP="00302BD0">
      <w:pPr>
        <w:spacing w:line="240" w:lineRule="auto"/>
        <w:jc w:val="center"/>
        <w:rPr>
          <w:rFonts w:ascii="Times New Roman" w:hAnsi="Times New Roman" w:cs="Times New Roman"/>
          <w:b/>
          <w:sz w:val="24"/>
        </w:rPr>
      </w:pPr>
    </w:p>
    <w:p w:rsidR="001C684B" w:rsidRPr="00302BD0" w:rsidRDefault="001C684B" w:rsidP="00302BD0">
      <w:pPr>
        <w:spacing w:line="240" w:lineRule="auto"/>
        <w:jc w:val="center"/>
        <w:rPr>
          <w:rFonts w:ascii="Times New Roman" w:hAnsi="Times New Roman" w:cs="Times New Roman"/>
          <w:b/>
          <w:sz w:val="24"/>
        </w:rPr>
        <w:sectPr w:rsidR="001C684B" w:rsidRPr="00302BD0" w:rsidSect="001C004E">
          <w:headerReference w:type="default" r:id="rId25"/>
          <w:footerReference w:type="even" r:id="rId26"/>
          <w:footerReference w:type="default" r:id="rId27"/>
          <w:pgSz w:w="11906" w:h="16838"/>
          <w:pgMar w:top="709" w:right="851" w:bottom="851" w:left="1276" w:header="709" w:footer="709" w:gutter="0"/>
          <w:cols w:space="708"/>
          <w:titlePg/>
          <w:docGrid w:linePitch="360"/>
        </w:sectPr>
      </w:pPr>
      <w:r w:rsidRPr="00302BD0">
        <w:rPr>
          <w:rFonts w:ascii="Times New Roman" w:hAnsi="Times New Roman" w:cs="Times New Roman"/>
          <w:b/>
          <w:sz w:val="24"/>
        </w:rPr>
        <w:t>2023</w:t>
      </w:r>
    </w:p>
    <w:p w:rsidR="001C684B" w:rsidRPr="006F62F6" w:rsidRDefault="001C684B" w:rsidP="00302BD0">
      <w:pPr>
        <w:pStyle w:val="ae"/>
        <w:spacing w:line="240" w:lineRule="auto"/>
        <w:jc w:val="center"/>
        <w:rPr>
          <w:rFonts w:ascii="Times New Roman" w:hAnsi="Times New Roman"/>
          <w:b/>
          <w:color w:val="000000"/>
          <w:sz w:val="28"/>
          <w:szCs w:val="28"/>
        </w:rPr>
      </w:pPr>
      <w:r w:rsidRPr="006F62F6">
        <w:rPr>
          <w:rFonts w:ascii="Times New Roman" w:hAnsi="Times New Roman"/>
          <w:b/>
          <w:color w:val="000000"/>
          <w:sz w:val="28"/>
          <w:szCs w:val="28"/>
        </w:rPr>
        <w:lastRenderedPageBreak/>
        <w:t>Оглавление</w:t>
      </w:r>
    </w:p>
    <w:p w:rsidR="001C684B" w:rsidRPr="006F62F6" w:rsidRDefault="001C684B" w:rsidP="00302BD0">
      <w:pPr>
        <w:spacing w:line="240" w:lineRule="auto"/>
        <w:rPr>
          <w:rFonts w:ascii="Times New Roman" w:hAnsi="Times New Roman" w:cs="Times New Roman"/>
          <w:sz w:val="28"/>
          <w:szCs w:val="28"/>
        </w:rPr>
      </w:pPr>
    </w:p>
    <w:p w:rsidR="001C684B" w:rsidRPr="006F62F6" w:rsidRDefault="00CC7C48" w:rsidP="00302BD0">
      <w:pPr>
        <w:pStyle w:val="13"/>
        <w:jc w:val="both"/>
        <w:rPr>
          <w:noProof/>
          <w:color w:val="000000"/>
          <w:sz w:val="28"/>
          <w:szCs w:val="28"/>
        </w:rPr>
      </w:pPr>
      <w:hyperlink w:anchor="_Toc118019383" w:history="1">
        <w:r w:rsidR="001C684B" w:rsidRPr="006F62F6">
          <w:rPr>
            <w:rStyle w:val="af"/>
            <w:noProof/>
            <w:color w:val="000000"/>
            <w:sz w:val="28"/>
            <w:szCs w:val="28"/>
            <w:u w:val="none"/>
          </w:rPr>
          <w:t xml:space="preserve">ЧАСТЬ </w:t>
        </w:r>
        <w:r w:rsidR="001C684B" w:rsidRPr="006F62F6">
          <w:rPr>
            <w:rStyle w:val="af"/>
            <w:noProof/>
            <w:color w:val="000000"/>
            <w:sz w:val="28"/>
            <w:szCs w:val="28"/>
            <w:u w:val="none"/>
            <w:lang w:val="en-US"/>
          </w:rPr>
          <w:t>II</w:t>
        </w:r>
        <w:r w:rsidR="001C684B" w:rsidRPr="006F62F6">
          <w:rPr>
            <w:rStyle w:val="af"/>
            <w:noProof/>
            <w:color w:val="000000"/>
            <w:sz w:val="28"/>
            <w:szCs w:val="28"/>
            <w:u w:val="none"/>
          </w:rPr>
          <w:t>. КАРТЫ ГРАДОСТРОИТЕЛЬНОГО ЗОНИРОВАНИЯ</w:t>
        </w:r>
        <w:r w:rsidR="00302BD0" w:rsidRPr="006F62F6">
          <w:rPr>
            <w:rStyle w:val="af"/>
            <w:noProof/>
            <w:color w:val="000000"/>
            <w:sz w:val="28"/>
            <w:szCs w:val="28"/>
            <w:u w:val="none"/>
            <w:lang w:val="tt-RU"/>
          </w:rPr>
          <w:t>...</w:t>
        </w:r>
        <w:r w:rsidR="006F62F6">
          <w:rPr>
            <w:rStyle w:val="af"/>
            <w:noProof/>
            <w:color w:val="000000"/>
            <w:sz w:val="28"/>
            <w:szCs w:val="28"/>
            <w:u w:val="none"/>
            <w:lang w:val="tt-RU"/>
          </w:rPr>
          <w:t>..................</w:t>
        </w:r>
        <w:r w:rsidR="00F85C9F">
          <w:rPr>
            <w:rStyle w:val="af"/>
            <w:noProof/>
            <w:color w:val="000000"/>
            <w:sz w:val="28"/>
            <w:szCs w:val="28"/>
            <w:u w:val="none"/>
            <w:lang w:val="tt-RU"/>
          </w:rPr>
          <w:t>..</w:t>
        </w:r>
        <w:r w:rsidR="00F85C9F">
          <w:rPr>
            <w:noProof/>
            <w:webHidden/>
            <w:color w:val="000000"/>
            <w:sz w:val="28"/>
            <w:szCs w:val="28"/>
            <w:lang w:val="tt-RU"/>
          </w:rPr>
          <w:t>27</w:t>
        </w:r>
      </w:hyperlink>
    </w:p>
    <w:p w:rsidR="001C684B" w:rsidRPr="006F62F6" w:rsidRDefault="001C684B" w:rsidP="00302BD0">
      <w:pPr>
        <w:pStyle w:val="21"/>
        <w:tabs>
          <w:tab w:val="right" w:leader="dot" w:pos="9629"/>
        </w:tabs>
        <w:jc w:val="both"/>
        <w:rPr>
          <w:noProof/>
          <w:sz w:val="28"/>
          <w:szCs w:val="28"/>
        </w:rPr>
      </w:pPr>
      <w:r w:rsidRPr="006F62F6">
        <w:rPr>
          <w:b/>
          <w:sz w:val="28"/>
          <w:szCs w:val="28"/>
        </w:rPr>
        <w:fldChar w:fldCharType="begin"/>
      </w:r>
      <w:r w:rsidRPr="006F62F6">
        <w:rPr>
          <w:b/>
          <w:sz w:val="28"/>
          <w:szCs w:val="28"/>
        </w:rPr>
        <w:instrText xml:space="preserve"> TOC \o "1-3" \h \z \u </w:instrText>
      </w:r>
      <w:r w:rsidRPr="006F62F6">
        <w:rPr>
          <w:b/>
          <w:sz w:val="28"/>
          <w:szCs w:val="28"/>
        </w:rPr>
        <w:fldChar w:fldCharType="separate"/>
      </w:r>
      <w:hyperlink w:anchor="_Toc118019379" w:history="1">
        <w:r w:rsidRPr="006F62F6">
          <w:rPr>
            <w:rStyle w:val="af"/>
            <w:noProof/>
            <w:sz w:val="28"/>
            <w:szCs w:val="28"/>
            <w:u w:val="none"/>
          </w:rPr>
          <w:t xml:space="preserve">ГЛАВА </w:t>
        </w:r>
        <w:r w:rsidRPr="006F62F6">
          <w:rPr>
            <w:rStyle w:val="af"/>
            <w:noProof/>
            <w:sz w:val="28"/>
            <w:szCs w:val="28"/>
            <w:u w:val="none"/>
            <w:lang w:val="en-US"/>
          </w:rPr>
          <w:t>VI</w:t>
        </w:r>
        <w:r w:rsidRPr="006F62F6">
          <w:rPr>
            <w:rStyle w:val="af"/>
            <w:noProof/>
            <w:sz w:val="28"/>
            <w:szCs w:val="28"/>
            <w:u w:val="none"/>
          </w:rPr>
          <w:t>. Карты градостроительного зонирования</w:t>
        </w:r>
        <w:r w:rsidRPr="006F62F6">
          <w:rPr>
            <w:noProof/>
            <w:webHidden/>
            <w:sz w:val="28"/>
            <w:szCs w:val="28"/>
          </w:rPr>
          <w:tab/>
        </w:r>
        <w:r w:rsidRPr="006F62F6">
          <w:rPr>
            <w:noProof/>
            <w:webHidden/>
            <w:sz w:val="28"/>
            <w:szCs w:val="28"/>
          </w:rPr>
          <w:fldChar w:fldCharType="begin"/>
        </w:r>
        <w:r w:rsidRPr="006F62F6">
          <w:rPr>
            <w:noProof/>
            <w:webHidden/>
            <w:sz w:val="28"/>
            <w:szCs w:val="28"/>
          </w:rPr>
          <w:instrText xml:space="preserve"> PAGEREF _Toc118019379 \h </w:instrText>
        </w:r>
        <w:r w:rsidRPr="006F62F6">
          <w:rPr>
            <w:noProof/>
            <w:webHidden/>
            <w:sz w:val="28"/>
            <w:szCs w:val="28"/>
          </w:rPr>
        </w:r>
        <w:r w:rsidRPr="006F62F6">
          <w:rPr>
            <w:noProof/>
            <w:webHidden/>
            <w:sz w:val="28"/>
            <w:szCs w:val="28"/>
          </w:rPr>
          <w:fldChar w:fldCharType="separate"/>
        </w:r>
        <w:r w:rsidR="00D45DE6">
          <w:rPr>
            <w:noProof/>
            <w:webHidden/>
            <w:sz w:val="28"/>
            <w:szCs w:val="28"/>
          </w:rPr>
          <w:t>27</w:t>
        </w:r>
        <w:r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0" w:history="1">
        <w:r w:rsidR="001C684B" w:rsidRPr="006F62F6">
          <w:rPr>
            <w:rStyle w:val="af"/>
            <w:noProof/>
            <w:sz w:val="28"/>
            <w:szCs w:val="28"/>
            <w:u w:val="none"/>
          </w:rPr>
          <w:t>Статья 14. Карта градостроительного зонирования. Территориальные зоны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27</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1" w:history="1">
        <w:r w:rsidR="001C684B" w:rsidRPr="006F62F6">
          <w:rPr>
            <w:rStyle w:val="af"/>
            <w:noProof/>
            <w:sz w:val="28"/>
            <w:szCs w:val="28"/>
            <w:u w:val="none"/>
          </w:rPr>
          <w:t>Статья 15. Карта градостроительного зонирования. Зоны с особыми условиями использования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31</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2" w:history="1">
        <w:r w:rsidR="001C684B" w:rsidRPr="006F62F6">
          <w:rPr>
            <w:rStyle w:val="af"/>
            <w:noProof/>
            <w:sz w:val="28"/>
            <w:szCs w:val="28"/>
            <w:u w:val="none"/>
          </w:rPr>
          <w:t>Статья 16. Сведения о границах территориальных зон</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31</w:t>
        </w:r>
        <w:r w:rsidR="001C684B" w:rsidRPr="006F62F6">
          <w:rPr>
            <w:noProof/>
            <w:webHidden/>
            <w:sz w:val="28"/>
            <w:szCs w:val="28"/>
          </w:rPr>
          <w:fldChar w:fldCharType="end"/>
        </w:r>
      </w:hyperlink>
    </w:p>
    <w:p w:rsidR="001C684B" w:rsidRPr="006F62F6" w:rsidRDefault="00CC7C48" w:rsidP="00302BD0">
      <w:pPr>
        <w:pStyle w:val="13"/>
        <w:jc w:val="both"/>
        <w:rPr>
          <w:noProof/>
          <w:sz w:val="28"/>
          <w:szCs w:val="28"/>
        </w:rPr>
      </w:pPr>
      <w:hyperlink w:anchor="_Toc118019383" w:history="1">
        <w:r w:rsidR="001C684B" w:rsidRPr="006F62F6">
          <w:rPr>
            <w:rStyle w:val="af"/>
            <w:noProof/>
            <w:sz w:val="28"/>
            <w:szCs w:val="28"/>
            <w:u w:val="none"/>
          </w:rPr>
          <w:t xml:space="preserve">ЧАСТЬ </w:t>
        </w:r>
        <w:r w:rsidR="001C684B" w:rsidRPr="006F62F6">
          <w:rPr>
            <w:rStyle w:val="af"/>
            <w:noProof/>
            <w:sz w:val="28"/>
            <w:szCs w:val="28"/>
            <w:u w:val="none"/>
            <w:lang w:val="en-US"/>
          </w:rPr>
          <w:t>III</w:t>
        </w:r>
        <w:r w:rsidR="001C684B" w:rsidRPr="006F62F6">
          <w:rPr>
            <w:rStyle w:val="af"/>
            <w:noProof/>
            <w:sz w:val="28"/>
            <w:szCs w:val="28"/>
            <w:u w:val="none"/>
          </w:rPr>
          <w:t>. ГРАДОСТРОИТЕЛЬНЫЕ РЕГЛАМЕНТЫ</w:t>
        </w:r>
        <w:r w:rsidR="00302BD0" w:rsidRPr="006F62F6">
          <w:rPr>
            <w:rStyle w:val="af"/>
            <w:noProof/>
            <w:sz w:val="28"/>
            <w:szCs w:val="28"/>
            <w:u w:val="none"/>
            <w:lang w:val="tt-RU"/>
          </w:rPr>
          <w:t>.......................</w:t>
        </w:r>
        <w:r w:rsidR="006F62F6">
          <w:rPr>
            <w:rStyle w:val="af"/>
            <w:noProof/>
            <w:sz w:val="28"/>
            <w:szCs w:val="28"/>
            <w:u w:val="none"/>
            <w:lang w:val="tt-RU"/>
          </w:rPr>
          <w:t>.............</w:t>
        </w:r>
        <w:r w:rsidR="006F62F6" w:rsidRPr="006F62F6">
          <w:rPr>
            <w:rStyle w:val="af"/>
            <w:noProof/>
            <w:sz w:val="28"/>
            <w:szCs w:val="28"/>
            <w:u w:val="none"/>
            <w:lang w:val="tt-RU"/>
          </w:rPr>
          <w:t>.....</w:t>
        </w:r>
        <w:r w:rsidR="001C684B" w:rsidRPr="006F62F6">
          <w:rPr>
            <w:noProof/>
            <w:webHidden/>
            <w:sz w:val="28"/>
            <w:szCs w:val="28"/>
          </w:rPr>
          <w:fldChar w:fldCharType="begin"/>
        </w:r>
        <w:r w:rsidR="001C684B" w:rsidRPr="006F62F6">
          <w:rPr>
            <w:noProof/>
            <w:webHidden/>
            <w:sz w:val="28"/>
            <w:szCs w:val="28"/>
          </w:rPr>
          <w:instrText xml:space="preserve"> PAGEREF _Toc118019383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CC7C48" w:rsidP="00302BD0">
      <w:pPr>
        <w:pStyle w:val="21"/>
        <w:tabs>
          <w:tab w:val="right" w:leader="dot" w:pos="9629"/>
        </w:tabs>
        <w:jc w:val="both"/>
        <w:rPr>
          <w:noProof/>
          <w:sz w:val="28"/>
          <w:szCs w:val="28"/>
        </w:rPr>
      </w:pPr>
      <w:hyperlink w:anchor="_Toc118019384" w:history="1">
        <w:r w:rsidR="001C684B" w:rsidRPr="006F62F6">
          <w:rPr>
            <w:rStyle w:val="af"/>
            <w:noProof/>
            <w:sz w:val="28"/>
            <w:szCs w:val="28"/>
            <w:u w:val="none"/>
          </w:rPr>
          <w:t xml:space="preserve">ГЛАВА </w:t>
        </w:r>
        <w:r w:rsidR="001C684B" w:rsidRPr="006F62F6">
          <w:rPr>
            <w:rStyle w:val="af"/>
            <w:noProof/>
            <w:sz w:val="28"/>
            <w:szCs w:val="28"/>
            <w:u w:val="none"/>
            <w:lang w:val="en-US"/>
          </w:rPr>
          <w:t>VI</w:t>
        </w:r>
        <w:r w:rsidR="001C684B" w:rsidRPr="006F62F6">
          <w:rPr>
            <w:rStyle w:val="af"/>
            <w:caps/>
            <w:noProof/>
            <w:sz w:val="28"/>
            <w:szCs w:val="28"/>
            <w:u w:val="none"/>
            <w:lang w:val="en-US"/>
          </w:rPr>
          <w:t>I</w:t>
        </w:r>
        <w:r w:rsidR="001C684B" w:rsidRPr="006F62F6">
          <w:rPr>
            <w:rStyle w:val="af"/>
            <w:noProof/>
            <w:sz w:val="28"/>
            <w:szCs w:val="28"/>
            <w:u w:val="none"/>
          </w:rPr>
          <w:t>. Градостроительные регламенты</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5" w:history="1">
        <w:r w:rsidR="001C684B" w:rsidRPr="006F62F6">
          <w:rPr>
            <w:rStyle w:val="af"/>
            <w:noProof/>
            <w:sz w:val="28"/>
            <w:szCs w:val="28"/>
            <w:u w:val="none"/>
          </w:rPr>
          <w:t xml:space="preserve">Статья </w:t>
        </w:r>
        <w:r w:rsidR="001C684B" w:rsidRPr="006F62F6">
          <w:rPr>
            <w:rStyle w:val="af"/>
            <w:noProof/>
            <w:sz w:val="28"/>
            <w:szCs w:val="28"/>
            <w:u w:val="none"/>
            <w:lang w:val="en-US"/>
          </w:rPr>
          <w:t>17</w:t>
        </w:r>
        <w:r w:rsidR="001C684B" w:rsidRPr="006F62F6">
          <w:rPr>
            <w:rStyle w:val="af"/>
            <w:noProof/>
            <w:sz w:val="28"/>
            <w:szCs w:val="28"/>
            <w:u w:val="none"/>
          </w:rPr>
          <w:t>. Состав градостроительного регламента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32</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6" w:history="1">
        <w:r w:rsidR="001C684B" w:rsidRPr="006F62F6">
          <w:rPr>
            <w:rStyle w:val="af"/>
            <w:noProof/>
            <w:sz w:val="28"/>
            <w:szCs w:val="28"/>
            <w:u w:val="none"/>
          </w:rPr>
          <w:t xml:space="preserve">Статья </w:t>
        </w:r>
        <w:r w:rsidR="001C684B" w:rsidRPr="006F62F6">
          <w:rPr>
            <w:rStyle w:val="af"/>
            <w:noProof/>
            <w:sz w:val="28"/>
            <w:szCs w:val="28"/>
            <w:u w:val="none"/>
            <w:lang w:val="en-US"/>
          </w:rPr>
          <w:t>18</w:t>
        </w:r>
        <w:r w:rsidR="001C684B" w:rsidRPr="006F62F6">
          <w:rPr>
            <w:rStyle w:val="af"/>
            <w:noProof/>
            <w:sz w:val="28"/>
            <w:szCs w:val="28"/>
            <w:u w:val="none"/>
          </w:rPr>
          <w:t>. Градостроительные регламенты территориальных зон</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7" w:history="1">
        <w:r w:rsidR="001C684B" w:rsidRPr="006F62F6">
          <w:rPr>
            <w:rStyle w:val="af"/>
            <w:noProof/>
            <w:sz w:val="28"/>
            <w:szCs w:val="28"/>
            <w:u w:val="none"/>
            <w:lang w:val="en-US"/>
          </w:rPr>
          <w:t>18</w:t>
        </w:r>
        <w:r w:rsidR="001C684B" w:rsidRPr="006F62F6">
          <w:rPr>
            <w:rStyle w:val="af"/>
            <w:noProof/>
            <w:sz w:val="28"/>
            <w:szCs w:val="28"/>
            <w:u w:val="none"/>
          </w:rPr>
          <w:t xml:space="preserve">.1. </w:t>
        </w:r>
        <w:r w:rsidR="001C684B" w:rsidRPr="006F62F6">
          <w:rPr>
            <w:rStyle w:val="af"/>
            <w:iCs/>
            <w:noProof/>
            <w:sz w:val="28"/>
            <w:szCs w:val="28"/>
            <w:u w:val="none"/>
          </w:rPr>
          <w:t>Вспомогательные виды разрешенного использования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8" w:history="1">
        <w:r w:rsidR="001C684B" w:rsidRPr="006F62F6">
          <w:rPr>
            <w:rStyle w:val="af"/>
            <w:noProof/>
            <w:sz w:val="28"/>
            <w:szCs w:val="28"/>
            <w:u w:val="none"/>
            <w:lang w:val="en-US"/>
          </w:rPr>
          <w:t>18</w:t>
        </w:r>
        <w:r w:rsidR="001C684B" w:rsidRPr="006F62F6">
          <w:rPr>
            <w:rStyle w:val="af"/>
            <w:noProof/>
            <w:sz w:val="28"/>
            <w:szCs w:val="28"/>
            <w:u w:val="none"/>
          </w:rPr>
          <w:t>.2. Градостроительный регламент зон индивидуальной жилой застройки (Ж1)</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37</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89" w:history="1">
        <w:r w:rsidR="001C684B" w:rsidRPr="006F62F6">
          <w:rPr>
            <w:rStyle w:val="af"/>
            <w:noProof/>
            <w:sz w:val="28"/>
            <w:szCs w:val="28"/>
            <w:u w:val="none"/>
            <w:lang w:val="en-US"/>
          </w:rPr>
          <w:t>18</w:t>
        </w:r>
        <w:r w:rsidR="001C684B" w:rsidRPr="006F62F6">
          <w:rPr>
            <w:rStyle w:val="af"/>
            <w:noProof/>
            <w:sz w:val="28"/>
            <w:szCs w:val="28"/>
            <w:u w:val="none"/>
          </w:rPr>
          <w:t>.3. Градостроительный регламент зон малоэтажной жилой застройки (Ж2)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_Toc118019389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43</w:t>
        </w:r>
        <w:r w:rsidR="001C684B" w:rsidRPr="006F62F6">
          <w:rPr>
            <w:noProof/>
            <w:webHidden/>
            <w:sz w:val="28"/>
            <w:szCs w:val="28"/>
          </w:rPr>
          <w:fldChar w:fldCharType="end"/>
        </w:r>
      </w:hyperlink>
    </w:p>
    <w:p w:rsidR="001C684B" w:rsidRPr="006F62F6" w:rsidRDefault="00CC7C48" w:rsidP="00302BD0">
      <w:pPr>
        <w:pStyle w:val="34"/>
        <w:rPr>
          <w:rStyle w:val="af"/>
          <w:noProof/>
          <w:color w:val="000000"/>
          <w:sz w:val="28"/>
          <w:szCs w:val="28"/>
          <w:u w:val="none"/>
        </w:rPr>
      </w:pPr>
      <w:hyperlink w:anchor="_Toc118019390" w:history="1">
        <w:r w:rsidR="001C684B" w:rsidRPr="006F62F6">
          <w:rPr>
            <w:rStyle w:val="af"/>
            <w:noProof/>
            <w:sz w:val="28"/>
            <w:szCs w:val="28"/>
            <w:u w:val="none"/>
            <w:lang w:val="en-US"/>
          </w:rPr>
          <w:t>18</w:t>
        </w:r>
        <w:r w:rsidR="001C684B" w:rsidRPr="006F62F6">
          <w:rPr>
            <w:rStyle w:val="af"/>
            <w:noProof/>
            <w:sz w:val="28"/>
            <w:szCs w:val="28"/>
            <w:u w:val="none"/>
          </w:rPr>
          <w:t>.4. Градостроительный регламент многофункциональных общественно-деловых зон (ОД)</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49</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1" w:history="1">
        <w:r w:rsidR="001C684B" w:rsidRPr="006F62F6">
          <w:rPr>
            <w:rStyle w:val="af"/>
            <w:noProof/>
            <w:sz w:val="28"/>
            <w:szCs w:val="28"/>
            <w:u w:val="none"/>
            <w:lang w:val="en-US"/>
          </w:rPr>
          <w:t>18</w:t>
        </w:r>
        <w:r w:rsidR="001C684B" w:rsidRPr="006F62F6">
          <w:rPr>
            <w:rStyle w:val="af"/>
            <w:noProof/>
            <w:sz w:val="28"/>
            <w:szCs w:val="28"/>
            <w:u w:val="none"/>
          </w:rPr>
          <w:t>.5. Градостроительный регламент зон транспортной инфраструктуры (Т)</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55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1" w:history="1">
        <w:r w:rsidR="001C684B" w:rsidRPr="006F62F6">
          <w:rPr>
            <w:rStyle w:val="af"/>
            <w:noProof/>
            <w:sz w:val="28"/>
            <w:szCs w:val="28"/>
            <w:u w:val="none"/>
            <w:lang w:val="en-US"/>
          </w:rPr>
          <w:t>18</w:t>
        </w:r>
        <w:r w:rsidR="001C684B" w:rsidRPr="006F62F6">
          <w:rPr>
            <w:rStyle w:val="af"/>
            <w:noProof/>
            <w:sz w:val="28"/>
            <w:szCs w:val="28"/>
            <w:u w:val="none"/>
          </w:rPr>
          <w:t>.6. Градостроительный регламент зон инженерной инфраструктуры (И)</w:t>
        </w:r>
        <w:r w:rsidR="006F62F6">
          <w:rPr>
            <w:rStyle w:val="af"/>
            <w:noProof/>
            <w:sz w:val="28"/>
            <w:szCs w:val="28"/>
            <w:u w:val="none"/>
            <w:lang w:val="tt-RU"/>
          </w:rPr>
          <w:t>.</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55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2" w:history="1">
        <w:r w:rsidR="001C684B" w:rsidRPr="006F62F6">
          <w:rPr>
            <w:rStyle w:val="af"/>
            <w:noProof/>
            <w:sz w:val="28"/>
            <w:szCs w:val="28"/>
            <w:u w:val="none"/>
            <w:lang w:val="en-US"/>
          </w:rPr>
          <w:t>18</w:t>
        </w:r>
        <w:r w:rsidR="001C684B" w:rsidRPr="006F62F6">
          <w:rPr>
            <w:rStyle w:val="af"/>
            <w:noProof/>
            <w:sz w:val="28"/>
            <w:szCs w:val="28"/>
            <w:u w:val="none"/>
          </w:rPr>
          <w:t xml:space="preserve">.7. Градостроительный регламент зон производственных и складских объектов </w:t>
        </w:r>
        <w:r w:rsidR="001C684B" w:rsidRPr="006F62F6">
          <w:rPr>
            <w:rStyle w:val="af"/>
            <w:noProof/>
            <w:sz w:val="28"/>
            <w:szCs w:val="28"/>
            <w:u w:val="none"/>
            <w:lang w:val="en-US"/>
          </w:rPr>
          <w:t>V</w:t>
        </w:r>
        <w:r w:rsidR="001C684B" w:rsidRPr="006F62F6">
          <w:rPr>
            <w:rStyle w:val="af"/>
            <w:noProof/>
            <w:sz w:val="28"/>
            <w:szCs w:val="28"/>
            <w:u w:val="none"/>
          </w:rPr>
          <w:t xml:space="preserve"> класса опасности (П4)</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60</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3" w:history="1">
        <w:r w:rsidR="001C684B" w:rsidRPr="006F62F6">
          <w:rPr>
            <w:rStyle w:val="af"/>
            <w:noProof/>
            <w:sz w:val="28"/>
            <w:szCs w:val="28"/>
            <w:u w:val="none"/>
            <w:lang w:val="en-US"/>
          </w:rPr>
          <w:t>18</w:t>
        </w:r>
        <w:r w:rsidR="001C684B" w:rsidRPr="006F62F6">
          <w:rPr>
            <w:rStyle w:val="af"/>
            <w:noProof/>
            <w:sz w:val="28"/>
            <w:szCs w:val="28"/>
            <w:u w:val="none"/>
          </w:rPr>
          <w:t>.8. Градостроительный регламент зон коммунально-складских объектов (КС)</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62</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4" w:history="1">
        <w:r w:rsidR="001C684B" w:rsidRPr="006F62F6">
          <w:rPr>
            <w:rStyle w:val="af"/>
            <w:noProof/>
            <w:sz w:val="28"/>
            <w:szCs w:val="28"/>
            <w:u w:val="none"/>
            <w:lang w:val="en-US"/>
          </w:rPr>
          <w:t>18</w:t>
        </w:r>
        <w:r w:rsidR="001C684B" w:rsidRPr="006F62F6">
          <w:rPr>
            <w:rStyle w:val="af"/>
            <w:noProof/>
            <w:sz w:val="28"/>
            <w:szCs w:val="28"/>
            <w:u w:val="none"/>
          </w:rPr>
          <w:t>.9. Градостроительный регламент зон объектов сельскохозяйственного назначения (СХ2)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65</w:t>
        </w:r>
        <w:r w:rsidR="001C684B" w:rsidRPr="006F62F6">
          <w:rPr>
            <w:noProof/>
            <w:webHidden/>
            <w:sz w:val="28"/>
            <w:szCs w:val="28"/>
          </w:rPr>
          <w:fldChar w:fldCharType="end"/>
        </w:r>
      </w:hyperlink>
    </w:p>
    <w:p w:rsidR="001C684B" w:rsidRPr="006F62F6" w:rsidRDefault="00CC7C48" w:rsidP="00302BD0">
      <w:pPr>
        <w:pStyle w:val="34"/>
        <w:rPr>
          <w:rStyle w:val="af"/>
          <w:noProof/>
          <w:color w:val="000000"/>
          <w:sz w:val="28"/>
          <w:szCs w:val="28"/>
          <w:u w:val="none"/>
        </w:rPr>
      </w:pPr>
      <w:hyperlink w:anchor="_Toc118019395" w:history="1">
        <w:r w:rsidR="001C684B" w:rsidRPr="006F62F6">
          <w:rPr>
            <w:rStyle w:val="af"/>
            <w:noProof/>
            <w:sz w:val="28"/>
            <w:szCs w:val="28"/>
            <w:u w:val="none"/>
            <w:lang w:val="en-US"/>
          </w:rPr>
          <w:t>18</w:t>
        </w:r>
        <w:r w:rsidR="001C684B" w:rsidRPr="006F62F6">
          <w:rPr>
            <w:rStyle w:val="af"/>
            <w:noProof/>
            <w:sz w:val="28"/>
            <w:szCs w:val="28"/>
            <w:u w:val="none"/>
          </w:rPr>
          <w:t>.10. Градостроительный регламент зон рекреационного назначения (Р2)</w:t>
        </w:r>
        <w:r w:rsidR="006F62F6">
          <w:rPr>
            <w:rStyle w:val="af"/>
            <w:noProof/>
            <w:sz w:val="28"/>
            <w:szCs w:val="28"/>
            <w:u w:val="none"/>
            <w:lang w:val="tt-RU"/>
          </w:rPr>
          <w:t>.</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68</w:t>
        </w:r>
        <w:r w:rsidR="001C684B" w:rsidRPr="006F62F6">
          <w:rPr>
            <w:noProof/>
            <w:webHidden/>
            <w:sz w:val="28"/>
            <w:szCs w:val="28"/>
          </w:rPr>
          <w:fldChar w:fldCharType="end"/>
        </w:r>
      </w:hyperlink>
    </w:p>
    <w:p w:rsidR="001C684B" w:rsidRPr="006F62F6" w:rsidRDefault="00CC7C48" w:rsidP="00302BD0">
      <w:pPr>
        <w:pStyle w:val="34"/>
        <w:rPr>
          <w:rStyle w:val="af"/>
          <w:noProof/>
          <w:color w:val="000000"/>
          <w:sz w:val="28"/>
          <w:szCs w:val="28"/>
          <w:u w:val="none"/>
        </w:rPr>
      </w:pPr>
      <w:hyperlink w:anchor="_Toc118019395" w:history="1">
        <w:r w:rsidR="001C684B" w:rsidRPr="006F62F6">
          <w:rPr>
            <w:rStyle w:val="af"/>
            <w:noProof/>
            <w:sz w:val="28"/>
            <w:szCs w:val="28"/>
            <w:u w:val="none"/>
            <w:lang w:val="en-US"/>
          </w:rPr>
          <w:t>18</w:t>
        </w:r>
        <w:r w:rsidR="001C684B" w:rsidRPr="006F62F6">
          <w:rPr>
            <w:rStyle w:val="af"/>
            <w:noProof/>
            <w:sz w:val="28"/>
            <w:szCs w:val="28"/>
            <w:u w:val="none"/>
          </w:rPr>
          <w:t>.11. Градостроительный регламент зон объектов отдыха, туризма и спорта (Р3)</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68</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6" w:history="1">
        <w:r w:rsidR="001C684B" w:rsidRPr="006F62F6">
          <w:rPr>
            <w:rStyle w:val="af"/>
            <w:noProof/>
            <w:sz w:val="28"/>
            <w:szCs w:val="28"/>
            <w:u w:val="none"/>
            <w:lang w:val="en-US"/>
          </w:rPr>
          <w:t>18</w:t>
        </w:r>
        <w:r w:rsidR="001C684B" w:rsidRPr="006F62F6">
          <w:rPr>
            <w:rStyle w:val="af"/>
            <w:noProof/>
            <w:sz w:val="28"/>
            <w:szCs w:val="28"/>
            <w:u w:val="none"/>
          </w:rPr>
          <w:t>.12. Градостроительный регламент зон размещения кладбищ (СН1)</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70</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7" w:history="1">
        <w:r w:rsidR="001C684B" w:rsidRPr="006F62F6">
          <w:rPr>
            <w:rStyle w:val="af"/>
            <w:noProof/>
            <w:sz w:val="28"/>
            <w:szCs w:val="28"/>
            <w:u w:val="none"/>
            <w:lang w:val="en-US"/>
          </w:rPr>
          <w:t>18</w:t>
        </w:r>
        <w:r w:rsidR="001C684B" w:rsidRPr="006F62F6">
          <w:rPr>
            <w:rStyle w:val="af"/>
            <w:noProof/>
            <w:sz w:val="28"/>
            <w:szCs w:val="28"/>
            <w:u w:val="none"/>
          </w:rPr>
          <w:t>.13. Градостроительный регламент зон обращения с отходами (СН2)</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8" w:history="1">
        <w:r w:rsidR="001C684B" w:rsidRPr="006F62F6">
          <w:rPr>
            <w:rStyle w:val="af"/>
            <w:noProof/>
            <w:sz w:val="28"/>
            <w:szCs w:val="28"/>
            <w:u w:val="none"/>
            <w:lang w:val="en-US"/>
          </w:rPr>
          <w:t>18</w:t>
        </w:r>
        <w:r w:rsidR="001C684B" w:rsidRPr="006F62F6">
          <w:rPr>
            <w:rStyle w:val="af"/>
            <w:noProof/>
            <w:sz w:val="28"/>
            <w:szCs w:val="28"/>
            <w:u w:val="none"/>
          </w:rPr>
          <w:t>.14. Градостроительный регламент зон объектов обороны и безопасности (ОБ)</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77</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399" w:history="1">
        <w:r w:rsidR="001C684B" w:rsidRPr="006F62F6">
          <w:rPr>
            <w:rStyle w:val="af"/>
            <w:noProof/>
            <w:sz w:val="28"/>
            <w:szCs w:val="28"/>
            <w:u w:val="none"/>
          </w:rPr>
          <w:t xml:space="preserve">Статья </w:t>
        </w:r>
        <w:r w:rsidR="001C684B" w:rsidRPr="006F62F6">
          <w:rPr>
            <w:rStyle w:val="af"/>
            <w:noProof/>
            <w:sz w:val="28"/>
            <w:szCs w:val="28"/>
            <w:u w:val="none"/>
            <w:lang w:val="en-US"/>
          </w:rPr>
          <w:t>19</w:t>
        </w:r>
        <w:r w:rsidR="001C684B" w:rsidRPr="006F62F6">
          <w:rPr>
            <w:rStyle w:val="af"/>
            <w:noProof/>
            <w:sz w:val="28"/>
            <w:szCs w:val="28"/>
            <w:u w:val="none"/>
          </w:rPr>
          <w:t>. Земли, на которые действие градостроительных регламентов не распространяется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_Toc118019399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80</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0" w:history="1">
        <w:r w:rsidR="001C684B" w:rsidRPr="006F62F6">
          <w:rPr>
            <w:rStyle w:val="af"/>
            <w:noProof/>
            <w:sz w:val="28"/>
            <w:szCs w:val="28"/>
            <w:u w:val="none"/>
          </w:rPr>
          <w:t>Статья 2</w:t>
        </w:r>
        <w:r w:rsidR="001C684B" w:rsidRPr="006F62F6">
          <w:rPr>
            <w:rStyle w:val="af"/>
            <w:noProof/>
            <w:sz w:val="28"/>
            <w:szCs w:val="28"/>
            <w:u w:val="none"/>
            <w:lang w:val="en-US"/>
          </w:rPr>
          <w:t>0</w:t>
        </w:r>
        <w:r w:rsidR="001C684B" w:rsidRPr="006F62F6">
          <w:rPr>
            <w:rStyle w:val="af"/>
            <w:noProof/>
            <w:sz w:val="28"/>
            <w:szCs w:val="28"/>
            <w:u w:val="none"/>
          </w:rPr>
          <w:t>. Земли, для которых градостроительные регламенты не устанавливаются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80</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1" w:history="1">
        <w:r w:rsidR="001C684B" w:rsidRPr="006F62F6">
          <w:rPr>
            <w:rStyle w:val="af"/>
            <w:noProof/>
            <w:sz w:val="28"/>
            <w:szCs w:val="28"/>
            <w:u w:val="none"/>
          </w:rPr>
          <w:t>Статья 2</w:t>
        </w:r>
        <w:r w:rsidR="001C684B" w:rsidRPr="006F62F6">
          <w:rPr>
            <w:rStyle w:val="af"/>
            <w:noProof/>
            <w:sz w:val="28"/>
            <w:szCs w:val="28"/>
            <w:u w:val="none"/>
            <w:lang w:val="en-US"/>
          </w:rPr>
          <w:t>1</w:t>
        </w:r>
        <w:r w:rsidR="001C684B" w:rsidRPr="006F62F6">
          <w:rPr>
            <w:rStyle w:val="af"/>
            <w:noProof/>
            <w:sz w:val="28"/>
            <w:szCs w:val="28"/>
            <w:u w:val="none"/>
          </w:rPr>
          <w:t>. Территории фактического или планируемого использования земель</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82</w:t>
        </w:r>
        <w:r w:rsidR="001C684B" w:rsidRPr="006F62F6">
          <w:rPr>
            <w:noProof/>
            <w:webHidden/>
            <w:sz w:val="28"/>
            <w:szCs w:val="28"/>
          </w:rPr>
          <w:fldChar w:fldCharType="end"/>
        </w:r>
      </w:hyperlink>
    </w:p>
    <w:p w:rsidR="001C684B" w:rsidRPr="006F62F6" w:rsidRDefault="00CC7C48" w:rsidP="00302BD0">
      <w:pPr>
        <w:pStyle w:val="21"/>
        <w:tabs>
          <w:tab w:val="right" w:leader="dot" w:pos="9629"/>
        </w:tabs>
        <w:jc w:val="both"/>
        <w:rPr>
          <w:noProof/>
          <w:sz w:val="28"/>
          <w:szCs w:val="28"/>
        </w:rPr>
      </w:pPr>
      <w:hyperlink w:anchor="_Toc118019402" w:history="1">
        <w:r w:rsidR="001C684B" w:rsidRPr="006F62F6">
          <w:rPr>
            <w:rStyle w:val="af"/>
            <w:noProof/>
            <w:sz w:val="28"/>
            <w:szCs w:val="28"/>
            <w:u w:val="none"/>
          </w:rPr>
          <w:t xml:space="preserve">ГЛАВА </w:t>
        </w:r>
        <w:r w:rsidR="001C684B" w:rsidRPr="006F62F6">
          <w:rPr>
            <w:rStyle w:val="af"/>
            <w:noProof/>
            <w:sz w:val="28"/>
            <w:szCs w:val="28"/>
            <w:u w:val="none"/>
            <w:lang w:val="en-US"/>
          </w:rPr>
          <w:t>VIII</w:t>
        </w:r>
        <w:r w:rsidR="001C684B" w:rsidRPr="006F62F6">
          <w:rPr>
            <w:rStyle w:val="af"/>
            <w:noProof/>
            <w:sz w:val="28"/>
            <w:szCs w:val="28"/>
            <w:u w:val="none"/>
          </w:rPr>
          <w:t>. Ограничения использования земельных участков и объектов капитального строительства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3" w:history="1">
        <w:r w:rsidR="001C684B" w:rsidRPr="006F62F6">
          <w:rPr>
            <w:rStyle w:val="af"/>
            <w:noProof/>
            <w:sz w:val="28"/>
            <w:szCs w:val="28"/>
            <w:u w:val="none"/>
          </w:rPr>
          <w:t xml:space="preserve">Статья </w:t>
        </w:r>
        <w:r w:rsidR="001C684B" w:rsidRPr="006F62F6">
          <w:rPr>
            <w:rStyle w:val="af"/>
            <w:noProof/>
            <w:sz w:val="28"/>
            <w:szCs w:val="28"/>
            <w:u w:val="none"/>
            <w:lang w:val="en-US"/>
          </w:rPr>
          <w:t>22</w:t>
        </w:r>
        <w:r w:rsidR="001C684B" w:rsidRPr="006F62F6">
          <w:rPr>
            <w:rStyle w:val="af"/>
            <w:noProof/>
            <w:sz w:val="28"/>
            <w:szCs w:val="28"/>
            <w:u w:val="none"/>
          </w:rPr>
          <w:t>. Ограничения использования земельных участков и объектов капитального строительства в границах зон с особыми условиями использования территории</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4" w:history="1">
        <w:r w:rsidR="001C684B" w:rsidRPr="006F62F6">
          <w:rPr>
            <w:rStyle w:val="af"/>
            <w:noProof/>
            <w:sz w:val="28"/>
            <w:szCs w:val="28"/>
            <w:u w:val="none"/>
            <w:lang w:val="en-US"/>
          </w:rPr>
          <w:t>22</w:t>
        </w:r>
        <w:r w:rsidR="001C684B" w:rsidRPr="006F62F6">
          <w:rPr>
            <w:rStyle w:val="af"/>
            <w:noProof/>
            <w:sz w:val="28"/>
            <w:szCs w:val="28"/>
            <w:u w:val="none"/>
          </w:rPr>
          <w:t>.1. Общие положения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5"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.2. Зоны санитарной охраны источников водоснабжения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86</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6" w:history="1">
        <w:r w:rsidR="001C684B" w:rsidRPr="006F62F6">
          <w:rPr>
            <w:rStyle w:val="af"/>
            <w:rFonts w:eastAsia="Calibri"/>
            <w:noProof/>
            <w:sz w:val="28"/>
            <w:szCs w:val="28"/>
            <w:u w:val="none"/>
            <w:lang w:eastAsia="en-US"/>
          </w:rPr>
          <w:t>2</w:t>
        </w:r>
        <w:r w:rsidR="001C684B" w:rsidRPr="006F62F6">
          <w:rPr>
            <w:rStyle w:val="af"/>
            <w:rFonts w:eastAsia="Calibri"/>
            <w:noProof/>
            <w:sz w:val="28"/>
            <w:szCs w:val="28"/>
            <w:u w:val="none"/>
            <w:lang w:val="en-US" w:eastAsia="en-US"/>
          </w:rPr>
          <w:t>2</w:t>
        </w:r>
        <w:r w:rsidR="001C684B" w:rsidRPr="006F62F6">
          <w:rPr>
            <w:rStyle w:val="af"/>
            <w:rFonts w:eastAsia="Calibri"/>
            <w:noProof/>
            <w:sz w:val="28"/>
            <w:szCs w:val="28"/>
            <w:u w:val="none"/>
            <w:lang w:eastAsia="en-US"/>
          </w:rPr>
          <w:t>.3. Санитарно-защитная полоса водоводов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_Toc118019406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87</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7"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.4. Водоохранные зоны, прибрежные защитные полосы поверхностных водных объектов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_Toc118019407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89</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8"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.5 Охранные зоны объектов электросетевого хозяйства</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_Toc118019408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91</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09"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.6. Охранные зоны газопроводов и систем газоснабжения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_Toc118019409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93</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10"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.7. Охранные зоны нефтепроводов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_Toc118019410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95</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11"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.8. Санитарный разрыв магистральных трубопроводов углеводородного сырья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_Toc118019411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98</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12" w:history="1">
        <w:r w:rsidR="001C684B" w:rsidRPr="006F62F6">
          <w:rPr>
            <w:rStyle w:val="af"/>
            <w:noProof/>
            <w:sz w:val="28"/>
            <w:szCs w:val="28"/>
            <w:u w:val="none"/>
          </w:rPr>
          <w:t>2</w:t>
        </w:r>
        <w:r w:rsidR="001C684B" w:rsidRPr="006F62F6">
          <w:rPr>
            <w:rStyle w:val="af"/>
            <w:noProof/>
            <w:sz w:val="28"/>
            <w:szCs w:val="28"/>
            <w:u w:val="none"/>
            <w:lang w:val="en-US"/>
          </w:rPr>
          <w:t>2</w:t>
        </w:r>
        <w:r w:rsidR="001C684B" w:rsidRPr="006F62F6">
          <w:rPr>
            <w:rStyle w:val="af"/>
            <w:noProof/>
            <w:sz w:val="28"/>
            <w:szCs w:val="28"/>
            <w:u w:val="none"/>
          </w:rPr>
          <w:t>.9. Санитарно-защитные зоны предприятий, сооружений и иных объектов</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_Toc118019412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101</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13" w:history="1">
        <w:r w:rsidR="001C684B" w:rsidRPr="006F62F6">
          <w:rPr>
            <w:rStyle w:val="af"/>
            <w:noProof/>
            <w:sz w:val="28"/>
            <w:szCs w:val="28"/>
            <w:u w:val="none"/>
          </w:rPr>
          <w:t xml:space="preserve">Статья </w:t>
        </w:r>
        <w:r w:rsidR="001C684B" w:rsidRPr="006F62F6">
          <w:rPr>
            <w:rStyle w:val="af"/>
            <w:noProof/>
            <w:sz w:val="28"/>
            <w:szCs w:val="28"/>
            <w:u w:val="none"/>
            <w:lang w:val="en-US"/>
          </w:rPr>
          <w:t>23</w:t>
        </w:r>
        <w:r w:rsidR="001C684B" w:rsidRPr="006F62F6">
          <w:rPr>
            <w:rStyle w:val="af"/>
            <w:noProof/>
            <w:sz w:val="28"/>
            <w:szCs w:val="28"/>
            <w:u w:val="none"/>
          </w:rPr>
          <w:t>. Ограничения использования земельных участков и объектов капитального строительства в границах особо охраняемых природных территорий</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_Toc118019413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103</w:t>
        </w:r>
        <w:r w:rsidR="001C684B" w:rsidRPr="006F62F6">
          <w:rPr>
            <w:noProof/>
            <w:webHidden/>
            <w:sz w:val="28"/>
            <w:szCs w:val="28"/>
          </w:rPr>
          <w:fldChar w:fldCharType="end"/>
        </w:r>
      </w:hyperlink>
    </w:p>
    <w:p w:rsidR="001C684B" w:rsidRPr="006F62F6" w:rsidRDefault="00CC7C48" w:rsidP="00302BD0">
      <w:pPr>
        <w:pStyle w:val="34"/>
        <w:rPr>
          <w:b/>
          <w:noProof/>
          <w:sz w:val="28"/>
          <w:szCs w:val="28"/>
        </w:rPr>
      </w:pPr>
      <w:hyperlink w:anchor="_Toc118019414" w:history="1">
        <w:r w:rsidR="001C684B" w:rsidRPr="006F62F6">
          <w:rPr>
            <w:rStyle w:val="af"/>
            <w:noProof/>
            <w:sz w:val="28"/>
            <w:szCs w:val="28"/>
            <w:u w:val="none"/>
          </w:rPr>
          <w:t xml:space="preserve">Статья </w:t>
        </w:r>
        <w:r w:rsidR="001C684B" w:rsidRPr="006F62F6">
          <w:rPr>
            <w:rStyle w:val="af"/>
            <w:noProof/>
            <w:sz w:val="28"/>
            <w:szCs w:val="28"/>
            <w:u w:val="none"/>
            <w:lang w:val="en-US"/>
          </w:rPr>
          <w:t>24</w:t>
        </w:r>
        <w:r w:rsidR="001C684B" w:rsidRPr="006F62F6">
          <w:rPr>
            <w:rStyle w:val="af"/>
            <w:noProof/>
            <w:sz w:val="28"/>
            <w:szCs w:val="28"/>
            <w:u w:val="none"/>
          </w:rPr>
          <w:t>. Ограничения использования земельных участков и объектов капитального строительства по условиям охраны объектов культурного наследия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_Toc118019414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103</w:t>
        </w:r>
        <w:r w:rsidR="001C684B" w:rsidRPr="006F62F6">
          <w:rPr>
            <w:noProof/>
            <w:webHidden/>
            <w:sz w:val="28"/>
            <w:szCs w:val="28"/>
          </w:rPr>
          <w:fldChar w:fldCharType="end"/>
        </w:r>
      </w:hyperlink>
    </w:p>
    <w:p w:rsidR="001C684B" w:rsidRPr="006F62F6" w:rsidRDefault="00CC7C48" w:rsidP="00302BD0">
      <w:pPr>
        <w:pStyle w:val="21"/>
        <w:tabs>
          <w:tab w:val="right" w:leader="dot" w:pos="9629"/>
        </w:tabs>
        <w:jc w:val="both"/>
        <w:rPr>
          <w:noProof/>
          <w:sz w:val="28"/>
          <w:szCs w:val="28"/>
        </w:rPr>
      </w:pPr>
      <w:hyperlink w:anchor="_Toc118019415" w:history="1">
        <w:r w:rsidR="001C684B" w:rsidRPr="006F62F6">
          <w:rPr>
            <w:rStyle w:val="af"/>
            <w:noProof/>
            <w:sz w:val="28"/>
            <w:szCs w:val="28"/>
            <w:u w:val="none"/>
          </w:rPr>
          <w:t xml:space="preserve">ГЛАВА </w:t>
        </w:r>
        <w:r w:rsidR="001C684B" w:rsidRPr="006F62F6">
          <w:rPr>
            <w:rStyle w:val="af"/>
            <w:noProof/>
            <w:sz w:val="28"/>
            <w:szCs w:val="28"/>
            <w:u w:val="none"/>
            <w:lang w:val="en-US"/>
          </w:rPr>
          <w:t>IX</w:t>
        </w:r>
        <w:r w:rsidR="001C684B" w:rsidRPr="006F62F6">
          <w:rPr>
            <w:rStyle w:val="af"/>
            <w:noProof/>
            <w:sz w:val="28"/>
            <w:szCs w:val="28"/>
            <w:u w:val="none"/>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r w:rsidR="001C684B" w:rsidRPr="006F62F6">
          <w:rPr>
            <w:noProof/>
            <w:webHidden/>
            <w:sz w:val="28"/>
            <w:szCs w:val="28"/>
          </w:rPr>
          <w:tab/>
        </w:r>
        <w:r w:rsidR="001C684B" w:rsidRPr="006F62F6">
          <w:rPr>
            <w:noProof/>
            <w:webHidden/>
            <w:sz w:val="28"/>
            <w:szCs w:val="28"/>
          </w:rPr>
          <w:fldChar w:fldCharType="begin"/>
        </w:r>
        <w:r w:rsidR="001C684B" w:rsidRPr="006F62F6">
          <w:rPr>
            <w:noProof/>
            <w:webHidden/>
            <w:sz w:val="28"/>
            <w:szCs w:val="28"/>
          </w:rPr>
          <w:instrText xml:space="preserve"> PAGEREF _Toc118019415 \h </w:instrText>
        </w:r>
        <w:r w:rsidR="001C684B" w:rsidRPr="006F62F6">
          <w:rPr>
            <w:noProof/>
            <w:webHidden/>
            <w:sz w:val="28"/>
            <w:szCs w:val="28"/>
          </w:rPr>
        </w:r>
        <w:r w:rsidR="001C684B" w:rsidRPr="006F62F6">
          <w:rPr>
            <w:noProof/>
            <w:webHidden/>
            <w:sz w:val="28"/>
            <w:szCs w:val="28"/>
          </w:rPr>
          <w:fldChar w:fldCharType="separate"/>
        </w:r>
        <w:r w:rsidR="00D45DE6">
          <w:rPr>
            <w:noProof/>
            <w:webHidden/>
            <w:sz w:val="28"/>
            <w:szCs w:val="28"/>
          </w:rPr>
          <w:t>105</w:t>
        </w:r>
        <w:r w:rsidR="001C684B" w:rsidRPr="006F62F6">
          <w:rPr>
            <w:noProof/>
            <w:webHidden/>
            <w:sz w:val="28"/>
            <w:szCs w:val="28"/>
          </w:rPr>
          <w:fldChar w:fldCharType="end"/>
        </w:r>
      </w:hyperlink>
    </w:p>
    <w:p w:rsidR="001C684B" w:rsidRPr="006F62F6" w:rsidRDefault="001C684B" w:rsidP="00302BD0">
      <w:pPr>
        <w:tabs>
          <w:tab w:val="right" w:leader="dot" w:pos="9781"/>
        </w:tabs>
        <w:spacing w:line="240" w:lineRule="auto"/>
        <w:ind w:right="-142"/>
        <w:jc w:val="both"/>
        <w:rPr>
          <w:rFonts w:ascii="Times New Roman" w:hAnsi="Times New Roman" w:cs="Times New Roman"/>
          <w:b/>
          <w:bCs/>
          <w:sz w:val="28"/>
          <w:szCs w:val="28"/>
        </w:rPr>
      </w:pPr>
      <w:r w:rsidRPr="006F62F6">
        <w:rPr>
          <w:rFonts w:ascii="Times New Roman" w:hAnsi="Times New Roman" w:cs="Times New Roman"/>
          <w:b/>
          <w:bCs/>
          <w:sz w:val="28"/>
          <w:szCs w:val="28"/>
        </w:rPr>
        <w:fldChar w:fldCharType="end"/>
      </w: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Pr="006F62F6" w:rsidRDefault="006F62F6" w:rsidP="00302BD0">
      <w:pPr>
        <w:spacing w:line="240" w:lineRule="auto"/>
        <w:jc w:val="center"/>
        <w:rPr>
          <w:rFonts w:ascii="Times New Roman" w:hAnsi="Times New Roman" w:cs="Times New Roman"/>
          <w:b/>
          <w:bCs/>
          <w:sz w:val="28"/>
          <w:szCs w:val="28"/>
        </w:rPr>
      </w:pPr>
    </w:p>
    <w:p w:rsidR="006F62F6" w:rsidRDefault="001C684B" w:rsidP="006F62F6">
      <w:pPr>
        <w:spacing w:after="0" w:line="240" w:lineRule="auto"/>
        <w:jc w:val="center"/>
        <w:rPr>
          <w:rFonts w:ascii="Times New Roman" w:hAnsi="Times New Roman" w:cs="Times New Roman"/>
          <w:b/>
          <w:bCs/>
          <w:sz w:val="28"/>
          <w:szCs w:val="28"/>
        </w:rPr>
      </w:pPr>
      <w:r w:rsidRPr="00302BD0">
        <w:rPr>
          <w:rFonts w:ascii="Times New Roman" w:hAnsi="Times New Roman" w:cs="Times New Roman"/>
          <w:b/>
          <w:bCs/>
          <w:sz w:val="28"/>
          <w:szCs w:val="28"/>
        </w:rPr>
        <w:lastRenderedPageBreak/>
        <w:t xml:space="preserve">СОСТАВ ДОКУМЕНТОВ ПРАВИЛ </w:t>
      </w:r>
    </w:p>
    <w:p w:rsidR="001C684B" w:rsidRPr="00302BD0" w:rsidRDefault="001C684B" w:rsidP="006F62F6">
      <w:pPr>
        <w:spacing w:after="0" w:line="240" w:lineRule="auto"/>
        <w:jc w:val="center"/>
        <w:rPr>
          <w:rFonts w:ascii="Times New Roman" w:hAnsi="Times New Roman" w:cs="Times New Roman"/>
          <w:b/>
          <w:bCs/>
          <w:sz w:val="28"/>
          <w:szCs w:val="28"/>
        </w:rPr>
      </w:pPr>
      <w:r w:rsidRPr="00302BD0">
        <w:rPr>
          <w:rFonts w:ascii="Times New Roman" w:hAnsi="Times New Roman" w:cs="Times New Roman"/>
          <w:b/>
          <w:bCs/>
          <w:sz w:val="28"/>
          <w:szCs w:val="28"/>
        </w:rPr>
        <w:t>ЗЕМЛЕПОЛЬЗОВАНИЯ И ЗАСТРОЙКИ</w:t>
      </w:r>
    </w:p>
    <w:p w:rsidR="001C684B" w:rsidRPr="00302BD0" w:rsidRDefault="001C684B" w:rsidP="00302BD0">
      <w:pPr>
        <w:spacing w:line="240" w:lineRule="auto"/>
        <w:rPr>
          <w:rFonts w:ascii="Times New Roman" w:hAnsi="Times New Roman" w:cs="Times New Roman"/>
          <w:sz w:val="28"/>
          <w:szCs w:val="28"/>
        </w:rPr>
      </w:pP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состав документов Правил землепользования и застройки муниципального образования «Сухаревское сельское поселение» Нижнекамского муниципального района Республики Татарстан входят:</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1. Текстовая часть в составе: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Том 1. Порядок применения и внесения изменений в Правила землепользования и застройки;</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Том 2. Карты градостроительного зонирования. Градостроительные регламенты.</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2. Графическая часть в составе: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Карта градостроительного зонирования. Территориальные зоны,</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Карта градостроительного зонирования. Зоны с особыми условиями использования территории.</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3. Приложение:</w:t>
      </w:r>
    </w:p>
    <w:p w:rsidR="001C684B" w:rsidRPr="00302BD0" w:rsidRDefault="001C684B" w:rsidP="00302BD0">
      <w:pPr>
        <w:spacing w:line="240" w:lineRule="auto"/>
        <w:ind w:firstLine="709"/>
        <w:rPr>
          <w:rFonts w:ascii="Times New Roman" w:hAnsi="Times New Roman" w:cs="Times New Roman"/>
          <w:sz w:val="28"/>
          <w:szCs w:val="28"/>
        </w:rPr>
      </w:pPr>
      <w:r w:rsidRPr="00302BD0">
        <w:rPr>
          <w:rFonts w:ascii="Times New Roman" w:hAnsi="Times New Roman" w:cs="Times New Roman"/>
          <w:sz w:val="28"/>
          <w:szCs w:val="28"/>
        </w:rPr>
        <w:t>- Сведения о границах территориальных зон.</w:t>
      </w:r>
    </w:p>
    <w:p w:rsidR="001C684B" w:rsidRPr="00302BD0" w:rsidRDefault="001C684B" w:rsidP="00302BD0">
      <w:pPr>
        <w:spacing w:line="240" w:lineRule="auto"/>
        <w:jc w:val="both"/>
        <w:rPr>
          <w:rFonts w:ascii="Times New Roman" w:hAnsi="Times New Roman" w:cs="Times New Roman"/>
          <w:bCs/>
          <w:color w:val="000000"/>
          <w:sz w:val="24"/>
          <w:szCs w:val="24"/>
        </w:rPr>
      </w:pPr>
      <w:bookmarkStart w:id="47" w:name="_Toc76118351"/>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both"/>
        <w:rPr>
          <w:rFonts w:ascii="Times New Roman" w:hAnsi="Times New Roman" w:cs="Times New Roman"/>
          <w:bCs/>
          <w:color w:val="000000"/>
          <w:sz w:val="24"/>
          <w:szCs w:val="24"/>
        </w:rPr>
      </w:pPr>
    </w:p>
    <w:p w:rsidR="001C684B" w:rsidRPr="00302BD0" w:rsidRDefault="001C684B" w:rsidP="00302BD0">
      <w:pPr>
        <w:spacing w:line="240" w:lineRule="auto"/>
        <w:jc w:val="center"/>
        <w:rPr>
          <w:rFonts w:ascii="Times New Roman" w:hAnsi="Times New Roman" w:cs="Times New Roman"/>
          <w:b/>
          <w:bCs/>
          <w:sz w:val="28"/>
          <w:szCs w:val="28"/>
        </w:rPr>
      </w:pPr>
      <w:r w:rsidRPr="00302BD0">
        <w:rPr>
          <w:rFonts w:ascii="Times New Roman" w:hAnsi="Times New Roman" w:cs="Times New Roman"/>
          <w:b/>
          <w:bCs/>
          <w:caps/>
          <w:sz w:val="28"/>
          <w:szCs w:val="28"/>
        </w:rPr>
        <w:lastRenderedPageBreak/>
        <w:t xml:space="preserve">ЧАСТЬ </w:t>
      </w:r>
      <w:r w:rsidRPr="00302BD0">
        <w:rPr>
          <w:rFonts w:ascii="Times New Roman" w:hAnsi="Times New Roman" w:cs="Times New Roman"/>
          <w:b/>
          <w:bCs/>
          <w:caps/>
          <w:sz w:val="28"/>
          <w:szCs w:val="28"/>
          <w:lang w:val="en-US"/>
        </w:rPr>
        <w:t>II</w:t>
      </w:r>
      <w:r w:rsidRPr="00302BD0">
        <w:rPr>
          <w:rFonts w:ascii="Times New Roman" w:hAnsi="Times New Roman" w:cs="Times New Roman"/>
          <w:b/>
          <w:bCs/>
          <w:caps/>
          <w:sz w:val="28"/>
          <w:szCs w:val="28"/>
        </w:rPr>
        <w:t>. КАРТЫ ГРАДОСТРОИТЕЛЬНОГО ЗОНИРОВАНИЯ</w:t>
      </w:r>
      <w:bookmarkEnd w:id="47"/>
    </w:p>
    <w:p w:rsidR="001C684B" w:rsidRPr="00302BD0" w:rsidRDefault="001C684B" w:rsidP="00302BD0">
      <w:pPr>
        <w:pStyle w:val="22"/>
        <w:jc w:val="center"/>
        <w:rPr>
          <w:color w:val="auto"/>
          <w:sz w:val="28"/>
          <w:szCs w:val="28"/>
        </w:rPr>
      </w:pPr>
      <w:bookmarkStart w:id="48" w:name="_Toc6502809"/>
      <w:bookmarkStart w:id="49" w:name="_Toc76118352"/>
      <w:bookmarkStart w:id="50" w:name="_Toc97908062"/>
      <w:bookmarkStart w:id="51" w:name="_Toc97908104"/>
      <w:bookmarkStart w:id="52" w:name="_Toc97908146"/>
      <w:bookmarkStart w:id="53" w:name="_Toc98242624"/>
      <w:bookmarkStart w:id="54" w:name="_Toc118019379"/>
      <w:r w:rsidRPr="00302BD0">
        <w:rPr>
          <w:color w:val="auto"/>
          <w:sz w:val="28"/>
          <w:szCs w:val="28"/>
        </w:rPr>
        <w:t xml:space="preserve">ГЛАВА </w:t>
      </w:r>
      <w:r w:rsidRPr="00302BD0">
        <w:rPr>
          <w:color w:val="auto"/>
          <w:sz w:val="28"/>
          <w:szCs w:val="28"/>
          <w:lang w:val="en-US"/>
        </w:rPr>
        <w:t>VI</w:t>
      </w:r>
      <w:r w:rsidRPr="00302BD0">
        <w:rPr>
          <w:color w:val="auto"/>
          <w:sz w:val="28"/>
          <w:szCs w:val="28"/>
        </w:rPr>
        <w:t>. Карты градостроительного зонирования</w:t>
      </w:r>
      <w:bookmarkEnd w:id="48"/>
      <w:bookmarkEnd w:id="49"/>
      <w:bookmarkEnd w:id="50"/>
      <w:bookmarkEnd w:id="51"/>
      <w:bookmarkEnd w:id="52"/>
      <w:bookmarkEnd w:id="53"/>
      <w:bookmarkEnd w:id="54"/>
    </w:p>
    <w:p w:rsidR="001C684B" w:rsidRPr="00302BD0" w:rsidRDefault="001C684B" w:rsidP="00302BD0">
      <w:pPr>
        <w:pStyle w:val="32"/>
        <w:numPr>
          <w:ilvl w:val="0"/>
          <w:numId w:val="6"/>
        </w:numPr>
        <w:jc w:val="center"/>
        <w:rPr>
          <w:sz w:val="28"/>
          <w:szCs w:val="28"/>
        </w:rPr>
      </w:pPr>
      <w:bookmarkStart w:id="55" w:name="_Toc6502810"/>
    </w:p>
    <w:p w:rsidR="001C684B" w:rsidRPr="00302BD0" w:rsidRDefault="001C684B" w:rsidP="00302BD0">
      <w:pPr>
        <w:pStyle w:val="32"/>
        <w:numPr>
          <w:ilvl w:val="0"/>
          <w:numId w:val="6"/>
        </w:numPr>
        <w:ind w:firstLine="709"/>
        <w:jc w:val="center"/>
        <w:outlineLvl w:val="2"/>
        <w:rPr>
          <w:sz w:val="28"/>
          <w:szCs w:val="28"/>
        </w:rPr>
      </w:pPr>
      <w:bookmarkStart w:id="56" w:name="_Toc76118353"/>
      <w:bookmarkStart w:id="57" w:name="_Toc97908063"/>
      <w:bookmarkStart w:id="58" w:name="_Toc97908105"/>
      <w:bookmarkStart w:id="59" w:name="_Toc97908147"/>
      <w:bookmarkStart w:id="60" w:name="_Toc98242625"/>
      <w:bookmarkStart w:id="61" w:name="_Toc118019380"/>
      <w:r w:rsidRPr="00302BD0">
        <w:rPr>
          <w:i w:val="0"/>
          <w:sz w:val="28"/>
          <w:szCs w:val="28"/>
        </w:rPr>
        <w:t>Статья 14. Карта градостроительного зонирования. Территориальные зоны</w:t>
      </w:r>
      <w:bookmarkEnd w:id="55"/>
      <w:bookmarkEnd w:id="56"/>
      <w:bookmarkEnd w:id="57"/>
      <w:bookmarkEnd w:id="58"/>
      <w:bookmarkEnd w:id="59"/>
      <w:bookmarkEnd w:id="60"/>
      <w:bookmarkEnd w:id="61"/>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1. «Карта градостроительного зонирования. Территориальные зоны» является неотъемлемой частью настоящих Правил.</w:t>
      </w:r>
    </w:p>
    <w:p w:rsidR="001C684B" w:rsidRPr="00302BD0" w:rsidRDefault="001C684B" w:rsidP="00302BD0">
      <w:pPr>
        <w:pStyle w:val="51"/>
        <w:rPr>
          <w:sz w:val="28"/>
          <w:szCs w:val="28"/>
        </w:rPr>
      </w:pPr>
      <w:r w:rsidRPr="00302BD0">
        <w:rPr>
          <w:sz w:val="28"/>
          <w:szCs w:val="28"/>
        </w:rPr>
        <w:t>На этой карте отображены границы установленных территориальных зон и их кодовые обозначения - индекс вида территориальной зоны и номер установленной территориальной зоны.</w:t>
      </w:r>
    </w:p>
    <w:p w:rsidR="001C684B" w:rsidRPr="00302BD0" w:rsidRDefault="001C684B" w:rsidP="00302BD0">
      <w:pPr>
        <w:pStyle w:val="51"/>
        <w:rPr>
          <w:sz w:val="28"/>
          <w:szCs w:val="28"/>
        </w:rPr>
      </w:pPr>
      <w:r w:rsidRPr="00302BD0">
        <w:rPr>
          <w:sz w:val="28"/>
          <w:szCs w:val="28"/>
        </w:rPr>
        <w:t>2. Для каждого вида территориальной зоны настоящими Правилами устанавливается градостроительный регламент, который действует в отношении всех установленных территориальных зон одного вида.</w:t>
      </w:r>
    </w:p>
    <w:p w:rsidR="001C684B" w:rsidRPr="00302BD0" w:rsidRDefault="001C684B" w:rsidP="00302BD0">
      <w:pPr>
        <w:pStyle w:val="51"/>
        <w:rPr>
          <w:sz w:val="28"/>
          <w:szCs w:val="28"/>
        </w:rPr>
      </w:pPr>
      <w:r w:rsidRPr="00302BD0">
        <w:rPr>
          <w:sz w:val="28"/>
          <w:szCs w:val="28"/>
        </w:rPr>
        <w:t>Для обозначения видов территориальных зон используются следующие наименования и условные обозначения (индексы):</w:t>
      </w:r>
    </w:p>
    <w:p w:rsidR="001C684B" w:rsidRPr="00302BD0" w:rsidRDefault="001C684B" w:rsidP="00302BD0">
      <w:pPr>
        <w:pStyle w:val="51"/>
        <w:rPr>
          <w:sz w:val="12"/>
          <w:szCs w:val="12"/>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7087"/>
      </w:tblGrid>
      <w:tr w:rsidR="001C684B" w:rsidRPr="00302BD0" w:rsidTr="00302BD0">
        <w:trPr>
          <w:jc w:val="center"/>
        </w:trPr>
        <w:tc>
          <w:tcPr>
            <w:tcW w:w="2660" w:type="dxa"/>
            <w:vAlign w:val="center"/>
          </w:tcPr>
          <w:p w:rsidR="001C684B" w:rsidRPr="00302BD0" w:rsidRDefault="001C684B" w:rsidP="00302BD0">
            <w:pPr>
              <w:pStyle w:val="51"/>
              <w:ind w:firstLine="0"/>
              <w:jc w:val="center"/>
              <w:rPr>
                <w:b/>
                <w:sz w:val="22"/>
                <w:szCs w:val="22"/>
              </w:rPr>
            </w:pPr>
            <w:r w:rsidRPr="00302BD0">
              <w:rPr>
                <w:b/>
                <w:sz w:val="22"/>
                <w:szCs w:val="22"/>
              </w:rPr>
              <w:t>Индекс вида территориальной зоны</w:t>
            </w:r>
          </w:p>
        </w:tc>
        <w:tc>
          <w:tcPr>
            <w:tcW w:w="7087"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Наименование вида территориальной зоны</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Ж1</w:t>
            </w:r>
          </w:p>
        </w:tc>
        <w:tc>
          <w:tcPr>
            <w:tcW w:w="7087" w:type="dxa"/>
            <w:shd w:val="clear" w:color="auto" w:fill="auto"/>
            <w:vAlign w:val="center"/>
          </w:tcPr>
          <w:p w:rsidR="001C684B" w:rsidRPr="00302BD0" w:rsidRDefault="001C684B" w:rsidP="00302BD0">
            <w:pPr>
              <w:pStyle w:val="51"/>
              <w:ind w:firstLine="0"/>
              <w:rPr>
                <w:sz w:val="22"/>
                <w:szCs w:val="22"/>
              </w:rPr>
            </w:pPr>
            <w:r w:rsidRPr="00302BD0">
              <w:rPr>
                <w:sz w:val="22"/>
                <w:szCs w:val="22"/>
              </w:rPr>
              <w:t>Зона индивидуальной жилой застройки (Ж1)</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Ж2</w:t>
            </w:r>
          </w:p>
        </w:tc>
        <w:tc>
          <w:tcPr>
            <w:tcW w:w="7087" w:type="dxa"/>
            <w:shd w:val="clear" w:color="auto" w:fill="auto"/>
            <w:vAlign w:val="center"/>
          </w:tcPr>
          <w:p w:rsidR="001C684B" w:rsidRPr="00302BD0" w:rsidRDefault="001C684B" w:rsidP="00302BD0">
            <w:pPr>
              <w:pStyle w:val="51"/>
              <w:ind w:firstLine="0"/>
              <w:rPr>
                <w:sz w:val="22"/>
                <w:szCs w:val="22"/>
              </w:rPr>
            </w:pPr>
            <w:r w:rsidRPr="00302BD0">
              <w:rPr>
                <w:sz w:val="22"/>
                <w:szCs w:val="22"/>
              </w:rPr>
              <w:t>Зона малоэтажной жилой застройки (Ж2)</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ОД</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Т</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транспортной инфраструктуры (Т)</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И</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КС</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коммунально-складских объектов (КС)</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СХ2</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объектов сельскохозяйственного назначения (СХ2)</w:t>
            </w:r>
          </w:p>
        </w:tc>
      </w:tr>
      <w:tr w:rsidR="001C684B" w:rsidRPr="00302BD0" w:rsidTr="00302BD0">
        <w:trPr>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Р2</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highlight w:val="yellow"/>
              </w:rPr>
            </w:pPr>
            <w:r w:rsidRPr="00302BD0">
              <w:rPr>
                <w:rFonts w:ascii="Times New Roman" w:hAnsi="Times New Roman" w:cs="Times New Roman"/>
              </w:rPr>
              <w:t>Зона рекреационного назначения (Р2)</w:t>
            </w:r>
          </w:p>
        </w:tc>
      </w:tr>
      <w:tr w:rsidR="001C684B" w:rsidRPr="00302BD0" w:rsidTr="00302BD0">
        <w:trPr>
          <w:trHeight w:val="74"/>
          <w:jc w:val="center"/>
        </w:trPr>
        <w:tc>
          <w:tcPr>
            <w:tcW w:w="2660" w:type="dxa"/>
            <w:vAlign w:val="center"/>
          </w:tcPr>
          <w:p w:rsidR="001C684B" w:rsidRPr="00302BD0" w:rsidRDefault="001C684B" w:rsidP="00302BD0">
            <w:pPr>
              <w:pStyle w:val="51"/>
              <w:ind w:firstLine="0"/>
              <w:jc w:val="center"/>
              <w:rPr>
                <w:sz w:val="22"/>
                <w:szCs w:val="22"/>
              </w:rPr>
            </w:pPr>
            <w:r w:rsidRPr="00302BD0">
              <w:rPr>
                <w:sz w:val="22"/>
                <w:szCs w:val="22"/>
              </w:rPr>
              <w:t>СН1</w:t>
            </w:r>
          </w:p>
        </w:tc>
        <w:tc>
          <w:tcPr>
            <w:tcW w:w="7087"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w:t>
            </w:r>
          </w:p>
        </w:tc>
      </w:tr>
    </w:tbl>
    <w:p w:rsidR="001C684B" w:rsidRPr="00302BD0" w:rsidRDefault="001C684B" w:rsidP="00302BD0">
      <w:pPr>
        <w:pStyle w:val="51"/>
        <w:rPr>
          <w:sz w:val="16"/>
          <w:szCs w:val="16"/>
        </w:rPr>
      </w:pPr>
    </w:p>
    <w:p w:rsidR="001C684B" w:rsidRPr="00302BD0" w:rsidRDefault="001C684B" w:rsidP="00302BD0">
      <w:pPr>
        <w:pStyle w:val="51"/>
        <w:rPr>
          <w:sz w:val="28"/>
          <w:szCs w:val="28"/>
        </w:rPr>
      </w:pPr>
      <w:r w:rsidRPr="00302BD0">
        <w:rPr>
          <w:sz w:val="28"/>
          <w:szCs w:val="28"/>
        </w:rPr>
        <w:t>Использование для обозначения вида территориальной зоны его наименования или индекса в рамках настоящих Правил является равнозначным.</w:t>
      </w:r>
    </w:p>
    <w:p w:rsidR="001C684B" w:rsidRPr="00302BD0" w:rsidRDefault="001C684B" w:rsidP="00302BD0">
      <w:pPr>
        <w:pStyle w:val="51"/>
        <w:rPr>
          <w:sz w:val="28"/>
          <w:szCs w:val="28"/>
        </w:rPr>
      </w:pPr>
      <w:r w:rsidRPr="00302BD0">
        <w:rPr>
          <w:sz w:val="28"/>
          <w:szCs w:val="28"/>
        </w:rPr>
        <w:t>3. 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rsidR="001C684B" w:rsidRPr="00302BD0" w:rsidRDefault="001C684B" w:rsidP="00302BD0">
      <w:pPr>
        <w:pStyle w:val="51"/>
        <w:rPr>
          <w:sz w:val="28"/>
          <w:szCs w:val="28"/>
        </w:rPr>
      </w:pPr>
      <w:r w:rsidRPr="00302BD0">
        <w:rPr>
          <w:sz w:val="28"/>
          <w:szCs w:val="28"/>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rsidR="001C684B" w:rsidRPr="00302BD0" w:rsidRDefault="001C684B" w:rsidP="00302BD0">
      <w:pPr>
        <w:pStyle w:val="51"/>
        <w:rPr>
          <w:sz w:val="28"/>
          <w:szCs w:val="28"/>
        </w:rPr>
      </w:pPr>
      <w:r w:rsidRPr="00302BD0">
        <w:rPr>
          <w:sz w:val="28"/>
          <w:szCs w:val="28"/>
        </w:rPr>
        <w:lastRenderedPageBreak/>
        <w:t>На карте градостроительного зонирования установлены границы следующих территориальных зон:</w:t>
      </w:r>
    </w:p>
    <w:p w:rsidR="001C684B" w:rsidRPr="00302BD0" w:rsidRDefault="001C684B" w:rsidP="00302BD0">
      <w:pPr>
        <w:pStyle w:val="51"/>
        <w:rPr>
          <w:sz w:val="12"/>
          <w:szCs w:val="12"/>
        </w:rPr>
      </w:pPr>
    </w:p>
    <w:p w:rsidR="001C684B" w:rsidRPr="00302BD0" w:rsidRDefault="001C684B" w:rsidP="00302BD0">
      <w:pPr>
        <w:pStyle w:val="51"/>
        <w:rPr>
          <w:sz w:val="12"/>
          <w:szCs w:val="12"/>
        </w:rPr>
      </w:pPr>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134"/>
        <w:gridCol w:w="5545"/>
        <w:gridCol w:w="2109"/>
      </w:tblGrid>
      <w:tr w:rsidR="001C684B" w:rsidRPr="00302BD0" w:rsidTr="00302BD0">
        <w:trPr>
          <w:jc w:val="center"/>
        </w:trPr>
        <w:tc>
          <w:tcPr>
            <w:tcW w:w="1101" w:type="dxa"/>
            <w:vAlign w:val="center"/>
          </w:tcPr>
          <w:p w:rsidR="001C684B" w:rsidRPr="00302BD0" w:rsidRDefault="001C684B" w:rsidP="00302BD0">
            <w:pPr>
              <w:pStyle w:val="51"/>
              <w:ind w:firstLine="0"/>
              <w:jc w:val="center"/>
              <w:rPr>
                <w:b/>
                <w:sz w:val="22"/>
                <w:szCs w:val="22"/>
              </w:rPr>
            </w:pPr>
            <w:r w:rsidRPr="00302BD0">
              <w:rPr>
                <w:b/>
                <w:sz w:val="22"/>
                <w:szCs w:val="22"/>
              </w:rPr>
              <w:t>Номер зоны</w:t>
            </w:r>
          </w:p>
        </w:tc>
        <w:tc>
          <w:tcPr>
            <w:tcW w:w="1134" w:type="dxa"/>
            <w:vAlign w:val="center"/>
          </w:tcPr>
          <w:p w:rsidR="001C684B" w:rsidRPr="00302BD0" w:rsidRDefault="001C684B" w:rsidP="00302BD0">
            <w:pPr>
              <w:pStyle w:val="51"/>
              <w:ind w:firstLine="0"/>
              <w:jc w:val="center"/>
              <w:rPr>
                <w:b/>
                <w:sz w:val="22"/>
                <w:szCs w:val="22"/>
              </w:rPr>
            </w:pPr>
            <w:r w:rsidRPr="00302BD0">
              <w:rPr>
                <w:b/>
                <w:sz w:val="22"/>
                <w:szCs w:val="22"/>
              </w:rPr>
              <w:t>Индекс зоны</w:t>
            </w:r>
          </w:p>
        </w:tc>
        <w:tc>
          <w:tcPr>
            <w:tcW w:w="5545"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 xml:space="preserve">Наименование </w:t>
            </w:r>
          </w:p>
          <w:p w:rsidR="001C684B" w:rsidRPr="00302BD0" w:rsidRDefault="001C684B" w:rsidP="00302BD0">
            <w:pPr>
              <w:pStyle w:val="51"/>
              <w:ind w:firstLine="0"/>
              <w:jc w:val="center"/>
              <w:rPr>
                <w:b/>
                <w:sz w:val="22"/>
                <w:szCs w:val="22"/>
              </w:rPr>
            </w:pPr>
            <w:r w:rsidRPr="00302BD0">
              <w:rPr>
                <w:b/>
                <w:sz w:val="22"/>
                <w:szCs w:val="22"/>
              </w:rPr>
              <w:t>территориальной зоны</w:t>
            </w:r>
          </w:p>
        </w:tc>
        <w:tc>
          <w:tcPr>
            <w:tcW w:w="2109" w:type="dxa"/>
            <w:vAlign w:val="center"/>
          </w:tcPr>
          <w:p w:rsidR="001C684B" w:rsidRPr="00302BD0" w:rsidRDefault="001C684B" w:rsidP="00302BD0">
            <w:pPr>
              <w:pStyle w:val="51"/>
              <w:ind w:firstLine="0"/>
              <w:jc w:val="center"/>
              <w:rPr>
                <w:b/>
                <w:sz w:val="22"/>
                <w:szCs w:val="22"/>
              </w:rPr>
            </w:pPr>
            <w:r w:rsidRPr="00302BD0">
              <w:rPr>
                <w:b/>
                <w:sz w:val="22"/>
                <w:szCs w:val="22"/>
              </w:rPr>
              <w:t>Местоположение</w:t>
            </w:r>
          </w:p>
          <w:p w:rsidR="001C684B" w:rsidRPr="00302BD0" w:rsidRDefault="001C684B" w:rsidP="00302BD0">
            <w:pPr>
              <w:pStyle w:val="51"/>
              <w:ind w:firstLine="0"/>
              <w:jc w:val="center"/>
              <w:rPr>
                <w:b/>
                <w:sz w:val="22"/>
                <w:szCs w:val="22"/>
              </w:rPr>
            </w:pPr>
            <w:r w:rsidRPr="00302BD0">
              <w:rPr>
                <w:b/>
                <w:sz w:val="22"/>
                <w:szCs w:val="22"/>
              </w:rPr>
              <w:t>зоны</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№1-1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малоэтажной жилой застройки (Ж2) №1-2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№1-3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№1-4</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1-5</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Р2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Зона рекреационного назначения </w:t>
            </w:r>
            <w:r w:rsidRPr="00302BD0">
              <w:rPr>
                <w:rFonts w:ascii="Times New Roman" w:hAnsi="Times New Roman" w:cs="Times New Roman"/>
                <w:color w:val="000000"/>
              </w:rPr>
              <w:t xml:space="preserve">(Р2) </w:t>
            </w:r>
            <w:r w:rsidRPr="00302BD0">
              <w:rPr>
                <w:rFonts w:ascii="Times New Roman" w:hAnsi="Times New Roman" w:cs="Times New Roman"/>
              </w:rPr>
              <w:t>№1-5</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Сухарево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№2-1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№2-2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2-3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№2-3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Болгар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3-1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№3-1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Верхний Ключ</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4-1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№4-1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Кзыл Яр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4-2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 №4-2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Кзыл Яр</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5-1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№5-1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Сименеево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5-2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№5-2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 Сименеево</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Ж1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индивидуальной жилой застройки (Ж1) №6-1</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ОД</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Многофункциональная общественно-деловая зона (ОД) №6-2</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КС</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коммунально-складских объектов (КС) №6-3</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6-4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Зона </w:t>
            </w:r>
            <w:r w:rsidRPr="00302BD0">
              <w:rPr>
                <w:rFonts w:ascii="Times New Roman" w:hAnsi="Times New Roman" w:cs="Times New Roman"/>
                <w:color w:val="000000"/>
              </w:rPr>
              <w:t xml:space="preserve">размещения кладбищ </w:t>
            </w:r>
            <w:r w:rsidRPr="00302BD0">
              <w:rPr>
                <w:rFonts w:ascii="Times New Roman" w:hAnsi="Times New Roman" w:cs="Times New Roman"/>
              </w:rPr>
              <w:t>(СН1) №6-4</w:t>
            </w:r>
          </w:p>
        </w:tc>
        <w:tc>
          <w:tcPr>
            <w:tcW w:w="2109" w:type="dxa"/>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 Смыловка</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7-1</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Т</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транспортной инфраструктуры (Т) №7-1</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7-2</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И</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инженерной инфраструктуры (И) №7-2</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7-3</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СХ2</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объектов сельскохозяйственного назначения (СХ2) №7-3</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r w:rsidR="001C684B" w:rsidRPr="00302BD0" w:rsidTr="00302BD0">
        <w:trPr>
          <w:jc w:val="center"/>
        </w:trPr>
        <w:tc>
          <w:tcPr>
            <w:tcW w:w="1101" w:type="dxa"/>
            <w:vAlign w:val="center"/>
          </w:tcPr>
          <w:p w:rsidR="001C684B" w:rsidRPr="00302BD0" w:rsidRDefault="001C684B" w:rsidP="00302BD0">
            <w:pPr>
              <w:pStyle w:val="51"/>
              <w:ind w:firstLine="0"/>
              <w:jc w:val="center"/>
              <w:rPr>
                <w:sz w:val="22"/>
                <w:szCs w:val="22"/>
              </w:rPr>
            </w:pPr>
            <w:r w:rsidRPr="00302BD0">
              <w:rPr>
                <w:sz w:val="22"/>
                <w:szCs w:val="22"/>
              </w:rPr>
              <w:t>7-4</w:t>
            </w:r>
          </w:p>
        </w:tc>
        <w:tc>
          <w:tcPr>
            <w:tcW w:w="1134" w:type="dxa"/>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СН1</w:t>
            </w:r>
          </w:p>
        </w:tc>
        <w:tc>
          <w:tcPr>
            <w:tcW w:w="5545" w:type="dxa"/>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Зона размещения кладбищ (СН1) №7-4</w:t>
            </w:r>
          </w:p>
        </w:tc>
        <w:tc>
          <w:tcPr>
            <w:tcW w:w="2109" w:type="dxa"/>
            <w:vAlign w:val="center"/>
          </w:tcPr>
          <w:p w:rsidR="001C684B" w:rsidRPr="00302BD0" w:rsidRDefault="001C684B" w:rsidP="00302BD0">
            <w:pPr>
              <w:pStyle w:val="51"/>
              <w:ind w:firstLine="0"/>
              <w:rPr>
                <w:sz w:val="22"/>
                <w:szCs w:val="22"/>
              </w:rPr>
            </w:pPr>
            <w:r w:rsidRPr="00302BD0">
              <w:rPr>
                <w:sz w:val="22"/>
                <w:szCs w:val="22"/>
              </w:rPr>
              <w:t>Сухаревское сп</w:t>
            </w:r>
          </w:p>
        </w:tc>
      </w:tr>
    </w:tbl>
    <w:p w:rsidR="001C684B" w:rsidRPr="00302BD0" w:rsidRDefault="001C684B" w:rsidP="00302BD0">
      <w:pPr>
        <w:pStyle w:val="51"/>
        <w:rPr>
          <w:sz w:val="12"/>
          <w:szCs w:val="12"/>
        </w:rPr>
      </w:pPr>
    </w:p>
    <w:p w:rsidR="001C684B" w:rsidRPr="00302BD0" w:rsidRDefault="001C684B" w:rsidP="00302BD0">
      <w:pPr>
        <w:pStyle w:val="51"/>
        <w:rPr>
          <w:sz w:val="28"/>
          <w:szCs w:val="28"/>
        </w:rPr>
      </w:pPr>
      <w:r w:rsidRPr="00302BD0">
        <w:rPr>
          <w:sz w:val="28"/>
          <w:szCs w:val="28"/>
        </w:rPr>
        <w:t>Использование для обозначения территориальной зоны ее наименования или номера в рамках настоящих Правил является равнозначным.</w:t>
      </w:r>
    </w:p>
    <w:p w:rsidR="001C684B" w:rsidRPr="00302BD0" w:rsidRDefault="001C684B" w:rsidP="00302BD0">
      <w:pPr>
        <w:pStyle w:val="51"/>
        <w:rPr>
          <w:sz w:val="28"/>
          <w:szCs w:val="28"/>
        </w:rPr>
      </w:pPr>
      <w:r w:rsidRPr="00302BD0">
        <w:rPr>
          <w:sz w:val="28"/>
          <w:szCs w:val="28"/>
        </w:rPr>
        <w:t xml:space="preserve">4. Границы установленных территориальных зон могут состоять из одного или более контуров границ. </w:t>
      </w:r>
    </w:p>
    <w:p w:rsidR="001C684B" w:rsidRPr="00302BD0" w:rsidRDefault="001C684B" w:rsidP="00302BD0">
      <w:pPr>
        <w:pStyle w:val="51"/>
        <w:rPr>
          <w:sz w:val="28"/>
          <w:szCs w:val="28"/>
        </w:rPr>
      </w:pPr>
      <w:r w:rsidRPr="00302BD0">
        <w:rPr>
          <w:sz w:val="28"/>
          <w:szCs w:val="28"/>
        </w:rPr>
        <w:lastRenderedPageBreak/>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p>
    <w:p w:rsidR="001C684B" w:rsidRPr="00302BD0" w:rsidRDefault="001C684B" w:rsidP="00302BD0">
      <w:pPr>
        <w:pStyle w:val="51"/>
        <w:rPr>
          <w:sz w:val="28"/>
          <w:szCs w:val="28"/>
        </w:rPr>
      </w:pPr>
      <w:r w:rsidRPr="00302BD0">
        <w:rPr>
          <w:sz w:val="28"/>
          <w:szCs w:val="28"/>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rsidR="001C684B" w:rsidRPr="00302BD0" w:rsidRDefault="001C684B" w:rsidP="00302BD0">
      <w:pPr>
        <w:pStyle w:val="51"/>
        <w:rPr>
          <w:sz w:val="28"/>
          <w:szCs w:val="28"/>
        </w:rPr>
      </w:pPr>
      <w:r w:rsidRPr="00302BD0">
        <w:rPr>
          <w:sz w:val="28"/>
          <w:szCs w:val="28"/>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rsidR="001C684B" w:rsidRPr="00302BD0" w:rsidRDefault="001C684B" w:rsidP="00302BD0">
      <w:pPr>
        <w:pStyle w:val="51"/>
        <w:rPr>
          <w:sz w:val="28"/>
          <w:szCs w:val="28"/>
        </w:rPr>
      </w:pPr>
      <w:r w:rsidRPr="00302BD0">
        <w:rPr>
          <w:sz w:val="28"/>
          <w:szCs w:val="28"/>
        </w:rPr>
        <w:t>- земли, на которые действие градостроительных регламентов не распространяется;</w:t>
      </w:r>
    </w:p>
    <w:p w:rsidR="001C684B" w:rsidRPr="00302BD0" w:rsidRDefault="001C684B" w:rsidP="00302BD0">
      <w:pPr>
        <w:pStyle w:val="51"/>
        <w:rPr>
          <w:sz w:val="28"/>
          <w:szCs w:val="28"/>
        </w:rPr>
      </w:pPr>
      <w:r w:rsidRPr="00302BD0">
        <w:rPr>
          <w:sz w:val="28"/>
          <w:szCs w:val="28"/>
        </w:rPr>
        <w:t>- земли, для которых градостроительные регламенты не устанавливаются;</w:t>
      </w:r>
    </w:p>
    <w:p w:rsidR="001C684B" w:rsidRPr="00302BD0" w:rsidRDefault="001C684B" w:rsidP="00302BD0">
      <w:pPr>
        <w:pStyle w:val="51"/>
        <w:rPr>
          <w:sz w:val="28"/>
          <w:szCs w:val="28"/>
        </w:rPr>
      </w:pPr>
      <w:r w:rsidRPr="00302BD0">
        <w:rPr>
          <w:sz w:val="28"/>
          <w:szCs w:val="28"/>
        </w:rPr>
        <w:t>- территории фактического или планируемого использования земель (земельного участка или его части) в соответствии регламентом территориальной зоны, которая не может быть установлена в отношении всего земельного участка.</w:t>
      </w:r>
    </w:p>
    <w:p w:rsidR="001C684B" w:rsidRPr="00302BD0" w:rsidRDefault="001C684B" w:rsidP="00302BD0">
      <w:pPr>
        <w:pStyle w:val="51"/>
        <w:rPr>
          <w:sz w:val="28"/>
          <w:szCs w:val="28"/>
        </w:rPr>
      </w:pPr>
      <w:r w:rsidRPr="00302BD0">
        <w:rPr>
          <w:sz w:val="28"/>
          <w:szCs w:val="28"/>
        </w:rPr>
        <w:t>Для указанных земель и территорий используются следующие наименования и условные текстовые обозначения (индексы):</w:t>
      </w:r>
    </w:p>
    <w:p w:rsidR="001C684B" w:rsidRPr="00302BD0" w:rsidRDefault="001C684B" w:rsidP="00302BD0">
      <w:pPr>
        <w:pStyle w:val="51"/>
        <w:numPr>
          <w:ilvl w:val="0"/>
          <w:numId w:val="42"/>
        </w:numPr>
        <w:spacing w:after="60"/>
        <w:rPr>
          <w:sz w:val="28"/>
          <w:szCs w:val="28"/>
        </w:rPr>
      </w:pPr>
      <w:r w:rsidRPr="00302BD0">
        <w:rPr>
          <w:sz w:val="28"/>
          <w:szCs w:val="28"/>
        </w:rPr>
        <w:t>Земли, на которые действие градостроительных регламентов не распространяется:</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sz w:val="22"/>
                <w:szCs w:val="22"/>
              </w:rPr>
            </w:pPr>
            <w:r w:rsidRPr="00302BD0">
              <w:rPr>
                <w:b/>
                <w:sz w:val="22"/>
                <w:szCs w:val="22"/>
              </w:rPr>
              <w:t>Индекс</w:t>
            </w:r>
          </w:p>
        </w:tc>
        <w:tc>
          <w:tcPr>
            <w:tcW w:w="7796" w:type="dxa"/>
            <w:shd w:val="clear" w:color="auto" w:fill="auto"/>
            <w:vAlign w:val="center"/>
          </w:tcPr>
          <w:p w:rsidR="001C684B" w:rsidRPr="00302BD0" w:rsidRDefault="001C684B" w:rsidP="00302BD0">
            <w:pPr>
              <w:pStyle w:val="51"/>
              <w:ind w:firstLine="0"/>
              <w:jc w:val="center"/>
              <w:rPr>
                <w:b/>
                <w:sz w:val="22"/>
                <w:szCs w:val="22"/>
              </w:rPr>
            </w:pPr>
            <w:r w:rsidRPr="00302BD0">
              <w:rPr>
                <w:b/>
                <w:sz w:val="22"/>
                <w:szCs w:val="22"/>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sz w:val="22"/>
              </w:rPr>
            </w:pPr>
            <w:r w:rsidRPr="00302BD0">
              <w:rPr>
                <w:sz w:val="22"/>
              </w:rPr>
              <w:t>ЛО</w:t>
            </w:r>
          </w:p>
        </w:tc>
        <w:tc>
          <w:tcPr>
            <w:tcW w:w="7796" w:type="dxa"/>
            <w:shd w:val="clear" w:color="auto" w:fill="auto"/>
            <w:vAlign w:val="center"/>
          </w:tcPr>
          <w:p w:rsidR="001C684B" w:rsidRPr="00302BD0" w:rsidRDefault="001C684B" w:rsidP="00302BD0">
            <w:pPr>
              <w:pStyle w:val="51"/>
              <w:ind w:firstLine="0"/>
              <w:rPr>
                <w:sz w:val="22"/>
              </w:rPr>
            </w:pPr>
            <w:r w:rsidRPr="00302BD0">
              <w:rPr>
                <w:sz w:val="22"/>
              </w:rPr>
              <w:t>Земельные участки, предназначенные для размещения линейных объектов</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ДПИ</w:t>
            </w:r>
          </w:p>
        </w:tc>
        <w:tc>
          <w:tcPr>
            <w:tcW w:w="7796" w:type="dxa"/>
            <w:shd w:val="clear" w:color="auto" w:fill="auto"/>
            <w:vAlign w:val="center"/>
          </w:tcPr>
          <w:p w:rsidR="001C684B" w:rsidRPr="00302BD0" w:rsidRDefault="001C684B" w:rsidP="00302BD0">
            <w:pPr>
              <w:pStyle w:val="51"/>
              <w:ind w:firstLine="0"/>
            </w:pPr>
            <w:r w:rsidRPr="00302BD0">
              <w:t>Земельные участки, предоставленные для добычи полезных ископаемых</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ТОП</w:t>
            </w:r>
          </w:p>
        </w:tc>
        <w:tc>
          <w:tcPr>
            <w:tcW w:w="7796" w:type="dxa"/>
            <w:shd w:val="clear" w:color="auto" w:fill="auto"/>
            <w:vAlign w:val="center"/>
          </w:tcPr>
          <w:p w:rsidR="001C684B" w:rsidRPr="00302BD0" w:rsidRDefault="001C684B" w:rsidP="00302BD0">
            <w:pPr>
              <w:pStyle w:val="51"/>
              <w:ind w:firstLine="0"/>
            </w:pPr>
            <w:r w:rsidRPr="00302BD0">
              <w:t>Территории общего пользования</w:t>
            </w:r>
          </w:p>
        </w:tc>
      </w:tr>
    </w:tbl>
    <w:p w:rsidR="001C684B" w:rsidRPr="00302BD0" w:rsidRDefault="001C684B" w:rsidP="00302BD0">
      <w:pPr>
        <w:pStyle w:val="51"/>
        <w:rPr>
          <w:sz w:val="12"/>
          <w:szCs w:val="12"/>
        </w:rPr>
      </w:pPr>
    </w:p>
    <w:p w:rsidR="001C684B" w:rsidRPr="00302BD0" w:rsidRDefault="001C684B" w:rsidP="00302BD0">
      <w:pPr>
        <w:pStyle w:val="51"/>
        <w:numPr>
          <w:ilvl w:val="0"/>
          <w:numId w:val="42"/>
        </w:numPr>
        <w:spacing w:after="60"/>
        <w:rPr>
          <w:sz w:val="28"/>
          <w:szCs w:val="28"/>
        </w:rPr>
      </w:pPr>
      <w:r w:rsidRPr="00302BD0">
        <w:rPr>
          <w:sz w:val="28"/>
          <w:szCs w:val="28"/>
        </w:rPr>
        <w:t>Земли, для которых градостроительные регламенты не устанавливаются:</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rPr>
            </w:pPr>
            <w:r w:rsidRPr="00302BD0">
              <w:rPr>
                <w:b/>
              </w:rPr>
              <w:t>Индекс</w:t>
            </w:r>
          </w:p>
        </w:tc>
        <w:tc>
          <w:tcPr>
            <w:tcW w:w="7796" w:type="dxa"/>
            <w:shd w:val="clear" w:color="auto" w:fill="auto"/>
            <w:vAlign w:val="center"/>
          </w:tcPr>
          <w:p w:rsidR="001C684B" w:rsidRPr="00302BD0" w:rsidRDefault="001C684B" w:rsidP="00302BD0">
            <w:pPr>
              <w:pStyle w:val="51"/>
              <w:ind w:firstLine="0"/>
              <w:jc w:val="center"/>
              <w:rPr>
                <w:b/>
              </w:rPr>
            </w:pPr>
            <w:r w:rsidRPr="00302BD0">
              <w:rPr>
                <w:b/>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bCs/>
                <w:sz w:val="22"/>
                <w:szCs w:val="22"/>
              </w:rPr>
            </w:pPr>
            <w:r w:rsidRPr="00302BD0">
              <w:rPr>
                <w:bCs/>
                <w:sz w:val="22"/>
                <w:szCs w:val="22"/>
              </w:rPr>
              <w:t>ЛФ</w:t>
            </w:r>
          </w:p>
        </w:tc>
        <w:tc>
          <w:tcPr>
            <w:tcW w:w="7796" w:type="dxa"/>
            <w:shd w:val="clear" w:color="auto" w:fill="auto"/>
            <w:vAlign w:val="center"/>
          </w:tcPr>
          <w:p w:rsidR="001C684B" w:rsidRPr="00302BD0" w:rsidRDefault="001C684B" w:rsidP="00302BD0">
            <w:pPr>
              <w:pStyle w:val="51"/>
              <w:ind w:firstLine="0"/>
              <w:jc w:val="left"/>
              <w:rPr>
                <w:b/>
                <w:sz w:val="22"/>
                <w:szCs w:val="22"/>
              </w:rPr>
            </w:pPr>
            <w:r w:rsidRPr="00302BD0">
              <w:rPr>
                <w:color w:val="000000"/>
                <w:sz w:val="22"/>
                <w:szCs w:val="22"/>
              </w:rPr>
              <w:t>Земли лесного фонда</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ВО</w:t>
            </w:r>
          </w:p>
        </w:tc>
        <w:tc>
          <w:tcPr>
            <w:tcW w:w="7796" w:type="dxa"/>
            <w:shd w:val="clear" w:color="auto" w:fill="auto"/>
            <w:vAlign w:val="center"/>
          </w:tcPr>
          <w:p w:rsidR="001C684B" w:rsidRPr="00302BD0" w:rsidRDefault="001C684B" w:rsidP="00302BD0">
            <w:pPr>
              <w:pStyle w:val="51"/>
              <w:ind w:firstLine="0"/>
              <w:jc w:val="left"/>
              <w:rPr>
                <w:b/>
                <w:sz w:val="22"/>
                <w:szCs w:val="22"/>
              </w:rPr>
            </w:pPr>
            <w:r w:rsidRPr="00302BD0">
              <w:rPr>
                <w:sz w:val="22"/>
                <w:szCs w:val="22"/>
              </w:rPr>
              <w:t>Земли, покрытые поверхностными водами</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СХ</w:t>
            </w:r>
          </w:p>
        </w:tc>
        <w:tc>
          <w:tcPr>
            <w:tcW w:w="7796" w:type="dxa"/>
            <w:shd w:val="clear" w:color="auto" w:fill="auto"/>
            <w:vAlign w:val="center"/>
          </w:tcPr>
          <w:p w:rsidR="001C684B" w:rsidRPr="00302BD0" w:rsidRDefault="001C684B" w:rsidP="00302BD0">
            <w:pPr>
              <w:pStyle w:val="51"/>
              <w:ind w:firstLine="0"/>
              <w:jc w:val="left"/>
              <w:rPr>
                <w:sz w:val="22"/>
                <w:szCs w:val="22"/>
              </w:rPr>
            </w:pPr>
            <w:r w:rsidRPr="00302BD0">
              <w:rPr>
                <w:sz w:val="22"/>
                <w:szCs w:val="22"/>
              </w:rPr>
              <w:t>Сельскохозяйственные угодья в составе земель сельскохозяйственного назначения</w:t>
            </w:r>
          </w:p>
        </w:tc>
      </w:tr>
    </w:tbl>
    <w:p w:rsidR="001C684B" w:rsidRPr="00302BD0" w:rsidRDefault="001C684B" w:rsidP="00302BD0">
      <w:pPr>
        <w:pStyle w:val="51"/>
        <w:rPr>
          <w:sz w:val="12"/>
          <w:szCs w:val="12"/>
        </w:rPr>
      </w:pPr>
    </w:p>
    <w:p w:rsidR="001C684B" w:rsidRPr="00302BD0" w:rsidRDefault="001C684B" w:rsidP="00302BD0">
      <w:pPr>
        <w:pStyle w:val="51"/>
        <w:numPr>
          <w:ilvl w:val="0"/>
          <w:numId w:val="42"/>
        </w:numPr>
        <w:spacing w:after="60"/>
        <w:rPr>
          <w:sz w:val="28"/>
          <w:szCs w:val="28"/>
        </w:rPr>
      </w:pPr>
      <w:r w:rsidRPr="00302BD0">
        <w:rPr>
          <w:sz w:val="28"/>
          <w:szCs w:val="28"/>
        </w:rPr>
        <w:t>Территории фактического или планируемого использования земель:</w:t>
      </w:r>
    </w:p>
    <w:p w:rsidR="001C684B" w:rsidRPr="00302BD0" w:rsidRDefault="001C684B" w:rsidP="00302BD0">
      <w:pPr>
        <w:pStyle w:val="51"/>
        <w:rPr>
          <w:sz w:val="12"/>
          <w:szCs w:val="1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1C684B" w:rsidRPr="00302BD0" w:rsidTr="00302BD0">
        <w:tc>
          <w:tcPr>
            <w:tcW w:w="2093" w:type="dxa"/>
            <w:vAlign w:val="center"/>
          </w:tcPr>
          <w:p w:rsidR="001C684B" w:rsidRPr="00302BD0" w:rsidRDefault="001C684B" w:rsidP="00302BD0">
            <w:pPr>
              <w:pStyle w:val="51"/>
              <w:ind w:firstLine="0"/>
              <w:jc w:val="center"/>
              <w:rPr>
                <w:b/>
              </w:rPr>
            </w:pPr>
            <w:r w:rsidRPr="00302BD0">
              <w:rPr>
                <w:b/>
              </w:rPr>
              <w:t>Индекс</w:t>
            </w:r>
          </w:p>
        </w:tc>
        <w:tc>
          <w:tcPr>
            <w:tcW w:w="7796" w:type="dxa"/>
            <w:shd w:val="clear" w:color="auto" w:fill="auto"/>
            <w:vAlign w:val="center"/>
          </w:tcPr>
          <w:p w:rsidR="001C684B" w:rsidRPr="00302BD0" w:rsidRDefault="001C684B" w:rsidP="00302BD0">
            <w:pPr>
              <w:pStyle w:val="51"/>
              <w:ind w:firstLine="0"/>
              <w:jc w:val="center"/>
              <w:rPr>
                <w:b/>
              </w:rPr>
            </w:pPr>
            <w:r w:rsidRPr="00302BD0">
              <w:rPr>
                <w:b/>
              </w:rPr>
              <w:t>Наименование</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ОД-Ф</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многофункциональной общественно-деловой зоны </w:t>
            </w:r>
            <w:r w:rsidRPr="00302BD0">
              <w:rPr>
                <w:color w:val="000000"/>
                <w:sz w:val="22"/>
                <w:szCs w:val="22"/>
              </w:rPr>
              <w:t>(ОД)</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proofErr w:type="gramStart"/>
            <w:r w:rsidRPr="00302BD0">
              <w:rPr>
                <w:sz w:val="22"/>
                <w:szCs w:val="22"/>
              </w:rPr>
              <w:t>И-Ф</w:t>
            </w:r>
            <w:proofErr w:type="gramEnd"/>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зоны инженерной инфраструктуры </w:t>
            </w:r>
            <w:r w:rsidRPr="00302BD0">
              <w:rPr>
                <w:color w:val="000000"/>
                <w:sz w:val="22"/>
                <w:szCs w:val="22"/>
              </w:rPr>
              <w:t>(И)</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П4-Ф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производственных и складских объектов V класса опасности (П4)</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СХ2-Ф</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объектов сельскохозяйственного назначения (СХ2)</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Р3-Ф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объектов отдыха, туризма и спорта (Р3)</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lastRenderedPageBreak/>
              <w:t>СН1-Ф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фактического использования земель в соответствии с регламентом зоны </w:t>
            </w:r>
            <w:r w:rsidRPr="00302BD0">
              <w:rPr>
                <w:color w:val="000000"/>
                <w:sz w:val="22"/>
                <w:szCs w:val="22"/>
              </w:rPr>
              <w:t>размещения кладбищ (СН1)</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СН2-Ф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фактического использования земель в соответствии с регламентом зоны обращения с отходами</w:t>
            </w:r>
            <w:r w:rsidRPr="00302BD0">
              <w:rPr>
                <w:color w:val="000000"/>
                <w:sz w:val="22"/>
                <w:szCs w:val="22"/>
              </w:rPr>
              <w:t xml:space="preserve"> (СН2)</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ОБ-Ф</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фактического использования земель в соответствии с регламентом</w:t>
            </w:r>
          </w:p>
          <w:p w:rsidR="001C684B" w:rsidRPr="00302BD0" w:rsidRDefault="001C684B" w:rsidP="00302BD0">
            <w:pPr>
              <w:pStyle w:val="51"/>
              <w:ind w:firstLine="0"/>
              <w:rPr>
                <w:sz w:val="22"/>
                <w:szCs w:val="22"/>
              </w:rPr>
            </w:pPr>
            <w:r w:rsidRPr="00302BD0">
              <w:rPr>
                <w:sz w:val="22"/>
                <w:szCs w:val="22"/>
              </w:rPr>
              <w:t>зоны объектов обороны и безопасности (ОБ)</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Ж1-П</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 xml:space="preserve">Территория планируемого использования земель в соответствии с регламентом зоны </w:t>
            </w:r>
            <w:r w:rsidRPr="00302BD0">
              <w:t xml:space="preserve">индивидуальной жилой застройки </w:t>
            </w:r>
            <w:r w:rsidRPr="00302BD0">
              <w:rPr>
                <w:sz w:val="22"/>
                <w:szCs w:val="22"/>
              </w:rPr>
              <w:t>(Ж1)</w:t>
            </w:r>
          </w:p>
        </w:tc>
      </w:tr>
      <w:tr w:rsidR="001C684B" w:rsidRPr="00302BD0" w:rsidTr="00302BD0">
        <w:tc>
          <w:tcPr>
            <w:tcW w:w="2093" w:type="dxa"/>
            <w:vAlign w:val="center"/>
          </w:tcPr>
          <w:p w:rsidR="001C684B" w:rsidRPr="00302BD0" w:rsidRDefault="001C684B" w:rsidP="00302BD0">
            <w:pPr>
              <w:pStyle w:val="51"/>
              <w:ind w:firstLine="0"/>
              <w:jc w:val="center"/>
              <w:rPr>
                <w:sz w:val="22"/>
                <w:szCs w:val="22"/>
              </w:rPr>
            </w:pPr>
            <w:r w:rsidRPr="00302BD0">
              <w:rPr>
                <w:sz w:val="22"/>
                <w:szCs w:val="22"/>
              </w:rPr>
              <w:t>ОД-П</w:t>
            </w:r>
          </w:p>
        </w:tc>
        <w:tc>
          <w:tcPr>
            <w:tcW w:w="7796" w:type="dxa"/>
            <w:shd w:val="clear" w:color="auto" w:fill="auto"/>
            <w:vAlign w:val="center"/>
          </w:tcPr>
          <w:p w:rsidR="001C684B" w:rsidRPr="00302BD0" w:rsidRDefault="001C684B" w:rsidP="00302BD0">
            <w:pPr>
              <w:pStyle w:val="51"/>
              <w:ind w:firstLine="0"/>
              <w:rPr>
                <w:sz w:val="22"/>
                <w:szCs w:val="22"/>
              </w:rPr>
            </w:pPr>
            <w:r w:rsidRPr="00302BD0">
              <w:rPr>
                <w:sz w:val="22"/>
                <w:szCs w:val="22"/>
              </w:rPr>
              <w:t>Территория планируемого использования земель в соответствии с регламентом многофункциональной общественно-деловой зоны (ОД)</w:t>
            </w:r>
          </w:p>
        </w:tc>
      </w:tr>
      <w:tr w:rsidR="001C684B" w:rsidRPr="00302BD0" w:rsidTr="00302BD0">
        <w:tc>
          <w:tcPr>
            <w:tcW w:w="2093" w:type="dxa"/>
            <w:vAlign w:val="center"/>
          </w:tcPr>
          <w:p w:rsidR="001C684B" w:rsidRPr="00302BD0" w:rsidRDefault="001C684B" w:rsidP="00302BD0">
            <w:pPr>
              <w:pStyle w:val="51"/>
              <w:ind w:firstLine="0"/>
              <w:jc w:val="center"/>
              <w:rPr>
                <w:b/>
                <w:sz w:val="22"/>
                <w:szCs w:val="22"/>
                <w:highlight w:val="cyan"/>
              </w:rPr>
            </w:pPr>
            <w:r w:rsidRPr="00302BD0">
              <w:rPr>
                <w:sz w:val="22"/>
                <w:szCs w:val="22"/>
              </w:rPr>
              <w:t>СХ2-П</w:t>
            </w:r>
          </w:p>
        </w:tc>
        <w:tc>
          <w:tcPr>
            <w:tcW w:w="7796" w:type="dxa"/>
            <w:shd w:val="clear" w:color="auto" w:fill="auto"/>
            <w:vAlign w:val="center"/>
          </w:tcPr>
          <w:p w:rsidR="001C684B" w:rsidRPr="00302BD0" w:rsidRDefault="001C684B" w:rsidP="00302BD0">
            <w:pPr>
              <w:pStyle w:val="51"/>
              <w:ind w:firstLine="0"/>
              <w:rPr>
                <w:b/>
                <w:sz w:val="22"/>
                <w:szCs w:val="22"/>
                <w:highlight w:val="cyan"/>
              </w:rPr>
            </w:pPr>
            <w:r w:rsidRPr="00302BD0">
              <w:rPr>
                <w:sz w:val="22"/>
                <w:szCs w:val="22"/>
              </w:rPr>
              <w:t xml:space="preserve">Территория планируемого использования земель в соответствии с регламентом зоны </w:t>
            </w:r>
            <w:r w:rsidRPr="00302BD0">
              <w:rPr>
                <w:color w:val="000000"/>
                <w:sz w:val="22"/>
                <w:szCs w:val="22"/>
              </w:rPr>
              <w:t>объектов сельскохозяйственного назначения (СХ2)</w:t>
            </w:r>
          </w:p>
        </w:tc>
      </w:tr>
    </w:tbl>
    <w:p w:rsidR="001C684B" w:rsidRPr="00302BD0" w:rsidRDefault="001C684B" w:rsidP="00302BD0">
      <w:pPr>
        <w:pStyle w:val="51"/>
        <w:rPr>
          <w:sz w:val="16"/>
          <w:szCs w:val="16"/>
        </w:rPr>
      </w:pPr>
    </w:p>
    <w:p w:rsidR="001C684B" w:rsidRPr="00302BD0" w:rsidRDefault="001C684B" w:rsidP="00302BD0">
      <w:pPr>
        <w:pStyle w:val="51"/>
        <w:spacing w:after="60"/>
        <w:rPr>
          <w:sz w:val="28"/>
          <w:szCs w:val="28"/>
        </w:rPr>
      </w:pPr>
      <w:r w:rsidRPr="00302BD0">
        <w:rPr>
          <w:sz w:val="28"/>
          <w:szCs w:val="28"/>
        </w:rPr>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rsidR="001C684B" w:rsidRPr="00302BD0" w:rsidRDefault="001C684B" w:rsidP="00302BD0">
      <w:pPr>
        <w:pStyle w:val="51"/>
        <w:rPr>
          <w:sz w:val="28"/>
          <w:szCs w:val="28"/>
        </w:rPr>
      </w:pPr>
      <w:r w:rsidRPr="00302BD0">
        <w:rPr>
          <w:sz w:val="28"/>
          <w:szCs w:val="28"/>
        </w:rPr>
        <w:t>6. В соответствии с Градостроительным кодексом Российской Федерации, 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w:t>
      </w:r>
    </w:p>
    <w:p w:rsidR="001C684B" w:rsidRPr="00302BD0" w:rsidRDefault="001C684B" w:rsidP="00302BD0">
      <w:pPr>
        <w:pStyle w:val="51"/>
        <w:rPr>
          <w:sz w:val="28"/>
          <w:szCs w:val="28"/>
        </w:rPr>
      </w:pPr>
      <w:r w:rsidRPr="00302BD0">
        <w:rPr>
          <w:sz w:val="28"/>
          <w:szCs w:val="28"/>
        </w:rPr>
        <w:t>Территории, в границах которых предусматривается осуществление деятельности по комплексному развитию территории, в пределах муниципального образования «Сухаревское сельское поселение» не установлены, в связи с чем в материалах настоящих Правил не отображены.</w:t>
      </w:r>
    </w:p>
    <w:p w:rsidR="001C684B" w:rsidRPr="00302BD0" w:rsidRDefault="001C684B" w:rsidP="00302BD0">
      <w:pPr>
        <w:pStyle w:val="51"/>
        <w:ind w:firstLine="0"/>
        <w:rPr>
          <w:color w:val="FF0000"/>
          <w:szCs w:val="22"/>
        </w:rPr>
        <w:sectPr w:rsidR="001C684B" w:rsidRPr="00302BD0" w:rsidSect="00302BD0">
          <w:pgSz w:w="11906" w:h="16838" w:code="9"/>
          <w:pgMar w:top="709" w:right="991" w:bottom="851" w:left="1276" w:header="709" w:footer="709" w:gutter="0"/>
          <w:cols w:space="708"/>
          <w:docGrid w:linePitch="360"/>
        </w:sectPr>
      </w:pPr>
    </w:p>
    <w:p w:rsidR="001C684B" w:rsidRPr="00302BD0" w:rsidRDefault="001C684B" w:rsidP="00302BD0">
      <w:pPr>
        <w:pStyle w:val="32"/>
        <w:jc w:val="center"/>
        <w:outlineLvl w:val="2"/>
        <w:rPr>
          <w:sz w:val="28"/>
          <w:szCs w:val="28"/>
        </w:rPr>
      </w:pPr>
      <w:bookmarkStart w:id="62" w:name="_Toc6502811"/>
      <w:bookmarkStart w:id="63" w:name="_Toc76118354"/>
      <w:bookmarkStart w:id="64" w:name="_Toc97908065"/>
      <w:bookmarkStart w:id="65" w:name="_Toc97908107"/>
      <w:bookmarkStart w:id="66" w:name="_Toc97908149"/>
      <w:bookmarkStart w:id="67" w:name="_Toc98242627"/>
      <w:bookmarkStart w:id="68" w:name="_Toc118019381"/>
      <w:r w:rsidRPr="00302BD0">
        <w:rPr>
          <w:i w:val="0"/>
          <w:sz w:val="28"/>
          <w:szCs w:val="28"/>
        </w:rPr>
        <w:lastRenderedPageBreak/>
        <w:t>Статья 15. Карта градостроительного зонирования. Зоны с особыми условиями использования территории</w:t>
      </w:r>
      <w:bookmarkEnd w:id="62"/>
      <w:bookmarkEnd w:id="63"/>
      <w:bookmarkEnd w:id="64"/>
      <w:bookmarkEnd w:id="65"/>
      <w:bookmarkEnd w:id="66"/>
      <w:bookmarkEnd w:id="67"/>
      <w:bookmarkEnd w:id="68"/>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«Карта градостроительного зонирования. Зоны с особыми условиями использования территории» является неотъемлемой частью настоящих Правил.</w:t>
      </w:r>
    </w:p>
    <w:p w:rsidR="001C684B" w:rsidRPr="00302BD0" w:rsidRDefault="001C684B" w:rsidP="00302BD0">
      <w:pPr>
        <w:pStyle w:val="51"/>
        <w:rPr>
          <w:sz w:val="28"/>
          <w:szCs w:val="28"/>
        </w:rPr>
      </w:pPr>
      <w:r w:rsidRPr="00302BD0">
        <w:rPr>
          <w:sz w:val="28"/>
          <w:szCs w:val="28"/>
        </w:rPr>
        <w:t xml:space="preserve">На этой карте отображены границы зон с особыми условиями использования территории, которые накладывают дополнительные ограничения использования земельных участков и объектов капитального строительства в соответствии с законодательством Российской Федерации. </w:t>
      </w:r>
    </w:p>
    <w:p w:rsidR="001C684B" w:rsidRPr="00302BD0" w:rsidRDefault="001C684B" w:rsidP="00302BD0">
      <w:pPr>
        <w:pStyle w:val="51"/>
        <w:rPr>
          <w:sz w:val="28"/>
          <w:szCs w:val="28"/>
        </w:rPr>
      </w:pPr>
      <w:r w:rsidRPr="00302BD0">
        <w:rPr>
          <w:sz w:val="28"/>
          <w:szCs w:val="28"/>
        </w:rPr>
        <w:t xml:space="preserve">Помимо границ зон с особыми условиями использования территории на указанной карте могут отображаться границы особо охраняемых природных территорий, территорий объектов культурного наследия, выявленных объектов культурного наследия, объектов, обладающих признаками объектов культурного наследия; границы территорий исторических поселений. </w:t>
      </w:r>
    </w:p>
    <w:p w:rsidR="001C684B" w:rsidRPr="00302BD0" w:rsidRDefault="001C684B" w:rsidP="00302BD0">
      <w:pPr>
        <w:pStyle w:val="51"/>
        <w:rPr>
          <w:sz w:val="28"/>
          <w:szCs w:val="28"/>
        </w:rPr>
      </w:pPr>
    </w:p>
    <w:p w:rsidR="001C684B" w:rsidRPr="00302BD0" w:rsidRDefault="001C684B" w:rsidP="00302BD0">
      <w:pPr>
        <w:pStyle w:val="51"/>
        <w:numPr>
          <w:ilvl w:val="0"/>
          <w:numId w:val="6"/>
        </w:numPr>
        <w:ind w:firstLine="567"/>
        <w:jc w:val="center"/>
        <w:outlineLvl w:val="2"/>
        <w:rPr>
          <w:b/>
          <w:i/>
          <w:sz w:val="28"/>
          <w:szCs w:val="28"/>
        </w:rPr>
      </w:pPr>
      <w:bookmarkStart w:id="69" w:name="_Toc76118355"/>
      <w:bookmarkStart w:id="70" w:name="_Toc97908066"/>
      <w:bookmarkStart w:id="71" w:name="_Toc97908108"/>
      <w:bookmarkStart w:id="72" w:name="_Toc97908150"/>
      <w:bookmarkStart w:id="73" w:name="_Toc98242628"/>
      <w:bookmarkStart w:id="74" w:name="_Toc118019382"/>
      <w:r w:rsidRPr="00302BD0">
        <w:rPr>
          <w:b/>
          <w:sz w:val="28"/>
          <w:szCs w:val="28"/>
        </w:rPr>
        <w:t>Статья 16. Сведения о границах территориальных зон</w:t>
      </w:r>
      <w:bookmarkEnd w:id="69"/>
      <w:bookmarkEnd w:id="70"/>
      <w:bookmarkEnd w:id="71"/>
      <w:bookmarkEnd w:id="72"/>
      <w:bookmarkEnd w:id="73"/>
      <w:bookmarkEnd w:id="74"/>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1. Обязательным приложением к настоящим Правилам являются сведения о границах установленных территориальных зон, которые содержат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1C684B" w:rsidRPr="00302BD0" w:rsidRDefault="001C684B" w:rsidP="00302BD0">
      <w:pPr>
        <w:pStyle w:val="51"/>
        <w:rPr>
          <w:sz w:val="28"/>
          <w:szCs w:val="28"/>
        </w:rPr>
      </w:pPr>
      <w:r w:rsidRPr="00302BD0">
        <w:rPr>
          <w:sz w:val="28"/>
          <w:szCs w:val="28"/>
        </w:rPr>
        <w:t>В соответствии с Градостроительным кодексом Российской Федерации органы местного самоуправления поселения также вправе подготовить текстовое описание местоположения границ территориальных зон. В рамках разработки проекта настоящих Правил текстовое описание местоположения границ территориальных зон не подготавливалось и в сведения о границах территориальных зон не включалось.</w:t>
      </w:r>
    </w:p>
    <w:p w:rsidR="001C684B" w:rsidRPr="00302BD0" w:rsidRDefault="001C684B" w:rsidP="00302BD0">
      <w:pPr>
        <w:pStyle w:val="51"/>
        <w:rPr>
          <w:sz w:val="28"/>
          <w:szCs w:val="28"/>
        </w:rPr>
      </w:pPr>
      <w:r w:rsidRPr="00302BD0">
        <w:rPr>
          <w:sz w:val="28"/>
          <w:szCs w:val="28"/>
        </w:rPr>
        <w:t>2. Сведения о границах территориальных зон представлены в виде:</w:t>
      </w:r>
    </w:p>
    <w:p w:rsidR="001C684B" w:rsidRPr="00302BD0" w:rsidRDefault="001C684B" w:rsidP="00302BD0">
      <w:pPr>
        <w:pStyle w:val="51"/>
        <w:rPr>
          <w:sz w:val="28"/>
          <w:szCs w:val="28"/>
        </w:rPr>
      </w:pPr>
      <w:r w:rsidRPr="00302BD0">
        <w:rPr>
          <w:sz w:val="28"/>
          <w:szCs w:val="28"/>
        </w:rPr>
        <w:t xml:space="preserve">1) электронного документа в формате </w:t>
      </w:r>
      <w:r w:rsidRPr="00302BD0">
        <w:rPr>
          <w:sz w:val="28"/>
          <w:szCs w:val="28"/>
          <w:lang w:val="en-US"/>
        </w:rPr>
        <w:t>PDF</w:t>
      </w:r>
      <w:r w:rsidRPr="00302BD0">
        <w:rPr>
          <w:sz w:val="28"/>
          <w:szCs w:val="28"/>
        </w:rPr>
        <w:t xml:space="preserve">, содержащего сведения </w:t>
      </w:r>
      <w:proofErr w:type="gramStart"/>
      <w:r w:rsidRPr="00302BD0">
        <w:rPr>
          <w:sz w:val="28"/>
          <w:szCs w:val="28"/>
        </w:rPr>
        <w:t>о границах</w:t>
      </w:r>
      <w:proofErr w:type="gramEnd"/>
      <w:r w:rsidRPr="00302BD0">
        <w:rPr>
          <w:sz w:val="28"/>
          <w:szCs w:val="28"/>
        </w:rPr>
        <w:t xml:space="preserve"> всех установленных настоящими Правилами территориальных зон поселения в соответствии с «Формой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использовании территории», утвержденной Приказом Министерства экономического развития Российской Федерации от 23.11.2018 г. №650;</w:t>
      </w:r>
    </w:p>
    <w:p w:rsidR="001C684B" w:rsidRPr="00302BD0" w:rsidRDefault="001C684B" w:rsidP="00302BD0">
      <w:pPr>
        <w:pStyle w:val="51"/>
        <w:rPr>
          <w:sz w:val="28"/>
          <w:szCs w:val="28"/>
        </w:rPr>
      </w:pPr>
      <w:r w:rsidRPr="00302BD0">
        <w:rPr>
          <w:sz w:val="28"/>
          <w:szCs w:val="28"/>
        </w:rPr>
        <w:t>2) в виде электронных документов в формате XML, необходимых для внесения сведений о границах территориальных зон в Единый государственный реестр недвижимости.</w:t>
      </w:r>
    </w:p>
    <w:p w:rsidR="001C684B" w:rsidRPr="00302BD0" w:rsidRDefault="001C684B" w:rsidP="00302BD0">
      <w:pPr>
        <w:pStyle w:val="51"/>
        <w:rPr>
          <w:sz w:val="28"/>
          <w:szCs w:val="28"/>
        </w:rPr>
      </w:pPr>
    </w:p>
    <w:p w:rsidR="001C684B" w:rsidRPr="00302BD0" w:rsidRDefault="001C684B" w:rsidP="00302BD0">
      <w:pPr>
        <w:pStyle w:val="12"/>
        <w:ind w:left="567"/>
        <w:jc w:val="center"/>
      </w:pPr>
      <w:bookmarkStart w:id="75" w:name="_Toc76118356"/>
      <w:bookmarkStart w:id="76" w:name="_Toc97908067"/>
      <w:bookmarkStart w:id="77" w:name="_Toc97908109"/>
      <w:bookmarkStart w:id="78" w:name="_Toc97908151"/>
      <w:bookmarkStart w:id="79" w:name="_Toc98242629"/>
      <w:bookmarkStart w:id="80" w:name="_Toc118019383"/>
      <w:r w:rsidRPr="00302BD0">
        <w:rPr>
          <w:caps w:val="0"/>
        </w:rPr>
        <w:lastRenderedPageBreak/>
        <w:t xml:space="preserve">ЧАСТЬ </w:t>
      </w:r>
      <w:r w:rsidRPr="00302BD0">
        <w:rPr>
          <w:caps w:val="0"/>
          <w:lang w:val="en-US"/>
        </w:rPr>
        <w:t>III</w:t>
      </w:r>
      <w:r w:rsidRPr="00302BD0">
        <w:rPr>
          <w:caps w:val="0"/>
        </w:rPr>
        <w:t>. ГРАДОСТРОИТЕЛЬНЫЕ РЕГЛАМЕНТЫ</w:t>
      </w:r>
      <w:bookmarkEnd w:id="75"/>
      <w:bookmarkEnd w:id="76"/>
      <w:bookmarkEnd w:id="77"/>
      <w:bookmarkEnd w:id="78"/>
      <w:bookmarkEnd w:id="79"/>
      <w:bookmarkEnd w:id="80"/>
    </w:p>
    <w:p w:rsidR="001C684B" w:rsidRPr="00302BD0" w:rsidRDefault="001C684B" w:rsidP="00302BD0">
      <w:pPr>
        <w:pStyle w:val="22"/>
        <w:jc w:val="center"/>
        <w:rPr>
          <w:color w:val="auto"/>
          <w:sz w:val="28"/>
          <w:szCs w:val="28"/>
        </w:rPr>
      </w:pPr>
      <w:bookmarkStart w:id="81" w:name="_Toc6502814"/>
      <w:bookmarkStart w:id="82" w:name="_Toc76118357"/>
      <w:bookmarkStart w:id="83" w:name="_Toc97908068"/>
      <w:bookmarkStart w:id="84" w:name="_Toc97908110"/>
      <w:bookmarkStart w:id="85" w:name="_Toc97908152"/>
      <w:bookmarkStart w:id="86" w:name="_Toc98242630"/>
      <w:bookmarkStart w:id="87" w:name="_Toc118019384"/>
      <w:r w:rsidRPr="00302BD0">
        <w:rPr>
          <w:color w:val="auto"/>
          <w:sz w:val="28"/>
          <w:szCs w:val="28"/>
        </w:rPr>
        <w:t xml:space="preserve">ГЛАВА </w:t>
      </w:r>
      <w:r w:rsidRPr="00302BD0">
        <w:rPr>
          <w:color w:val="auto"/>
          <w:sz w:val="28"/>
          <w:szCs w:val="28"/>
          <w:lang w:val="en-US"/>
        </w:rPr>
        <w:t>VI</w:t>
      </w:r>
      <w:r w:rsidRPr="00302BD0">
        <w:rPr>
          <w:caps/>
          <w:color w:val="auto"/>
          <w:sz w:val="28"/>
          <w:szCs w:val="28"/>
          <w:lang w:val="en-US"/>
        </w:rPr>
        <w:t>I</w:t>
      </w:r>
      <w:r w:rsidRPr="00302BD0">
        <w:rPr>
          <w:color w:val="auto"/>
          <w:sz w:val="28"/>
          <w:szCs w:val="28"/>
        </w:rPr>
        <w:t>. Градостроительные регламенты</w:t>
      </w:r>
      <w:bookmarkEnd w:id="81"/>
      <w:bookmarkEnd w:id="82"/>
      <w:bookmarkEnd w:id="83"/>
      <w:bookmarkEnd w:id="84"/>
      <w:bookmarkEnd w:id="85"/>
      <w:bookmarkEnd w:id="86"/>
      <w:bookmarkEnd w:id="87"/>
    </w:p>
    <w:p w:rsidR="001C684B" w:rsidRPr="00302BD0" w:rsidRDefault="001C684B" w:rsidP="00302BD0">
      <w:pPr>
        <w:pStyle w:val="3"/>
        <w:ind w:firstLine="567"/>
        <w:jc w:val="center"/>
        <w:rPr>
          <w:rFonts w:ascii="Times New Roman" w:hAnsi="Times New Roman"/>
          <w:sz w:val="28"/>
          <w:szCs w:val="28"/>
        </w:rPr>
      </w:pPr>
      <w:bookmarkStart w:id="88" w:name="_Статья_4._Состав"/>
      <w:bookmarkStart w:id="89" w:name="_Toc76118358"/>
      <w:bookmarkStart w:id="90" w:name="_Toc97908069"/>
      <w:bookmarkStart w:id="91" w:name="_Toc97908111"/>
      <w:bookmarkStart w:id="92" w:name="_Toc97908153"/>
      <w:bookmarkStart w:id="93" w:name="_Toc98242631"/>
      <w:bookmarkStart w:id="94" w:name="_Toc118019385"/>
      <w:bookmarkEnd w:id="88"/>
      <w:r w:rsidRPr="00302BD0">
        <w:rPr>
          <w:rFonts w:ascii="Times New Roman" w:hAnsi="Times New Roman"/>
          <w:sz w:val="28"/>
          <w:szCs w:val="28"/>
        </w:rPr>
        <w:t>Статья 17. Состав градостроительного регламента</w:t>
      </w:r>
      <w:bookmarkEnd w:id="89"/>
      <w:bookmarkEnd w:id="90"/>
      <w:bookmarkEnd w:id="91"/>
      <w:bookmarkEnd w:id="92"/>
      <w:bookmarkEnd w:id="93"/>
      <w:bookmarkEnd w:id="94"/>
    </w:p>
    <w:p w:rsidR="001C684B" w:rsidRPr="00302BD0" w:rsidRDefault="001C684B" w:rsidP="00302BD0">
      <w:pPr>
        <w:spacing w:line="240" w:lineRule="auto"/>
        <w:rPr>
          <w:rFonts w:ascii="Times New Roman" w:hAnsi="Times New Roman" w:cs="Times New Roman"/>
        </w:rPr>
      </w:pPr>
    </w:p>
    <w:p w:rsidR="001C684B" w:rsidRPr="00302BD0" w:rsidRDefault="001C684B" w:rsidP="00302BD0">
      <w:pPr>
        <w:pStyle w:val="51"/>
        <w:rPr>
          <w:rStyle w:val="apple-style-span"/>
          <w:sz w:val="28"/>
          <w:szCs w:val="28"/>
        </w:rPr>
      </w:pPr>
      <w:bookmarkStart w:id="95" w:name="_Toc76118362"/>
      <w:bookmarkStart w:id="96" w:name="_Toc97908073"/>
      <w:bookmarkStart w:id="97" w:name="_Toc97908115"/>
      <w:bookmarkStart w:id="98" w:name="_Toc97908157"/>
      <w:bookmarkStart w:id="99" w:name="_Toc98242635"/>
      <w:r w:rsidRPr="00302BD0">
        <w:rPr>
          <w:rStyle w:val="apple-style-sp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2. Градостроительные регламенты установлены с учётом:</w:t>
      </w:r>
    </w:p>
    <w:p w:rsidR="001C684B" w:rsidRPr="00302BD0" w:rsidRDefault="001C684B" w:rsidP="00302BD0">
      <w:pPr>
        <w:pStyle w:val="51"/>
        <w:rPr>
          <w:rStyle w:val="apple-style-span"/>
          <w:sz w:val="28"/>
          <w:szCs w:val="28"/>
        </w:rPr>
      </w:pPr>
      <w:r w:rsidRPr="00302BD0">
        <w:rPr>
          <w:rStyle w:val="apple-style-span"/>
          <w:sz w:val="28"/>
          <w:szCs w:val="28"/>
        </w:rPr>
        <w:t>1) фактического использования земельных участков и объектов капитального строительства в границах территориальной зоны;</w:t>
      </w:r>
    </w:p>
    <w:p w:rsidR="001C684B" w:rsidRPr="00302BD0" w:rsidRDefault="001C684B" w:rsidP="00302BD0">
      <w:pPr>
        <w:pStyle w:val="51"/>
        <w:rPr>
          <w:rStyle w:val="apple-style-span"/>
          <w:sz w:val="28"/>
          <w:szCs w:val="28"/>
        </w:rPr>
      </w:pPr>
      <w:r w:rsidRPr="00302BD0">
        <w:rPr>
          <w:rStyle w:val="apple-style-span"/>
          <w:sz w:val="28"/>
          <w:szCs w:val="28"/>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3) функциональных зон и характеристик их планируемого развития, определённых генеральным планом;</w:t>
      </w:r>
    </w:p>
    <w:p w:rsidR="001C684B" w:rsidRPr="00302BD0" w:rsidRDefault="001C684B" w:rsidP="00302BD0">
      <w:pPr>
        <w:pStyle w:val="51"/>
        <w:rPr>
          <w:rStyle w:val="apple-style-span"/>
          <w:sz w:val="28"/>
          <w:szCs w:val="28"/>
        </w:rPr>
      </w:pPr>
      <w:r w:rsidRPr="00302BD0">
        <w:rPr>
          <w:rStyle w:val="apple-style-span"/>
          <w:sz w:val="28"/>
          <w:szCs w:val="28"/>
        </w:rPr>
        <w:t>4) видов территориальных зон;</w:t>
      </w:r>
    </w:p>
    <w:p w:rsidR="001C684B" w:rsidRPr="00302BD0" w:rsidRDefault="001C684B" w:rsidP="00302BD0">
      <w:pPr>
        <w:pStyle w:val="51"/>
        <w:rPr>
          <w:rStyle w:val="apple-style-span"/>
          <w:sz w:val="28"/>
          <w:szCs w:val="28"/>
        </w:rPr>
      </w:pPr>
      <w:r w:rsidRPr="00302BD0">
        <w:rPr>
          <w:rStyle w:val="apple-style-span"/>
          <w:sz w:val="28"/>
          <w:szCs w:val="28"/>
        </w:rPr>
        <w:t>5) требований охраны объектов культурного наследия, а также особо охраняемых природных территорий, иных природных объектов.</w:t>
      </w:r>
    </w:p>
    <w:p w:rsidR="001C684B" w:rsidRPr="00302BD0" w:rsidRDefault="001C684B" w:rsidP="00302BD0">
      <w:pPr>
        <w:pStyle w:val="51"/>
        <w:rPr>
          <w:rStyle w:val="apple-style-span"/>
          <w:sz w:val="28"/>
          <w:szCs w:val="28"/>
        </w:rPr>
      </w:pPr>
      <w:r w:rsidRPr="00302BD0">
        <w:rPr>
          <w:rStyle w:val="apple-style-span"/>
          <w:sz w:val="28"/>
          <w:szCs w:val="28"/>
        </w:rPr>
        <w:t>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C684B" w:rsidRPr="00302BD0" w:rsidRDefault="001C684B" w:rsidP="00302BD0">
      <w:pPr>
        <w:pStyle w:val="51"/>
        <w:rPr>
          <w:rStyle w:val="apple-style-span"/>
          <w:sz w:val="28"/>
          <w:szCs w:val="28"/>
        </w:rPr>
      </w:pPr>
      <w:r w:rsidRPr="00302BD0">
        <w:rPr>
          <w:rStyle w:val="apple-style-span"/>
          <w:sz w:val="28"/>
          <w:szCs w:val="28"/>
        </w:rPr>
        <w:t>4. Действие градостроительного регламента не распространяется на земельные участки:</w:t>
      </w:r>
    </w:p>
    <w:p w:rsidR="001C684B" w:rsidRPr="00302BD0" w:rsidRDefault="001C684B" w:rsidP="00302BD0">
      <w:pPr>
        <w:pStyle w:val="51"/>
        <w:rPr>
          <w:rStyle w:val="apple-style-span"/>
          <w:sz w:val="28"/>
          <w:szCs w:val="28"/>
        </w:rPr>
      </w:pPr>
      <w:r w:rsidRPr="00302BD0">
        <w:rPr>
          <w:rStyle w:val="apple-style-span"/>
          <w:sz w:val="28"/>
          <w:szCs w:val="28"/>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1C684B" w:rsidRPr="00302BD0" w:rsidRDefault="001C684B" w:rsidP="00302BD0">
      <w:pPr>
        <w:pStyle w:val="51"/>
        <w:rPr>
          <w:rStyle w:val="apple-style-span"/>
          <w:sz w:val="28"/>
          <w:szCs w:val="28"/>
        </w:rPr>
      </w:pPr>
      <w:r w:rsidRPr="00302BD0">
        <w:rPr>
          <w:rStyle w:val="apple-style-span"/>
          <w:sz w:val="28"/>
          <w:szCs w:val="28"/>
        </w:rPr>
        <w:t>2) в границах территорий общего пользования;</w:t>
      </w:r>
    </w:p>
    <w:p w:rsidR="001C684B" w:rsidRPr="00302BD0" w:rsidRDefault="001C684B" w:rsidP="00302BD0">
      <w:pPr>
        <w:pStyle w:val="51"/>
        <w:rPr>
          <w:rStyle w:val="apple-style-span"/>
          <w:sz w:val="28"/>
          <w:szCs w:val="28"/>
        </w:rPr>
      </w:pPr>
      <w:r w:rsidRPr="00302BD0">
        <w:rPr>
          <w:rStyle w:val="apple-style-span"/>
          <w:sz w:val="28"/>
          <w:szCs w:val="28"/>
        </w:rPr>
        <w:t>3) предназначенные для размещения линейных объектов и/или занятые линейными объектами;</w:t>
      </w:r>
    </w:p>
    <w:p w:rsidR="001C684B" w:rsidRPr="00302BD0" w:rsidRDefault="001C684B" w:rsidP="00302BD0">
      <w:pPr>
        <w:pStyle w:val="51"/>
        <w:rPr>
          <w:rStyle w:val="apple-style-span"/>
          <w:sz w:val="28"/>
          <w:szCs w:val="28"/>
        </w:rPr>
      </w:pPr>
      <w:r w:rsidRPr="00302BD0">
        <w:rPr>
          <w:rStyle w:val="apple-style-span"/>
          <w:sz w:val="28"/>
          <w:szCs w:val="28"/>
        </w:rPr>
        <w:t>4) предоставленные для добычи полезных ископаемых.</w:t>
      </w:r>
    </w:p>
    <w:p w:rsidR="001C684B" w:rsidRPr="00302BD0" w:rsidRDefault="001C684B" w:rsidP="00302BD0">
      <w:pPr>
        <w:pStyle w:val="51"/>
        <w:rPr>
          <w:rStyle w:val="apple-style-span"/>
          <w:sz w:val="28"/>
          <w:szCs w:val="28"/>
        </w:rPr>
      </w:pPr>
      <w:r w:rsidRPr="00302BD0">
        <w:rPr>
          <w:rStyle w:val="apple-style-span"/>
          <w:sz w:val="28"/>
          <w:szCs w:val="28"/>
        </w:rPr>
        <w:t xml:space="preserve">5. Градостроительные регламенты не установлены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w:t>
      </w:r>
      <w:r w:rsidRPr="00302BD0">
        <w:rPr>
          <w:rStyle w:val="apple-style-span"/>
          <w:sz w:val="28"/>
          <w:szCs w:val="28"/>
        </w:rPr>
        <w:lastRenderedPageBreak/>
        <w:t xml:space="preserve">сельскохозяйственного назначения, земельных участков, расположенных в границах особых экономических зон и территорий опережающего </w:t>
      </w:r>
      <w:proofErr w:type="gramStart"/>
      <w:r w:rsidRPr="00302BD0">
        <w:rPr>
          <w:rStyle w:val="apple-style-span"/>
          <w:sz w:val="28"/>
          <w:szCs w:val="28"/>
        </w:rPr>
        <w:t>развития .</w:t>
      </w:r>
      <w:proofErr w:type="gramEnd"/>
    </w:p>
    <w:p w:rsidR="001C684B" w:rsidRPr="00302BD0" w:rsidRDefault="001C684B" w:rsidP="00302BD0">
      <w:pPr>
        <w:pStyle w:val="51"/>
        <w:rPr>
          <w:rStyle w:val="apple-style-span"/>
          <w:sz w:val="28"/>
          <w:szCs w:val="28"/>
        </w:rPr>
      </w:pPr>
      <w:r w:rsidRPr="00302BD0">
        <w:rPr>
          <w:rStyle w:val="apple-style-span"/>
          <w:sz w:val="28"/>
          <w:szCs w:val="28"/>
        </w:rPr>
        <w:t xml:space="preserve">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 </w:t>
      </w:r>
    </w:p>
    <w:p w:rsidR="001C684B" w:rsidRPr="00302BD0" w:rsidRDefault="001C684B" w:rsidP="00302BD0">
      <w:pPr>
        <w:pStyle w:val="51"/>
        <w:rPr>
          <w:rStyle w:val="apple-style-span"/>
          <w:sz w:val="28"/>
          <w:szCs w:val="28"/>
        </w:rPr>
      </w:pPr>
      <w:r w:rsidRPr="00302BD0">
        <w:rPr>
          <w:rStyle w:val="apple-style-span"/>
          <w:sz w:val="28"/>
          <w:szCs w:val="28"/>
        </w:rPr>
        <w:t xml:space="preserve">1) виды разрешенного использования земельных участков и объектов капитального строительства; </w:t>
      </w:r>
    </w:p>
    <w:p w:rsidR="001C684B" w:rsidRPr="00302BD0" w:rsidRDefault="001C684B" w:rsidP="00302BD0">
      <w:pPr>
        <w:pStyle w:val="51"/>
        <w:rPr>
          <w:rStyle w:val="apple-style-span"/>
          <w:sz w:val="28"/>
          <w:szCs w:val="28"/>
        </w:rPr>
      </w:pPr>
      <w:r w:rsidRPr="00302BD0">
        <w:rPr>
          <w:rStyle w:val="apple-style-span"/>
          <w:sz w:val="28"/>
          <w:szCs w:val="28"/>
        </w:rPr>
        <w:t xml:space="preserve">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p>
    <w:p w:rsidR="001C684B" w:rsidRPr="00302BD0" w:rsidRDefault="001C684B" w:rsidP="00302BD0">
      <w:pPr>
        <w:pStyle w:val="51"/>
        <w:rPr>
          <w:rStyle w:val="apple-style-span"/>
          <w:color w:val="000000"/>
          <w:sz w:val="28"/>
          <w:szCs w:val="28"/>
        </w:rPr>
      </w:pPr>
      <w:r w:rsidRPr="00302BD0">
        <w:rPr>
          <w:rStyle w:val="apple-style-span"/>
          <w:color w:val="000000"/>
          <w:sz w:val="28"/>
          <w:szCs w:val="28"/>
        </w:rPr>
        <w:t>2.1) требования к архитектурно-градостроительному облику объектов капитального строительства;</w:t>
      </w:r>
    </w:p>
    <w:p w:rsidR="001C684B" w:rsidRPr="00302BD0" w:rsidRDefault="001C684B" w:rsidP="00302BD0">
      <w:pPr>
        <w:pStyle w:val="51"/>
        <w:rPr>
          <w:rStyle w:val="apple-style-span"/>
          <w:sz w:val="28"/>
          <w:szCs w:val="28"/>
        </w:rPr>
      </w:pPr>
      <w:r w:rsidRPr="00302BD0">
        <w:rPr>
          <w:rStyle w:val="apple-style-span"/>
          <w:sz w:val="28"/>
          <w:szCs w:val="28"/>
        </w:rPr>
        <w:t xml:space="preserve">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p>
    <w:p w:rsidR="001C684B" w:rsidRPr="00302BD0" w:rsidRDefault="001C684B" w:rsidP="00302BD0">
      <w:pPr>
        <w:pStyle w:val="51"/>
        <w:rPr>
          <w:rStyle w:val="apple-style-span"/>
          <w:sz w:val="28"/>
          <w:szCs w:val="28"/>
        </w:rPr>
      </w:pPr>
      <w:r w:rsidRPr="00302BD0">
        <w:rPr>
          <w:rStyle w:val="apple-style-span"/>
          <w:sz w:val="28"/>
          <w:szCs w:val="28"/>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1C684B" w:rsidRPr="00302BD0" w:rsidRDefault="001C684B" w:rsidP="00302BD0">
      <w:pPr>
        <w:pStyle w:val="51"/>
        <w:rPr>
          <w:rStyle w:val="apple-style-span"/>
          <w:sz w:val="28"/>
          <w:szCs w:val="28"/>
        </w:rPr>
      </w:pPr>
      <w:r w:rsidRPr="00302BD0">
        <w:rPr>
          <w:rStyle w:val="apple-style-span"/>
          <w:sz w:val="28"/>
          <w:szCs w:val="28"/>
        </w:rPr>
        <w:t xml:space="preserve">7.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1C684B" w:rsidRPr="00302BD0" w:rsidRDefault="001C684B" w:rsidP="00302BD0">
      <w:pPr>
        <w:pStyle w:val="51"/>
        <w:rPr>
          <w:rStyle w:val="apple-style-span"/>
          <w:sz w:val="28"/>
          <w:szCs w:val="28"/>
        </w:rPr>
      </w:pPr>
      <w:r w:rsidRPr="00302BD0">
        <w:rPr>
          <w:rStyle w:val="apple-style-span"/>
          <w:sz w:val="28"/>
          <w:szCs w:val="28"/>
        </w:rPr>
        <w:t>8. 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видам разрешенного использования и условно разрешенным видам использования земельных участков и объектов капитального строительства и осуществляются совместно с ними. Использование вспомогательного вида разрешенного использования вместо основного или условно разрешенного вида не допускается.</w:t>
      </w:r>
    </w:p>
    <w:p w:rsidR="001C684B" w:rsidRPr="00302BD0" w:rsidRDefault="001C684B" w:rsidP="00302BD0">
      <w:pPr>
        <w:pStyle w:val="51"/>
        <w:rPr>
          <w:rStyle w:val="apple-style-span"/>
          <w:sz w:val="28"/>
          <w:szCs w:val="28"/>
        </w:rPr>
      </w:pPr>
      <w:r w:rsidRPr="00302BD0">
        <w:rPr>
          <w:rStyle w:val="apple-style-span"/>
          <w:sz w:val="28"/>
          <w:szCs w:val="28"/>
        </w:rPr>
        <w:t xml:space="preserve">9. 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настоящими Правилами. </w:t>
      </w:r>
    </w:p>
    <w:p w:rsidR="001C684B" w:rsidRPr="00302BD0" w:rsidRDefault="001C684B" w:rsidP="00302BD0">
      <w:pPr>
        <w:pStyle w:val="51"/>
        <w:rPr>
          <w:rStyle w:val="apple-style-span"/>
          <w:sz w:val="28"/>
          <w:szCs w:val="28"/>
        </w:rPr>
      </w:pPr>
      <w:r w:rsidRPr="00302BD0">
        <w:rPr>
          <w:rStyle w:val="apple-style-span"/>
          <w:sz w:val="28"/>
          <w:szCs w:val="28"/>
        </w:rPr>
        <w:t xml:space="preserve">10.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w:t>
      </w:r>
      <w:r w:rsidRPr="00302BD0">
        <w:rPr>
          <w:rStyle w:val="apple-style-span"/>
          <w:sz w:val="28"/>
          <w:szCs w:val="28"/>
        </w:rPr>
        <w:lastRenderedPageBreak/>
        <w:t>муниципальных унитарных предприятий, выбираются самостоятельно без дополнительных разрешений и согласования.</w:t>
      </w:r>
    </w:p>
    <w:p w:rsidR="001C684B" w:rsidRPr="00302BD0" w:rsidRDefault="001C684B" w:rsidP="00302BD0">
      <w:pPr>
        <w:pStyle w:val="51"/>
        <w:rPr>
          <w:rStyle w:val="apple-style-span"/>
          <w:sz w:val="28"/>
          <w:szCs w:val="28"/>
        </w:rPr>
      </w:pPr>
      <w:r w:rsidRPr="00302BD0">
        <w:rPr>
          <w:rStyle w:val="apple-style-span"/>
          <w:sz w:val="28"/>
          <w:szCs w:val="28"/>
        </w:rPr>
        <w:t>11.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устанавливаемом настоящими Правилами в соответствии со статьей 39 Градостроительного Кодекса Российской Федерации.</w:t>
      </w:r>
    </w:p>
    <w:p w:rsidR="001C684B" w:rsidRPr="00302BD0" w:rsidRDefault="001C684B" w:rsidP="00302BD0">
      <w:pPr>
        <w:pStyle w:val="51"/>
        <w:rPr>
          <w:rStyle w:val="apple-style-span"/>
          <w:sz w:val="28"/>
          <w:szCs w:val="28"/>
        </w:rPr>
      </w:pPr>
      <w:r w:rsidRPr="00302BD0">
        <w:rPr>
          <w:rStyle w:val="apple-style-span"/>
          <w:sz w:val="28"/>
          <w:szCs w:val="28"/>
        </w:rPr>
        <w:t>12.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rPr>
          <w:rStyle w:val="apple-style-span"/>
          <w:sz w:val="28"/>
          <w:szCs w:val="28"/>
        </w:rPr>
      </w:pPr>
      <w:r w:rsidRPr="00302BD0">
        <w:rPr>
          <w:sz w:val="28"/>
          <w:szCs w:val="28"/>
        </w:rPr>
        <w:t>13. Размещение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допускается без указания в перечне допустимых видов разрешенного использования в любой территориальной зоне.</w:t>
      </w:r>
    </w:p>
    <w:p w:rsidR="001C684B" w:rsidRPr="00302BD0" w:rsidRDefault="001C684B" w:rsidP="00302BD0">
      <w:pPr>
        <w:pStyle w:val="51"/>
        <w:rPr>
          <w:rStyle w:val="apple-style-span"/>
          <w:sz w:val="28"/>
          <w:szCs w:val="28"/>
        </w:rPr>
      </w:pPr>
      <w:r w:rsidRPr="00302BD0">
        <w:rPr>
          <w:rStyle w:val="apple-style-span"/>
          <w:sz w:val="28"/>
          <w:szCs w:val="28"/>
        </w:rPr>
        <w:t xml:space="preserve">14. 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(далее – Классификатор). </w:t>
      </w:r>
    </w:p>
    <w:p w:rsidR="001C684B" w:rsidRPr="00302BD0" w:rsidRDefault="001C684B" w:rsidP="00302BD0">
      <w:pPr>
        <w:pStyle w:val="51"/>
        <w:rPr>
          <w:rStyle w:val="apple-style-span"/>
          <w:sz w:val="28"/>
          <w:szCs w:val="28"/>
        </w:rPr>
      </w:pPr>
      <w:r w:rsidRPr="00302BD0">
        <w:rPr>
          <w:rStyle w:val="apple-style-span"/>
          <w:sz w:val="28"/>
          <w:szCs w:val="28"/>
        </w:rPr>
        <w:t xml:space="preserve">15.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 </w:t>
      </w:r>
    </w:p>
    <w:p w:rsidR="001C684B" w:rsidRPr="00302BD0" w:rsidRDefault="001C684B" w:rsidP="00302BD0">
      <w:pPr>
        <w:pStyle w:val="51"/>
        <w:rPr>
          <w:rStyle w:val="apple-style-span"/>
          <w:sz w:val="28"/>
          <w:szCs w:val="28"/>
        </w:rPr>
      </w:pPr>
      <w:r w:rsidRPr="00302BD0">
        <w:rPr>
          <w:rStyle w:val="apple-style-span"/>
          <w:sz w:val="28"/>
          <w:szCs w:val="28"/>
        </w:rPr>
        <w:t xml:space="preserve">1) предельные (минимальные и (или) максимальные) размеры земельных участков, в том числе их площадь; </w:t>
      </w:r>
    </w:p>
    <w:p w:rsidR="001C684B" w:rsidRPr="00302BD0" w:rsidRDefault="001C684B" w:rsidP="00302BD0">
      <w:pPr>
        <w:pStyle w:val="51"/>
        <w:rPr>
          <w:rStyle w:val="apple-style-span"/>
          <w:sz w:val="28"/>
          <w:szCs w:val="28"/>
        </w:rPr>
      </w:pPr>
      <w:r w:rsidRPr="00302BD0">
        <w:rPr>
          <w:rStyle w:val="apple-style-span"/>
          <w:sz w:val="28"/>
          <w:szCs w:val="28"/>
        </w:rPr>
        <w:t>2) предельное количество этажей и предельная высота зданий, строений, сооружений;</w:t>
      </w:r>
    </w:p>
    <w:p w:rsidR="001C684B" w:rsidRPr="00302BD0" w:rsidRDefault="001C684B" w:rsidP="00302BD0">
      <w:pPr>
        <w:pStyle w:val="51"/>
        <w:rPr>
          <w:rStyle w:val="apple-style-span"/>
          <w:sz w:val="28"/>
          <w:szCs w:val="28"/>
        </w:rPr>
      </w:pPr>
      <w:r w:rsidRPr="00302BD0">
        <w:rPr>
          <w:rStyle w:val="apple-style-span"/>
          <w:sz w:val="28"/>
          <w:szCs w:val="28"/>
        </w:rPr>
        <w:t>3)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C684B" w:rsidRPr="00302BD0" w:rsidRDefault="001C684B" w:rsidP="00302BD0">
      <w:pPr>
        <w:pStyle w:val="51"/>
        <w:rPr>
          <w:rStyle w:val="apple-style-span"/>
          <w:sz w:val="28"/>
          <w:szCs w:val="28"/>
        </w:rPr>
      </w:pPr>
      <w:r w:rsidRPr="00302BD0">
        <w:rPr>
          <w:rStyle w:val="apple-style-span"/>
          <w:sz w:val="28"/>
          <w:szCs w:val="28"/>
        </w:rPr>
        <w:t>4) минимальные отступы от границ земельных участков в целях определения мест допустимого размещения зданий, строений, сооружений, ближе которых запрещено строительство зданий, строений, сооружений.</w:t>
      </w:r>
    </w:p>
    <w:p w:rsidR="001C684B" w:rsidRPr="00302BD0" w:rsidRDefault="001C684B" w:rsidP="00302BD0">
      <w:pPr>
        <w:pStyle w:val="51"/>
        <w:rPr>
          <w:rStyle w:val="apple-style-span"/>
          <w:sz w:val="28"/>
          <w:szCs w:val="28"/>
        </w:rPr>
      </w:pPr>
      <w:r w:rsidRPr="00302BD0">
        <w:rPr>
          <w:rStyle w:val="apple-style-span"/>
          <w:sz w:val="28"/>
          <w:szCs w:val="28"/>
        </w:rPr>
        <w:t>19. Максимальный процент застройки земельного участка учитывает площадь всех зданий и сооружений, расположенных на земельном участке, за исключением плоскостных сооружений, и объектов капитального строительства или их частей, находящихся под поверхностью земельного участка (подземная часть объекта).</w:t>
      </w:r>
    </w:p>
    <w:p w:rsidR="001C684B" w:rsidRPr="00302BD0" w:rsidRDefault="001C684B" w:rsidP="00302BD0">
      <w:pPr>
        <w:pStyle w:val="51"/>
        <w:rPr>
          <w:rStyle w:val="apple-style-span"/>
          <w:sz w:val="28"/>
          <w:szCs w:val="28"/>
        </w:rPr>
      </w:pPr>
      <w:r w:rsidRPr="00302BD0">
        <w:rPr>
          <w:rStyle w:val="apple-style-span"/>
          <w:sz w:val="28"/>
          <w:szCs w:val="28"/>
        </w:rPr>
        <w:t>20.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C684B" w:rsidRPr="00302BD0" w:rsidRDefault="001C684B" w:rsidP="00302BD0">
      <w:pPr>
        <w:pStyle w:val="51"/>
        <w:rPr>
          <w:rStyle w:val="apple-style-span"/>
          <w:sz w:val="28"/>
          <w:szCs w:val="28"/>
        </w:rPr>
      </w:pPr>
    </w:p>
    <w:p w:rsidR="001C684B" w:rsidRPr="00302BD0" w:rsidRDefault="001C684B" w:rsidP="00302BD0">
      <w:pPr>
        <w:pStyle w:val="32"/>
        <w:numPr>
          <w:ilvl w:val="0"/>
          <w:numId w:val="6"/>
        </w:numPr>
        <w:ind w:firstLine="567"/>
        <w:jc w:val="center"/>
        <w:outlineLvl w:val="2"/>
        <w:rPr>
          <w:sz w:val="28"/>
          <w:szCs w:val="28"/>
        </w:rPr>
      </w:pPr>
      <w:bookmarkStart w:id="100" w:name="_Toc6502815"/>
      <w:bookmarkStart w:id="101" w:name="_Toc72765322"/>
      <w:bookmarkStart w:id="102" w:name="_Toc106797138"/>
      <w:bookmarkStart w:id="103" w:name="_Toc118019386"/>
      <w:r w:rsidRPr="00302BD0">
        <w:rPr>
          <w:i w:val="0"/>
          <w:sz w:val="28"/>
          <w:szCs w:val="28"/>
        </w:rPr>
        <w:lastRenderedPageBreak/>
        <w:t>Статья 18. Градостроительные регламенты территориальных зон</w:t>
      </w:r>
      <w:bookmarkEnd w:id="100"/>
      <w:bookmarkEnd w:id="101"/>
      <w:bookmarkEnd w:id="102"/>
      <w:bookmarkEnd w:id="103"/>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Градостроительные регламенты устанавливаются в отношении каждого вида территориальной зоны. Действие градостроительного регламента каждого вида территориальной зоны распространяется на все установленные территориальные зоны данного вида.</w:t>
      </w:r>
    </w:p>
    <w:p w:rsidR="001C684B" w:rsidRPr="00302BD0" w:rsidRDefault="001C684B" w:rsidP="00302BD0">
      <w:pPr>
        <w:pStyle w:val="51"/>
        <w:rPr>
          <w:sz w:val="28"/>
          <w:szCs w:val="28"/>
        </w:rPr>
      </w:pPr>
    </w:p>
    <w:p w:rsidR="001C684B" w:rsidRPr="00302BD0" w:rsidRDefault="001C684B" w:rsidP="00302BD0">
      <w:pPr>
        <w:pStyle w:val="51"/>
        <w:jc w:val="center"/>
        <w:outlineLvl w:val="2"/>
        <w:rPr>
          <w:b/>
          <w:sz w:val="28"/>
          <w:szCs w:val="28"/>
        </w:rPr>
      </w:pPr>
      <w:bookmarkStart w:id="104" w:name="_Toc72765323"/>
      <w:bookmarkStart w:id="105" w:name="_Toc106797139"/>
      <w:bookmarkStart w:id="106" w:name="_Toc118019387"/>
      <w:r w:rsidRPr="00302BD0">
        <w:rPr>
          <w:b/>
          <w:sz w:val="28"/>
          <w:szCs w:val="28"/>
        </w:rPr>
        <w:t xml:space="preserve">18.1. </w:t>
      </w:r>
      <w:bookmarkStart w:id="107" w:name="sub_103103"/>
      <w:r w:rsidRPr="00302BD0">
        <w:rPr>
          <w:rStyle w:val="20"/>
          <w:sz w:val="28"/>
          <w:szCs w:val="28"/>
        </w:rPr>
        <w:t>Вспомогательные виды разрешенного использования</w:t>
      </w:r>
      <w:bookmarkEnd w:id="104"/>
      <w:bookmarkEnd w:id="105"/>
      <w:bookmarkEnd w:id="106"/>
      <w:bookmarkEnd w:id="107"/>
    </w:p>
    <w:p w:rsidR="001C684B" w:rsidRPr="00302BD0" w:rsidRDefault="001C684B" w:rsidP="00302BD0">
      <w:pPr>
        <w:pStyle w:val="51"/>
        <w:rPr>
          <w:sz w:val="28"/>
          <w:szCs w:val="28"/>
        </w:rPr>
      </w:pPr>
    </w:p>
    <w:p w:rsidR="001C684B" w:rsidRPr="00302BD0" w:rsidRDefault="001C684B" w:rsidP="00302BD0">
      <w:pPr>
        <w:pStyle w:val="51"/>
        <w:rPr>
          <w:rStyle w:val="apple-style-span"/>
          <w:sz w:val="28"/>
          <w:szCs w:val="28"/>
        </w:rPr>
      </w:pPr>
      <w:r w:rsidRPr="00302BD0">
        <w:rPr>
          <w:rStyle w:val="apple-style-span"/>
          <w:sz w:val="28"/>
          <w:szCs w:val="28"/>
        </w:rPr>
        <w:t>Вспомогательные виды разрешенного использования земельных участков и объектов капитального строительства допускаются только в качестве дополнительных по отношению к основным и условно разрешенным видам использования земельных участков и объектов капитального строительства и осуществляются совместно с ними. Выбрать вспомогательный вид разрешенного использования можно только дополнительно к основному или условно разрешенному виду, установить его вместо основного или условно разрешенного вида нельзя.</w:t>
      </w:r>
    </w:p>
    <w:p w:rsidR="001C684B" w:rsidRPr="00302BD0" w:rsidRDefault="001C684B" w:rsidP="00302BD0">
      <w:pPr>
        <w:pStyle w:val="51"/>
        <w:rPr>
          <w:rStyle w:val="apple-style-span"/>
          <w:sz w:val="28"/>
          <w:szCs w:val="28"/>
        </w:rPr>
      </w:pPr>
      <w:r w:rsidRPr="00302BD0">
        <w:rPr>
          <w:rStyle w:val="apple-style-span"/>
          <w:sz w:val="28"/>
          <w:szCs w:val="28"/>
        </w:rPr>
        <w:t>Предельные (минимальные и (или) максимальные) размеры земельных участков, а также минимальные отступы от границ земельных участков для вспомогательных видов разрешенного использования не указываются, поскольку они определяются основным или условно разрешенным видом использования.</w:t>
      </w:r>
    </w:p>
    <w:p w:rsidR="001C684B" w:rsidRPr="00302BD0" w:rsidRDefault="001C684B" w:rsidP="00302BD0">
      <w:pPr>
        <w:pStyle w:val="51"/>
        <w:rPr>
          <w:rStyle w:val="apple-style-span"/>
          <w:sz w:val="28"/>
          <w:szCs w:val="28"/>
        </w:rPr>
      </w:pPr>
      <w:r w:rsidRPr="00302BD0">
        <w:rPr>
          <w:rStyle w:val="apple-style-span"/>
          <w:sz w:val="28"/>
          <w:szCs w:val="28"/>
        </w:rPr>
        <w:t>В градостроительном регламенте не указываются те вспомогательные виды разрешенного использования, которые разрешены для конкретного основного или условно разрешенного вида согласно описанию этого вида в Классификаторе.</w:t>
      </w:r>
    </w:p>
    <w:p w:rsidR="001C684B" w:rsidRPr="00302BD0" w:rsidRDefault="001C684B" w:rsidP="00302BD0">
      <w:pPr>
        <w:pStyle w:val="51"/>
        <w:rPr>
          <w:sz w:val="28"/>
          <w:szCs w:val="28"/>
        </w:rPr>
      </w:pPr>
      <w:r w:rsidRPr="00302BD0">
        <w:rPr>
          <w:sz w:val="28"/>
          <w:szCs w:val="28"/>
        </w:rPr>
        <w:t>Вспомогательные виды разрешенного использования земельных участков и объектов капитального строительства; коды основных или условно разрешенных видов, для которых устанавливается вспомогательный вид использования, и предельные параметры разрешенного строительства, реконструкции объектов капитального строительства для вспомогательных видов:</w:t>
      </w:r>
    </w:p>
    <w:p w:rsidR="001C684B" w:rsidRPr="00302BD0" w:rsidRDefault="001C684B" w:rsidP="00302BD0">
      <w:pPr>
        <w:pStyle w:val="51"/>
        <w:rPr>
          <w:sz w:val="16"/>
          <w:szCs w:val="16"/>
        </w:rPr>
      </w:pPr>
    </w:p>
    <w:tbl>
      <w:tblPr>
        <w:tblW w:w="9837" w:type="dxa"/>
        <w:tblInd w:w="1" w:type="dxa"/>
        <w:tblLayout w:type="fixed"/>
        <w:tblCellMar>
          <w:left w:w="57" w:type="dxa"/>
          <w:right w:w="57" w:type="dxa"/>
        </w:tblCellMar>
        <w:tblLook w:val="0000" w:firstRow="0" w:lastRow="0" w:firstColumn="0" w:lastColumn="0" w:noHBand="0" w:noVBand="0"/>
      </w:tblPr>
      <w:tblGrid>
        <w:gridCol w:w="1082"/>
        <w:gridCol w:w="2376"/>
        <w:gridCol w:w="2355"/>
        <w:gridCol w:w="2052"/>
        <w:gridCol w:w="1972"/>
      </w:tblGrid>
      <w:tr w:rsidR="001C684B" w:rsidRPr="00302BD0" w:rsidTr="00302BD0">
        <w:trPr>
          <w:trHeight w:val="284"/>
        </w:trPr>
        <w:tc>
          <w:tcPr>
            <w:tcW w:w="1082"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 xml:space="preserve">Код вспомогательного </w:t>
            </w:r>
            <w:r w:rsidRPr="00302BD0">
              <w:rPr>
                <w:rFonts w:ascii="Times New Roman" w:hAnsi="Times New Roman" w:cs="Times New Roman"/>
                <w:b/>
                <w:bCs/>
                <w:color w:val="000000"/>
              </w:rPr>
              <w:t>вида разрешенного использования</w:t>
            </w:r>
          </w:p>
        </w:tc>
        <w:tc>
          <w:tcPr>
            <w:tcW w:w="2376" w:type="dxa"/>
            <w:vMerge w:val="restart"/>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bCs/>
                <w:color w:val="000000"/>
              </w:rPr>
              <w:t>Наименование вспомогательного вида разрешенного использования</w:t>
            </w:r>
          </w:p>
        </w:tc>
        <w:tc>
          <w:tcPr>
            <w:tcW w:w="2355" w:type="dxa"/>
            <w:vMerge w:val="restart"/>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Коды основных и условно разрешенных видов использования, для которых устанавливается вспомогательный вид</w:t>
            </w:r>
          </w:p>
        </w:tc>
        <w:tc>
          <w:tcPr>
            <w:tcW w:w="4024"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1082"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p>
        </w:tc>
        <w:tc>
          <w:tcPr>
            <w:tcW w:w="2376" w:type="dxa"/>
            <w:vMerge/>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bCs/>
                <w:color w:val="000000"/>
              </w:rPr>
            </w:pPr>
          </w:p>
        </w:tc>
        <w:tc>
          <w:tcPr>
            <w:tcW w:w="2355" w:type="dxa"/>
            <w:vMerge/>
            <w:tcBorders>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предельное количество этажей, предельная высота строения</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color w:val="000000"/>
              </w:rPr>
            </w:pPr>
            <w:r w:rsidRPr="00302BD0">
              <w:rPr>
                <w:rFonts w:ascii="Times New Roman" w:hAnsi="Times New Roman" w:cs="Times New Roman"/>
                <w:b/>
                <w:color w:val="000000"/>
              </w:rPr>
              <w:t>максимальный процент застройки</w:t>
            </w:r>
          </w:p>
        </w:tc>
      </w:tr>
      <w:tr w:rsidR="001C684B" w:rsidRPr="00302BD0" w:rsidTr="00302BD0">
        <w:trPr>
          <w:trHeight w:val="284"/>
        </w:trPr>
        <w:tc>
          <w:tcPr>
            <w:tcW w:w="108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1.15</w:t>
            </w:r>
          </w:p>
        </w:tc>
        <w:tc>
          <w:tcPr>
            <w:tcW w:w="2376"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Хранение и переработка сельскохозяйственной продукции</w:t>
            </w:r>
          </w:p>
        </w:tc>
        <w:tc>
          <w:tcPr>
            <w:tcW w:w="235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1.9</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1.10</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1.11</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1.12</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1.13</w:t>
            </w:r>
          </w:p>
        </w:tc>
        <w:tc>
          <w:tcPr>
            <w:tcW w:w="205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972"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1.18</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Обеспечение сельскохозяйственного производства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1.9</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1.10</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1.11</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1.12</w:t>
            </w:r>
            <w:r w:rsidRPr="00302BD0">
              <w:rPr>
                <w:rFonts w:ascii="Times New Roman" w:hAnsi="Times New Roman" w:cs="Times New Roman"/>
                <w:color w:val="000000"/>
                <w:lang w:val="en-US"/>
              </w:rPr>
              <w:t>,</w:t>
            </w:r>
            <w:r w:rsidRPr="00302BD0">
              <w:rPr>
                <w:rFonts w:ascii="Times New Roman" w:hAnsi="Times New Roman" w:cs="Times New Roman"/>
                <w:color w:val="000000"/>
              </w:rPr>
              <w:t xml:space="preserve"> 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lastRenderedPageBreak/>
              <w:t>1.19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Сенокошение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1.20</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Выпас сельскохозяйственных животных</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2.7.1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Хранение автотранспорта</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2.1.1; 2.5; 2.6; 4.1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 этаж/4,5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Предоставление коммунальных услуг</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1.7; 1.8; 1.9; 1.10; 1.11; 1.12; 1.13; 1.14; 1.15; 1.16; 1.17; 1.18; 2.1.1; 2.4; 2.5; 2.7.1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3.2.4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Общежития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3.5.2, 6.12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Бытовое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2.5; 2.6; 3.2.4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Объекты культурно-досуговой деятельности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3.10.1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Амбулаторное ветеринарное обслуживание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1.8, 1.9, 1.10, 1.11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Магазины</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3.4.1, 3.4.2, 3.10.1, 4.8.1, 5.2.1, 6.4, 6.9, 7.6, 9.2.1, 12.1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4.6</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Общественное питание</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4.3, 4.4, 4.7, 4.8.1, 5.2.1, 7.6, 9.2.1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Служебные гаражи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3.1, 3.1.2, 3.4.2, 3.8, 3.8.1, 3.9.2, 3.9.3, 4.1, 4.8.1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Автомобильные мойки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4.9, 4.9.1.1, 4.9.1.4</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 этажа/10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Ремонт автомобилей</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4.9.1.1, 4.9.1.3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 этажа/10 м</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5.1.3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Площадки для занятий спортом</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0</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5.4</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Причалы для маломерных судов</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3.6.2, 5.2.1, 9.2.1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11.1</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Общее пользование водными объектами</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9.2.1</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8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11.3</w:t>
            </w:r>
          </w:p>
        </w:tc>
        <w:tc>
          <w:tcPr>
            <w:tcW w:w="23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Гидротехнические сооружения</w:t>
            </w:r>
          </w:p>
        </w:tc>
        <w:tc>
          <w:tcPr>
            <w:tcW w:w="2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1.13</w:t>
            </w:r>
          </w:p>
        </w:tc>
        <w:tc>
          <w:tcPr>
            <w:tcW w:w="205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9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jc w:val="left"/>
        <w:rPr>
          <w:b/>
        </w:rPr>
      </w:pPr>
      <w:bookmarkStart w:id="108" w:name="_Toc51247588"/>
    </w:p>
    <w:p w:rsidR="001C684B" w:rsidRDefault="001C684B" w:rsidP="00302BD0">
      <w:pPr>
        <w:pStyle w:val="51"/>
        <w:jc w:val="left"/>
        <w:rPr>
          <w:b/>
        </w:rPr>
      </w:pPr>
    </w:p>
    <w:p w:rsidR="006F62F6" w:rsidRPr="00302BD0" w:rsidRDefault="006F62F6" w:rsidP="00302BD0">
      <w:pPr>
        <w:pStyle w:val="51"/>
        <w:jc w:val="left"/>
        <w:rPr>
          <w:b/>
        </w:rPr>
      </w:pPr>
    </w:p>
    <w:p w:rsidR="001C684B" w:rsidRPr="00302BD0" w:rsidRDefault="001C684B" w:rsidP="00302BD0">
      <w:pPr>
        <w:pStyle w:val="51"/>
        <w:keepNext/>
        <w:ind w:firstLine="709"/>
        <w:jc w:val="center"/>
        <w:outlineLvl w:val="2"/>
        <w:rPr>
          <w:b/>
          <w:sz w:val="28"/>
          <w:szCs w:val="28"/>
        </w:rPr>
      </w:pPr>
      <w:bookmarkStart w:id="109" w:name="_Toc72765324"/>
      <w:bookmarkStart w:id="110" w:name="_Toc106797140"/>
      <w:bookmarkStart w:id="111" w:name="_Toc118019388"/>
      <w:r w:rsidRPr="00302BD0">
        <w:rPr>
          <w:b/>
          <w:sz w:val="28"/>
          <w:szCs w:val="28"/>
        </w:rPr>
        <w:lastRenderedPageBreak/>
        <w:t xml:space="preserve">18.2. </w:t>
      </w:r>
      <w:bookmarkEnd w:id="108"/>
      <w:bookmarkEnd w:id="109"/>
      <w:r w:rsidRPr="00302BD0">
        <w:rPr>
          <w:b/>
          <w:sz w:val="28"/>
          <w:szCs w:val="28"/>
        </w:rPr>
        <w:t>Градостроительный регламент зон индивидуальной жилой застройки (Ж1)</w:t>
      </w:r>
      <w:bookmarkEnd w:id="110"/>
      <w:bookmarkEnd w:id="111"/>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p>
    <w:p w:rsidR="001C684B" w:rsidRPr="00302BD0" w:rsidRDefault="001C684B" w:rsidP="00302BD0">
      <w:pPr>
        <w:suppressAutoHyphens/>
        <w:spacing w:line="240" w:lineRule="auto"/>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индивидуальной жилой застройки (Ж1) распространяется на установленные настоящими Правилами территориальные зоны с индексом Ж1.</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Зоны индивидуальной жилой застройки установлены для размещения: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отдельно стоящих жилых домов с приусадебными земельными участками, предназначенными для индивидуального жилищного строительства и ведения личного подсобного хозяйства;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блокированных жилых домов;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малоэтажных многоквартирных жилых домов (до четырех этажей, включая мансардный).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1C684B" w:rsidRPr="00302BD0" w:rsidRDefault="001C684B" w:rsidP="00302BD0">
      <w:pPr>
        <w:suppressAutoHyphens/>
        <w:spacing w:line="240" w:lineRule="auto"/>
        <w:ind w:firstLine="720"/>
        <w:jc w:val="both"/>
        <w:rPr>
          <w:rFonts w:ascii="Times New Roman" w:eastAsia="Calibri" w:hAnsi="Times New Roman" w:cs="Times New Roman"/>
          <w:color w:val="0D0D0D"/>
          <w:sz w:val="28"/>
          <w:szCs w:val="28"/>
        </w:rPr>
      </w:pPr>
      <w:r w:rsidRPr="00302BD0">
        <w:rPr>
          <w:rFonts w:ascii="Times New Roman" w:eastAsia="Calibri" w:hAnsi="Times New Roman" w:cs="Times New Roman"/>
          <w:sz w:val="28"/>
          <w:szCs w:val="28"/>
        </w:rPr>
        <w:t>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25 м; с кодом 2.3 – не менее 16 м</w:t>
      </w:r>
      <w:r w:rsidRPr="00302BD0">
        <w:rPr>
          <w:rFonts w:ascii="Times New Roman" w:eastAsia="Calibri" w:hAnsi="Times New Roman" w:cs="Times New Roman"/>
          <w:color w:val="0D0D0D"/>
          <w:sz w:val="28"/>
          <w:szCs w:val="28"/>
        </w:rPr>
        <w:t>.</w:t>
      </w:r>
      <w:r w:rsidRPr="00302BD0">
        <w:rPr>
          <w:rFonts w:ascii="Times New Roman" w:eastAsia="Calibri" w:hAnsi="Times New Roman" w:cs="Times New Roman"/>
          <w:color w:val="0D0D0D"/>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блокированной и малоэтажной многоквартирной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Площадки общего пользования должны размещаться на расстоянии от жилых и общественных зданий: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игр детей до жилых зданий – 12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отдыха взрослого населения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стоянки автомобилей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занятий спортом от 10 до 40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хозяйственных целей – 20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площадки с контейнерами для отходов - не менее 50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Вспомогательные строения, за исключением мест хранения автомобильного транспорта, располагать со стороны улиц не допускается.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Максимальная высота ограждений для видов разрешенного использования с кодами 2.1, 2.2, 2.3 – 2 м, с кодом 2.1.1 – 1.5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845"/>
        <w:gridCol w:w="3180"/>
        <w:gridCol w:w="1843"/>
        <w:gridCol w:w="1843"/>
        <w:gridCol w:w="992"/>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максимальный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минимальные отступы от границ земельно</w:t>
            </w:r>
            <w:r w:rsidRPr="00302BD0">
              <w:rPr>
                <w:rFonts w:ascii="Times New Roman" w:hAnsi="Times New Roman" w:cs="Times New Roman"/>
                <w:b/>
              </w:rPr>
              <w:lastRenderedPageBreak/>
              <w:t xml:space="preserve">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lastRenderedPageBreak/>
              <w:t>Основные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ведения личного подсобного хозяйства (приусадебный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2" w:name="sub_10341"/>
            <w:r w:rsidRPr="00302BD0">
              <w:rPr>
                <w:rFonts w:ascii="Times New Roman" w:hAnsi="Times New Roman" w:cs="Times New Roman"/>
              </w:rPr>
              <w:t>Амбулаторно-поликлиническое обслуживание</w:t>
            </w:r>
            <w:bookmarkEnd w:id="112"/>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3.5.1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3" w:name="sub_10351"/>
            <w:r w:rsidRPr="00302BD0">
              <w:rPr>
                <w:rFonts w:ascii="Times New Roman" w:hAnsi="Times New Roman" w:cs="Times New Roman"/>
              </w:rPr>
              <w:t>Дошкольное, начальное и среднее общее образование</w:t>
            </w:r>
            <w:bookmarkEnd w:id="113"/>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3.8.1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4" w:name="sub_1513"/>
            <w:r w:rsidRPr="00302BD0">
              <w:rPr>
                <w:rFonts w:ascii="Times New Roman" w:hAnsi="Times New Roman" w:cs="Times New Roman"/>
              </w:rPr>
              <w:t>Площадки для занятий спортом</w:t>
            </w:r>
            <w:bookmarkEnd w:id="114"/>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303"/>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lastRenderedPageBreak/>
              <w:t>3.1.1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3.2.1</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Дома социального обслуживания</w:t>
            </w:r>
          </w:p>
        </w:tc>
        <w:tc>
          <w:tcPr>
            <w:tcW w:w="1843" w:type="dxa"/>
            <w:tcBorders>
              <w:top w:val="single" w:sz="4" w:space="0" w:color="00000A"/>
              <w:left w:val="single" w:sz="4" w:space="0" w:color="auto"/>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3.2.2</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5" w:name="sub_1033"/>
            <w:r w:rsidRPr="00302BD0">
              <w:rPr>
                <w:rFonts w:ascii="Times New Roman" w:hAnsi="Times New Roman" w:cs="Times New Roman"/>
              </w:rPr>
              <w:t>Бытовое обслуживание</w:t>
            </w:r>
            <w:bookmarkEnd w:id="115"/>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6" w:name="sub_1361"/>
            <w:r w:rsidRPr="00302BD0">
              <w:rPr>
                <w:rFonts w:ascii="Times New Roman" w:hAnsi="Times New Roman" w:cs="Times New Roman"/>
              </w:rPr>
              <w:t>Объекты культурно-досуговой деятельности</w:t>
            </w:r>
            <w:bookmarkEnd w:id="116"/>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7" w:name="sub_1371"/>
            <w:r w:rsidRPr="00302BD0">
              <w:rPr>
                <w:rFonts w:ascii="Times New Roman" w:hAnsi="Times New Roman" w:cs="Times New Roman"/>
              </w:rPr>
              <w:t>Осуществление религиозных обрядов</w:t>
            </w:r>
            <w:bookmarkEnd w:id="117"/>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bookmarkStart w:id="118" w:name="sub_103101"/>
            <w:r w:rsidRPr="00302BD0">
              <w:rPr>
                <w:rFonts w:ascii="Times New Roman" w:hAnsi="Times New Roman" w:cs="Times New Roman"/>
              </w:rPr>
              <w:t>Амбулаторное ветеринарное обслуживание</w:t>
            </w:r>
            <w:bookmarkEnd w:id="118"/>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18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180"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18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4.9.1.3</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4.9.1.4</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bCs/>
              </w:rPr>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bCs/>
              </w:rPr>
            </w:pPr>
            <w:r w:rsidRPr="00302BD0">
              <w:rPr>
                <w:rFonts w:ascii="Times New Roman" w:hAnsi="Times New Roman" w:cs="Times New Roman"/>
                <w:bCs/>
              </w:rPr>
              <w:t>6.8</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pacing w:line="240" w:lineRule="auto"/>
              <w:rPr>
                <w:rFonts w:ascii="Times New Roman" w:hAnsi="Times New Roman" w:cs="Times New Roman"/>
                <w:bCs/>
              </w:rPr>
            </w:pPr>
            <w:r w:rsidRPr="00302BD0">
              <w:rPr>
                <w:rFonts w:ascii="Times New Roman" w:hAnsi="Times New Roman" w:cs="Times New Roman"/>
                <w:bCs/>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13.1</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Ведение огородничества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мин. - 300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макс. – 1000 кв.м.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0/0</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13.2</w:t>
            </w:r>
          </w:p>
        </w:tc>
        <w:tc>
          <w:tcPr>
            <w:tcW w:w="318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Ведение садоводства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lastRenderedPageBreak/>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lastRenderedPageBreak/>
              <w:t xml:space="preserve">3 этажа (включая </w:t>
            </w:r>
            <w:proofErr w:type="gramStart"/>
            <w:r w:rsidRPr="00302BD0">
              <w:rPr>
                <w:rFonts w:ascii="Times New Roman" w:hAnsi="Times New Roman" w:cs="Times New Roman"/>
              </w:rPr>
              <w:lastRenderedPageBreak/>
              <w:t>мансардный)/</w:t>
            </w:r>
            <w:proofErr w:type="gramEnd"/>
            <w:r w:rsidRPr="00302BD0">
              <w:rPr>
                <w:rFonts w:ascii="Times New Roman" w:hAnsi="Times New Roman" w:cs="Times New Roman"/>
              </w:rPr>
              <w:t>12 м</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lastRenderedPageBreak/>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3м/3м</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Рекомендации/требования к содержанию сельскохозяйственных животных на земельных участках:</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содержание скота и птицы допускается при размерах участка не менее 1000 кв.м.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Минимальное расстояние от основного строения (жилого дома) до сараев для содержания птиц и скота:</w:t>
      </w:r>
    </w:p>
    <w:p w:rsidR="001C684B" w:rsidRPr="00302BD0" w:rsidRDefault="001C684B" w:rsidP="00302BD0">
      <w:pPr>
        <w:pStyle w:val="a8"/>
        <w:ind w:firstLine="709"/>
        <w:rPr>
          <w:rFonts w:ascii="Times New Roman" w:hAnsi="Times New Roman"/>
          <w:sz w:val="16"/>
          <w:szCs w:val="16"/>
        </w:rPr>
      </w:pPr>
    </w:p>
    <w:tbl>
      <w:tblPr>
        <w:tblW w:w="9497" w:type="dxa"/>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9"/>
        <w:gridCol w:w="992"/>
        <w:gridCol w:w="709"/>
        <w:gridCol w:w="851"/>
        <w:gridCol w:w="1134"/>
        <w:gridCol w:w="1134"/>
        <w:gridCol w:w="992"/>
        <w:gridCol w:w="992"/>
        <w:gridCol w:w="1134"/>
      </w:tblGrid>
      <w:tr w:rsidR="001C684B" w:rsidRPr="00302BD0" w:rsidTr="00302BD0">
        <w:trPr>
          <w:trHeight w:val="237"/>
        </w:trPr>
        <w:tc>
          <w:tcPr>
            <w:tcW w:w="1559" w:type="dxa"/>
            <w:vMerge w:val="restart"/>
          </w:tcPr>
          <w:p w:rsidR="001C684B" w:rsidRPr="00302BD0" w:rsidRDefault="001C684B" w:rsidP="00302BD0">
            <w:pPr>
              <w:tabs>
                <w:tab w:val="left" w:pos="840"/>
                <w:tab w:val="left" w:pos="1266"/>
              </w:tabs>
              <w:suppressAutoHyphens/>
              <w:spacing w:line="240" w:lineRule="auto"/>
              <w:ind w:right="-108"/>
              <w:jc w:val="center"/>
              <w:rPr>
                <w:rFonts w:ascii="Times New Roman" w:hAnsi="Times New Roman" w:cs="Times New Roman"/>
                <w:szCs w:val="28"/>
              </w:rPr>
            </w:pPr>
            <w:r w:rsidRPr="00302BD0">
              <w:rPr>
                <w:rFonts w:ascii="Times New Roman" w:hAnsi="Times New Roman" w:cs="Times New Roman"/>
                <w:szCs w:val="28"/>
              </w:rPr>
              <w:t>Нормативный разрыв</w:t>
            </w:r>
          </w:p>
        </w:tc>
        <w:tc>
          <w:tcPr>
            <w:tcW w:w="7938" w:type="dxa"/>
            <w:gridSpan w:val="8"/>
          </w:tcPr>
          <w:p w:rsidR="001C684B" w:rsidRPr="00302BD0" w:rsidRDefault="001C684B" w:rsidP="00302BD0">
            <w:pPr>
              <w:suppressAutoHyphens/>
              <w:spacing w:line="240" w:lineRule="auto"/>
              <w:ind w:right="218"/>
              <w:jc w:val="center"/>
              <w:rPr>
                <w:rFonts w:ascii="Times New Roman" w:hAnsi="Times New Roman" w:cs="Times New Roman"/>
                <w:szCs w:val="28"/>
              </w:rPr>
            </w:pPr>
            <w:r w:rsidRPr="00302BD0">
              <w:rPr>
                <w:rFonts w:ascii="Times New Roman" w:hAnsi="Times New Roman" w:cs="Times New Roman"/>
                <w:szCs w:val="28"/>
              </w:rPr>
              <w:t>Поголовье (шт. не более)</w:t>
            </w:r>
          </w:p>
        </w:tc>
      </w:tr>
      <w:tr w:rsidR="001C684B" w:rsidRPr="00302BD0" w:rsidTr="00302BD0">
        <w:trPr>
          <w:trHeight w:val="430"/>
        </w:trPr>
        <w:tc>
          <w:tcPr>
            <w:tcW w:w="1559" w:type="dxa"/>
            <w:vMerge/>
          </w:tcPr>
          <w:p w:rsidR="001C684B" w:rsidRPr="00302BD0" w:rsidRDefault="001C684B" w:rsidP="00302BD0">
            <w:pPr>
              <w:suppressAutoHyphens/>
              <w:spacing w:line="240" w:lineRule="auto"/>
              <w:ind w:right="218"/>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Свиньи</w:t>
            </w:r>
          </w:p>
        </w:tc>
        <w:tc>
          <w:tcPr>
            <w:tcW w:w="709" w:type="dxa"/>
          </w:tcPr>
          <w:p w:rsidR="001C684B" w:rsidRPr="00302BD0" w:rsidRDefault="001C684B" w:rsidP="00302BD0">
            <w:pPr>
              <w:suppressAutoHyphens/>
              <w:spacing w:line="240" w:lineRule="auto"/>
              <w:ind w:right="-178"/>
              <w:rPr>
                <w:rFonts w:ascii="Times New Roman" w:hAnsi="Times New Roman" w:cs="Times New Roman"/>
                <w:szCs w:val="28"/>
              </w:rPr>
            </w:pPr>
            <w:r w:rsidRPr="00302BD0">
              <w:rPr>
                <w:rFonts w:ascii="Times New Roman" w:hAnsi="Times New Roman" w:cs="Times New Roman"/>
                <w:szCs w:val="28"/>
              </w:rPr>
              <w:t>КРС</w:t>
            </w:r>
          </w:p>
        </w:tc>
        <w:tc>
          <w:tcPr>
            <w:tcW w:w="851"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Овцы, козы</w:t>
            </w:r>
          </w:p>
        </w:tc>
        <w:tc>
          <w:tcPr>
            <w:tcW w:w="1134"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Кролики</w:t>
            </w:r>
          </w:p>
        </w:tc>
        <w:tc>
          <w:tcPr>
            <w:tcW w:w="1134" w:type="dxa"/>
          </w:tcPr>
          <w:p w:rsidR="001C684B" w:rsidRPr="00302BD0" w:rsidRDefault="001C684B" w:rsidP="00302BD0">
            <w:pPr>
              <w:suppressAutoHyphens/>
              <w:spacing w:line="240" w:lineRule="auto"/>
              <w:ind w:right="34"/>
              <w:rPr>
                <w:rFonts w:ascii="Times New Roman" w:hAnsi="Times New Roman" w:cs="Times New Roman"/>
                <w:szCs w:val="28"/>
              </w:rPr>
            </w:pPr>
            <w:r w:rsidRPr="00302BD0">
              <w:rPr>
                <w:rFonts w:ascii="Times New Roman" w:hAnsi="Times New Roman" w:cs="Times New Roman"/>
                <w:szCs w:val="28"/>
              </w:rPr>
              <w:t>Пчелы*</w:t>
            </w:r>
          </w:p>
        </w:tc>
        <w:tc>
          <w:tcPr>
            <w:tcW w:w="992" w:type="dxa"/>
          </w:tcPr>
          <w:p w:rsidR="001C684B" w:rsidRPr="00302BD0" w:rsidRDefault="001C684B" w:rsidP="00302BD0">
            <w:pPr>
              <w:suppressAutoHyphens/>
              <w:spacing w:line="240" w:lineRule="auto"/>
              <w:ind w:right="34"/>
              <w:rPr>
                <w:rFonts w:ascii="Times New Roman" w:hAnsi="Times New Roman" w:cs="Times New Roman"/>
                <w:szCs w:val="28"/>
              </w:rPr>
            </w:pPr>
            <w:r w:rsidRPr="00302BD0">
              <w:rPr>
                <w:rFonts w:ascii="Times New Roman" w:hAnsi="Times New Roman" w:cs="Times New Roman"/>
                <w:szCs w:val="28"/>
              </w:rPr>
              <w:t>Птица</w:t>
            </w:r>
          </w:p>
        </w:tc>
        <w:tc>
          <w:tcPr>
            <w:tcW w:w="992"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Лошади</w:t>
            </w:r>
          </w:p>
        </w:tc>
        <w:tc>
          <w:tcPr>
            <w:tcW w:w="1134" w:type="dxa"/>
          </w:tcPr>
          <w:p w:rsidR="001C684B" w:rsidRPr="00302BD0" w:rsidRDefault="001C684B" w:rsidP="00302BD0">
            <w:pPr>
              <w:suppressAutoHyphens/>
              <w:spacing w:line="240" w:lineRule="auto"/>
              <w:ind w:right="-108"/>
              <w:rPr>
                <w:rFonts w:ascii="Times New Roman" w:hAnsi="Times New Roman" w:cs="Times New Roman"/>
                <w:szCs w:val="28"/>
              </w:rPr>
            </w:pPr>
            <w:r w:rsidRPr="00302BD0">
              <w:rPr>
                <w:rFonts w:ascii="Times New Roman" w:hAnsi="Times New Roman" w:cs="Times New Roman"/>
                <w:szCs w:val="28"/>
              </w:rPr>
              <w:t>Нутрии, песцы</w:t>
            </w:r>
          </w:p>
        </w:tc>
      </w:tr>
      <w:tr w:rsidR="001C684B" w:rsidRPr="00302BD0" w:rsidTr="00302BD0">
        <w:trPr>
          <w:trHeight w:val="172"/>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7</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1134" w:type="dxa"/>
            <w:vMerge w:val="restart"/>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Не менее 10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25</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w:t>
            </w:r>
          </w:p>
        </w:tc>
      </w:tr>
      <w:tr w:rsidR="001C684B" w:rsidRPr="00302BD0" w:rsidTr="00302BD0">
        <w:trPr>
          <w:trHeight w:val="126"/>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12</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17</w:t>
            </w:r>
          </w:p>
        </w:tc>
        <w:tc>
          <w:tcPr>
            <w:tcW w:w="1134" w:type="dxa"/>
            <w:vMerge/>
          </w:tcPr>
          <w:p w:rsidR="001C684B" w:rsidRPr="00302BD0" w:rsidRDefault="001C684B" w:rsidP="00302BD0">
            <w:pPr>
              <w:suppressAutoHyphens/>
              <w:spacing w:line="240" w:lineRule="auto"/>
              <w:ind w:right="218" w:firstLine="720"/>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40</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r>
      <w:tr w:rsidR="001C684B" w:rsidRPr="00302BD0" w:rsidTr="00302BD0">
        <w:trPr>
          <w:trHeight w:val="126"/>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70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16</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25</w:t>
            </w:r>
          </w:p>
        </w:tc>
        <w:tc>
          <w:tcPr>
            <w:tcW w:w="1134" w:type="dxa"/>
            <w:vMerge/>
          </w:tcPr>
          <w:p w:rsidR="001C684B" w:rsidRPr="00302BD0" w:rsidRDefault="001C684B" w:rsidP="00302BD0">
            <w:pPr>
              <w:suppressAutoHyphens/>
              <w:spacing w:line="240" w:lineRule="auto"/>
              <w:ind w:right="218" w:firstLine="720"/>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540</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r>
      <w:tr w:rsidR="001C684B" w:rsidRPr="00302BD0" w:rsidTr="00302BD0">
        <w:trPr>
          <w:trHeight w:val="129"/>
        </w:trPr>
        <w:tc>
          <w:tcPr>
            <w:tcW w:w="1559"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40 м</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11</w:t>
            </w:r>
          </w:p>
        </w:tc>
        <w:tc>
          <w:tcPr>
            <w:tcW w:w="709" w:type="dxa"/>
          </w:tcPr>
          <w:p w:rsidR="001C684B" w:rsidRPr="00302BD0" w:rsidRDefault="001C684B" w:rsidP="00302BD0">
            <w:pPr>
              <w:suppressAutoHyphens/>
              <w:spacing w:line="240" w:lineRule="auto"/>
              <w:rPr>
                <w:rFonts w:ascii="Times New Roman" w:hAnsi="Times New Roman" w:cs="Times New Roman"/>
                <w:szCs w:val="28"/>
              </w:rPr>
            </w:pPr>
            <w:r w:rsidRPr="00302BD0">
              <w:rPr>
                <w:rFonts w:ascii="Times New Roman" w:hAnsi="Times New Roman" w:cs="Times New Roman"/>
                <w:szCs w:val="28"/>
              </w:rPr>
              <w:t>11</w:t>
            </w:r>
          </w:p>
        </w:tc>
        <w:tc>
          <w:tcPr>
            <w:tcW w:w="851"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20</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34</w:t>
            </w:r>
          </w:p>
        </w:tc>
        <w:tc>
          <w:tcPr>
            <w:tcW w:w="1134" w:type="dxa"/>
            <w:vMerge/>
          </w:tcPr>
          <w:p w:rsidR="001C684B" w:rsidRPr="00302BD0" w:rsidRDefault="001C684B" w:rsidP="00302BD0">
            <w:pPr>
              <w:suppressAutoHyphens/>
              <w:spacing w:line="240" w:lineRule="auto"/>
              <w:ind w:right="218"/>
              <w:rPr>
                <w:rFonts w:ascii="Times New Roman" w:hAnsi="Times New Roman" w:cs="Times New Roman"/>
                <w:szCs w:val="28"/>
              </w:rPr>
            </w:pP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65</w:t>
            </w:r>
          </w:p>
        </w:tc>
        <w:tc>
          <w:tcPr>
            <w:tcW w:w="992"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8</w:t>
            </w:r>
          </w:p>
        </w:tc>
        <w:tc>
          <w:tcPr>
            <w:tcW w:w="1134" w:type="dxa"/>
          </w:tcPr>
          <w:p w:rsidR="001C684B" w:rsidRPr="00302BD0" w:rsidRDefault="001C684B" w:rsidP="00302BD0">
            <w:pPr>
              <w:suppressAutoHyphens/>
              <w:spacing w:line="240" w:lineRule="auto"/>
              <w:ind w:right="218"/>
              <w:rPr>
                <w:rFonts w:ascii="Times New Roman" w:hAnsi="Times New Roman" w:cs="Times New Roman"/>
                <w:szCs w:val="28"/>
              </w:rPr>
            </w:pPr>
            <w:r w:rsidRPr="00302BD0">
              <w:rPr>
                <w:rFonts w:ascii="Times New Roman" w:hAnsi="Times New Roman" w:cs="Times New Roman"/>
                <w:szCs w:val="28"/>
              </w:rPr>
              <w:t>12</w:t>
            </w:r>
          </w:p>
        </w:tc>
      </w:tr>
    </w:tbl>
    <w:p w:rsidR="001C684B" w:rsidRPr="00302BD0" w:rsidRDefault="001C684B" w:rsidP="00302BD0">
      <w:pPr>
        <w:pStyle w:val="a8"/>
        <w:ind w:firstLine="709"/>
        <w:rPr>
          <w:rFonts w:ascii="Times New Roman" w:hAnsi="Times New Roman"/>
          <w:sz w:val="16"/>
          <w:szCs w:val="16"/>
        </w:rPr>
      </w:pP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*Количество пчелиных семей не должно превышать одной пчелиной семьи на 100 кв.м. земельного участка и отделяются от соседних участков по периметру сплошным забором, высотой не менее двух метров, либо они должны быть отделены от соседних землевладений зданием, строением или густым кустарником, а летки должны быть направлены к середине участка пчеловода.</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Допускается пристройка помещений для содержания птиц и скота до шахтных колодцев 20 м.</w:t>
      </w:r>
    </w:p>
    <w:p w:rsidR="001C684B" w:rsidRPr="00302BD0" w:rsidRDefault="001C684B" w:rsidP="00302BD0">
      <w:pPr>
        <w:pStyle w:val="a8"/>
        <w:ind w:firstLine="709"/>
        <w:rPr>
          <w:rFonts w:ascii="Times New Roman" w:hAnsi="Times New Roman"/>
          <w:sz w:val="28"/>
          <w:szCs w:val="28"/>
        </w:rPr>
      </w:pPr>
      <w:r w:rsidRPr="00302BD0">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кв.м. Расстояние между группами сараев </w:t>
      </w:r>
      <w:r w:rsidRPr="00302BD0">
        <w:rPr>
          <w:rFonts w:ascii="Times New Roman" w:hAnsi="Times New Roman"/>
          <w:sz w:val="28"/>
          <w:szCs w:val="28"/>
        </w:rPr>
        <w:lastRenderedPageBreak/>
        <w:t>принимается в соответствии с главой 15 раздела II Федерального закона от 22.07.2008 №123-ФЗ «Технический регламент о требованиях пожарной безопасности».</w:t>
      </w: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w:t>
      </w:r>
      <w:r w:rsidRPr="00302BD0">
        <w:rPr>
          <w:rFonts w:ascii="Times New Roman" w:hAnsi="Times New Roman" w:cs="Times New Roman"/>
          <w:sz w:val="28"/>
          <w:szCs w:val="28"/>
          <w:lang w:val="en-US"/>
        </w:rPr>
        <w:t> </w:t>
      </w:r>
      <w:r w:rsidRPr="00302BD0">
        <w:rPr>
          <w:rFonts w:ascii="Times New Roman" w:hAnsi="Times New Roman" w:cs="Times New Roman"/>
          <w:sz w:val="28"/>
          <w:szCs w:val="28"/>
        </w:rPr>
        <w:t xml:space="preserve">образования земельного участка путем перераспределения </w:t>
      </w:r>
      <w:r w:rsidRPr="00302BD0">
        <w:rPr>
          <w:rFonts w:ascii="Times New Roman" w:hAnsi="Times New Roman" w:cs="Times New Roman"/>
          <w:color w:val="000000"/>
          <w:sz w:val="28"/>
          <w:szCs w:val="28"/>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sz w:val="28"/>
          <w:szCs w:val="28"/>
        </w:rPr>
        <w:t>- </w:t>
      </w:r>
      <w:r w:rsidRPr="00302BD0">
        <w:rPr>
          <w:rFonts w:ascii="Times New Roman" w:hAnsi="Times New Roman" w:cs="Times New Roman"/>
          <w:color w:val="000000"/>
          <w:sz w:val="28"/>
          <w:szCs w:val="28"/>
        </w:rPr>
        <w:t>образования</w:t>
      </w:r>
      <w:r w:rsidRPr="00302BD0">
        <w:rPr>
          <w:rFonts w:ascii="Times New Roman" w:hAnsi="Times New Roman" w:cs="Times New Roman"/>
          <w:sz w:val="28"/>
          <w:szCs w:val="28"/>
        </w:rPr>
        <w:t xml:space="preserve"> земельного участка</w:t>
      </w:r>
      <w:r w:rsidRPr="00302BD0">
        <w:rPr>
          <w:rFonts w:ascii="Times New Roman" w:hAnsi="Times New Roman" w:cs="Times New Roman"/>
          <w:color w:val="000000"/>
          <w:sz w:val="28"/>
          <w:szCs w:val="28"/>
        </w:rPr>
        <w:t xml:space="preserve"> путем объединения двух и более земельных участков;</w:t>
      </w:r>
    </w:p>
    <w:p w:rsidR="001C684B" w:rsidRPr="00302BD0" w:rsidRDefault="001C684B" w:rsidP="00302BD0">
      <w:pPr>
        <w:spacing w:line="240" w:lineRule="auto"/>
        <w:ind w:firstLine="709"/>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 образования земельного участка, формируемого под существующим объектом недвижимости,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02BD0">
        <w:rPr>
          <w:rFonts w:ascii="Times New Roman" w:hAnsi="Times New Roman" w:cs="Times New Roman"/>
          <w:color w:val="000000"/>
          <w:sz w:val="28"/>
          <w:szCs w:val="28"/>
        </w:rPr>
        <w:t>.</w:t>
      </w:r>
    </w:p>
    <w:p w:rsidR="001C684B" w:rsidRPr="00302BD0" w:rsidRDefault="001C684B" w:rsidP="00302BD0">
      <w:pPr>
        <w:pStyle w:val="51"/>
        <w:pageBreakBefore/>
        <w:jc w:val="center"/>
        <w:outlineLvl w:val="2"/>
        <w:rPr>
          <w:b/>
          <w:sz w:val="28"/>
          <w:szCs w:val="28"/>
        </w:rPr>
      </w:pPr>
      <w:bookmarkStart w:id="119" w:name="_Toc117518740"/>
      <w:bookmarkStart w:id="120" w:name="_Toc118019389"/>
      <w:r w:rsidRPr="00302BD0">
        <w:rPr>
          <w:b/>
          <w:sz w:val="28"/>
          <w:szCs w:val="28"/>
        </w:rPr>
        <w:lastRenderedPageBreak/>
        <w:t>18.3. Градостроительный регламент зон малоэтажной жилой застройки (Ж2)</w:t>
      </w:r>
      <w:bookmarkEnd w:id="119"/>
      <w:bookmarkEnd w:id="12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малоэтажной жилой застройки (Ж2) может быть применен в случае установления территориальных зон с индексом Ж2 с уточнением границ соответствующих территорий планируемого использования.</w:t>
      </w:r>
    </w:p>
    <w:p w:rsidR="001C684B" w:rsidRPr="00302BD0" w:rsidRDefault="001C684B" w:rsidP="00302BD0">
      <w:pPr>
        <w:pStyle w:val="51"/>
        <w:rPr>
          <w:sz w:val="28"/>
          <w:szCs w:val="28"/>
        </w:rPr>
      </w:pPr>
      <w:r w:rsidRPr="00302BD0">
        <w:rPr>
          <w:sz w:val="28"/>
          <w:szCs w:val="28"/>
        </w:rPr>
        <w:t xml:space="preserve">Зоны малоэтажной многоквартирной жилой застройки предназначена для размещения: </w:t>
      </w:r>
    </w:p>
    <w:p w:rsidR="001C684B" w:rsidRPr="00302BD0" w:rsidRDefault="001C684B" w:rsidP="00302BD0">
      <w:pPr>
        <w:pStyle w:val="51"/>
        <w:rPr>
          <w:sz w:val="28"/>
          <w:szCs w:val="28"/>
        </w:rPr>
      </w:pPr>
      <w:r w:rsidRPr="00302BD0">
        <w:rPr>
          <w:sz w:val="28"/>
          <w:szCs w:val="28"/>
        </w:rPr>
        <w:t>- малоэтажных многоквартирных жилых домов (до четырех этажей, включая мансардный);</w:t>
      </w:r>
    </w:p>
    <w:p w:rsidR="001C684B" w:rsidRPr="00302BD0" w:rsidRDefault="001C684B" w:rsidP="00302BD0">
      <w:pPr>
        <w:pStyle w:val="51"/>
        <w:rPr>
          <w:sz w:val="28"/>
          <w:szCs w:val="28"/>
        </w:rPr>
      </w:pPr>
      <w:r w:rsidRPr="00302BD0">
        <w:rPr>
          <w:sz w:val="28"/>
          <w:szCs w:val="28"/>
        </w:rPr>
        <w:t>- блокированных жилых домов.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объектов гаражного назначения,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20 м; с кодом 2.3 – не менее 15 м.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кодов 2.1, 2.2, 2.3 допускается размещение индивидуальных гаражей на границе земельного участка со стороны улицы (проезда).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(проезда) – не менее 3 метров;</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Для блокированной и малоэтажной многоквартирной жилой застройки следует принимать расстояния:</w:t>
      </w:r>
    </w:p>
    <w:p w:rsidR="001C684B" w:rsidRPr="00302BD0" w:rsidRDefault="001C684B" w:rsidP="00302BD0">
      <w:pPr>
        <w:pStyle w:val="51"/>
        <w:rPr>
          <w:rStyle w:val="apple-style-span"/>
          <w:sz w:val="28"/>
          <w:szCs w:val="28"/>
        </w:rPr>
      </w:pPr>
      <w:r w:rsidRPr="00302BD0">
        <w:rPr>
          <w:rStyle w:val="apple-style-span"/>
          <w:sz w:val="28"/>
          <w:szCs w:val="28"/>
        </w:rPr>
        <w:t>- от границы участка до стены жилого дома – не менее 3 метров, со стороны улицы (проезда) – не менее 3 метров для кода 2.3;</w:t>
      </w:r>
      <w:r w:rsidRPr="00302BD0">
        <w:rPr>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Площадки общего пользования должны размещаться на расстоянии от жилых и общественных зданий:</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игр детей до жилых зданий – 12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отдыха взрослого населения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стоянки автомобилей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занятий спортом от 10 до 40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хозяйственных целей – 20 м;</w:t>
      </w:r>
    </w:p>
    <w:p w:rsidR="001C684B" w:rsidRPr="00302BD0" w:rsidRDefault="001C684B" w:rsidP="00302BD0">
      <w:pPr>
        <w:pStyle w:val="51"/>
        <w:rPr>
          <w:sz w:val="28"/>
          <w:szCs w:val="28"/>
        </w:rPr>
      </w:pPr>
      <w:r w:rsidRPr="00302BD0">
        <w:rPr>
          <w:sz w:val="28"/>
          <w:szCs w:val="28"/>
        </w:rPr>
        <w:t>- площадки с контейнерами для отходов – от 20 до 100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Вспомогательные строения, за исключением мест хранения автомобильного транспорта, располагать со стороны улиц не допускается.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Максимальная высота ограждений для видов разрешенного использования с кодами 2.1, 2.2, 2.3 – 2,5 м с учетом инсоляции, с кодами 2.1.1– 1.5 м. Материал и тип ограждений между смежными участками, в части, занимаемой огородами – не глухое, сетчатое, пропускающее солнечное освещение.</w:t>
      </w:r>
      <w:r w:rsidRPr="00302BD0">
        <w:rPr>
          <w:rFonts w:ascii="Times New Roman" w:eastAsia="Calibri" w:hAnsi="Times New Roman" w:cs="Times New Roman"/>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2"/>
          <w:szCs w:val="12"/>
        </w:rPr>
      </w:pPr>
    </w:p>
    <w:tbl>
      <w:tblPr>
        <w:tblW w:w="9979" w:type="dxa"/>
        <w:tblInd w:w="1" w:type="dxa"/>
        <w:tblLayout w:type="fixed"/>
        <w:tblCellMar>
          <w:left w:w="57" w:type="dxa"/>
          <w:right w:w="57" w:type="dxa"/>
        </w:tblCellMar>
        <w:tblLook w:val="0000" w:firstRow="0" w:lastRow="0" w:firstColumn="0" w:lastColumn="0" w:noHBand="0" w:noVBand="0"/>
      </w:tblPr>
      <w:tblGrid>
        <w:gridCol w:w="845"/>
        <w:gridCol w:w="3260"/>
        <w:gridCol w:w="1905"/>
        <w:gridCol w:w="1843"/>
        <w:gridCol w:w="992"/>
        <w:gridCol w:w="1134"/>
      </w:tblGrid>
      <w:tr w:rsidR="001C684B" w:rsidRPr="00302BD0" w:rsidTr="00302BD0">
        <w:trPr>
          <w:trHeight w:val="284"/>
          <w:tblHeader/>
        </w:trPr>
        <w:tc>
          <w:tcPr>
            <w:tcW w:w="4105" w:type="dxa"/>
            <w:gridSpan w:val="2"/>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Вид разрешенного использования</w:t>
            </w:r>
          </w:p>
        </w:tc>
        <w:tc>
          <w:tcPr>
            <w:tcW w:w="5874" w:type="dxa"/>
            <w:gridSpan w:val="4"/>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blHeader/>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bCs/>
              </w:rPr>
            </w:pPr>
            <w:r w:rsidRPr="00302BD0">
              <w:rPr>
                <w:rFonts w:ascii="Times New Roman" w:hAnsi="Times New Roman" w:cs="Times New Roman"/>
                <w:b/>
                <w:bCs/>
              </w:rPr>
              <w:t>Наименование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2.1.1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r w:rsidRPr="00302BD0">
              <w:rPr>
                <w:rFonts w:ascii="Times New Roman" w:hAnsi="Times New Roman" w:cs="Times New Roman"/>
                <w:b/>
              </w:rPr>
              <w:t xml:space="preserve"> </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Амбулаторно-поликлиническое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3.5.1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Дошкольное, начальное и среднее общее образование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Государственное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Специальное пользование водными объектами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2.1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lastRenderedPageBreak/>
              <w:t>2.2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Для ведения личного подсобного хозяйства (приусадебный земельный участок)</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Коммунальное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Предоставление коммунальных услуг</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Дома социального обслуживания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Оказание социальной помощи населению</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Оказание услуг связи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3.2.4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Общежития</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Бытовое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3.6.1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Объекты культурно-досуговой деятельности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Религиозное использование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Осуществление религиозных обрядов</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3.7.2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Религиозное управление и образование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3.10.1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Амбулаторное ветеринарное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lastRenderedPageBreak/>
              <w:t>4.1</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Деловое управление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4.6</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4.9.1.3</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Автомобильные мойки</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4.9.1.4</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Ремонт автомобилей</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2 этажа/10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7.6</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Внеуличный транспорт</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13.1</w:t>
            </w:r>
          </w:p>
        </w:tc>
        <w:tc>
          <w:tcPr>
            <w:tcW w:w="3260" w:type="dxa"/>
            <w:tcBorders>
              <w:top w:val="single" w:sz="4" w:space="0" w:color="00000A"/>
              <w:left w:val="single" w:sz="4" w:space="0" w:color="00000A"/>
              <w:bottom w:val="single" w:sz="4" w:space="0" w:color="00000A"/>
              <w:right w:val="single" w:sz="4" w:space="0" w:color="00000A"/>
            </w:tcBorders>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Ведение огородничества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мин. - 300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макс. – 1000 кв.м.</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0/0</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4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13.2</w:t>
            </w:r>
          </w:p>
        </w:tc>
        <w:tc>
          <w:tcPr>
            <w:tcW w:w="3260"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tabs>
                <w:tab w:val="left" w:pos="1005"/>
              </w:tabs>
              <w:spacing w:line="240" w:lineRule="auto"/>
              <w:rPr>
                <w:rFonts w:ascii="Times New Roman" w:hAnsi="Times New Roman" w:cs="Times New Roman"/>
              </w:rPr>
            </w:pPr>
            <w:r w:rsidRPr="00302BD0">
              <w:rPr>
                <w:rFonts w:ascii="Times New Roman" w:hAnsi="Times New Roman" w:cs="Times New Roman"/>
                <w:color w:val="000000"/>
              </w:rPr>
              <w:t>Ведение садоводства</w:t>
            </w:r>
          </w:p>
        </w:tc>
        <w:tc>
          <w:tcPr>
            <w:tcW w:w="190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843"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t xml:space="preserve">3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 xml:space="preserve"> 12 м</w:t>
            </w:r>
          </w:p>
        </w:tc>
        <w:tc>
          <w:tcPr>
            <w:tcW w:w="99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color w:val="000000"/>
              </w:rPr>
            </w:pPr>
            <w:r w:rsidRPr="00302BD0">
              <w:rPr>
                <w:rFonts w:ascii="Times New Roman" w:hAnsi="Times New Roman" w:cs="Times New Roman"/>
              </w:rPr>
              <w:t>45 %</w:t>
            </w:r>
          </w:p>
        </w:tc>
        <w:tc>
          <w:tcPr>
            <w:tcW w:w="1134"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widowControl w:val="0"/>
              <w:spacing w:line="240" w:lineRule="auto"/>
              <w:rPr>
                <w:rFonts w:ascii="Times New Roman" w:hAnsi="Times New Roman" w:cs="Times New Roman"/>
              </w:rPr>
            </w:pPr>
            <w:r w:rsidRPr="00302BD0">
              <w:rPr>
                <w:rFonts w:ascii="Times New Roman" w:hAnsi="Times New Roman" w:cs="Times New Roman"/>
              </w:rPr>
              <w:t>3м/3м</w:t>
            </w:r>
          </w:p>
        </w:tc>
      </w:tr>
    </w:tbl>
    <w:p w:rsidR="001C684B" w:rsidRPr="00302BD0" w:rsidRDefault="001C684B" w:rsidP="00302BD0">
      <w:pPr>
        <w:pStyle w:val="51"/>
        <w:widowControl w:val="0"/>
        <w:ind w:firstLine="0"/>
        <w:rPr>
          <w:sz w:val="16"/>
          <w:szCs w:val="16"/>
        </w:rPr>
      </w:pPr>
    </w:p>
    <w:p w:rsidR="001C684B" w:rsidRPr="00302BD0" w:rsidRDefault="001C684B" w:rsidP="00302BD0">
      <w:pPr>
        <w:pStyle w:val="51"/>
        <w:widowControl w:val="0"/>
        <w:ind w:firstLine="0"/>
        <w:rPr>
          <w:sz w:val="20"/>
          <w:szCs w:val="20"/>
        </w:rPr>
      </w:pPr>
      <w:r w:rsidRPr="00302BD0">
        <w:rPr>
          <w:sz w:val="20"/>
          <w:szCs w:val="20"/>
        </w:rPr>
        <w:t xml:space="preserve">Примечания. </w:t>
      </w:r>
    </w:p>
    <w:p w:rsidR="001C684B" w:rsidRPr="00302BD0" w:rsidRDefault="001C684B" w:rsidP="00302BD0">
      <w:pPr>
        <w:pStyle w:val="51"/>
        <w:widowControl w:val="0"/>
        <w:ind w:firstLine="0"/>
        <w:rPr>
          <w:sz w:val="20"/>
          <w:szCs w:val="20"/>
        </w:rPr>
      </w:pPr>
      <w:r w:rsidRPr="00302BD0">
        <w:rPr>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firstLine="0"/>
        <w:rPr>
          <w:sz w:val="16"/>
          <w:szCs w:val="16"/>
        </w:rPr>
      </w:pPr>
    </w:p>
    <w:p w:rsidR="001C684B" w:rsidRPr="00302BD0" w:rsidRDefault="001C684B" w:rsidP="00302BD0">
      <w:pPr>
        <w:pStyle w:val="51"/>
        <w:rPr>
          <w:rStyle w:val="af"/>
        </w:rPr>
      </w:pPr>
      <w:r w:rsidRPr="00302BD0">
        <w:rPr>
          <w:sz w:val="28"/>
          <w:szCs w:val="28"/>
        </w:rPr>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6F62F6">
        <w:rPr>
          <w:sz w:val="28"/>
          <w:szCs w:val="28"/>
        </w:rPr>
        <w:t xml:space="preserve"> </w:t>
      </w:r>
      <w:hyperlink w:anchor="sub_103103" w:history="1">
        <w:r w:rsidRPr="006F62F6">
          <w:rPr>
            <w:rStyle w:val="af"/>
            <w:color w:val="auto"/>
            <w:u w:val="none"/>
          </w:rPr>
          <w:t xml:space="preserve">Главе </w:t>
        </w:r>
        <w:r w:rsidRPr="006F62F6">
          <w:rPr>
            <w:rStyle w:val="af"/>
            <w:caps/>
            <w:color w:val="auto"/>
            <w:u w:val="none"/>
            <w:lang w:val="en-US"/>
          </w:rPr>
          <w:t>IX</w:t>
        </w:r>
        <w:r w:rsidRPr="006F62F6">
          <w:rPr>
            <w:rStyle w:val="af"/>
            <w:caps/>
            <w:color w:val="auto"/>
            <w:u w:val="none"/>
          </w:rPr>
          <w:t xml:space="preserve">, </w:t>
        </w:r>
        <w:r w:rsidRPr="006F62F6">
          <w:rPr>
            <w:rStyle w:val="af"/>
            <w:color w:val="auto"/>
            <w:u w:val="none"/>
          </w:rPr>
          <w:t>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rStyle w:val="apple-style-span"/>
          <w:sz w:val="28"/>
          <w:szCs w:val="28"/>
        </w:rPr>
      </w:pPr>
      <w:r w:rsidRPr="00302BD0">
        <w:rPr>
          <w:rStyle w:val="apple-style-sp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51"/>
        <w:rPr>
          <w:rStyle w:val="apple-style-span"/>
          <w:sz w:val="28"/>
          <w:szCs w:val="28"/>
        </w:rPr>
      </w:pPr>
      <w:r w:rsidRPr="00302BD0">
        <w:rPr>
          <w:rStyle w:val="apple-style-span"/>
          <w:sz w:val="28"/>
          <w:szCs w:val="28"/>
        </w:rPr>
        <w:t xml:space="preserve">- образования земельного участка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w:t>
      </w:r>
      <w:r w:rsidRPr="00302BD0">
        <w:rPr>
          <w:rStyle w:val="apple-style-span"/>
          <w:sz w:val="28"/>
          <w:szCs w:val="28"/>
        </w:rPr>
        <w:lastRenderedPageBreak/>
        <w:t>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51"/>
        <w:rPr>
          <w:rStyle w:val="apple-style-span"/>
          <w:sz w:val="28"/>
          <w:szCs w:val="28"/>
        </w:rPr>
      </w:pPr>
      <w:r w:rsidRPr="00302BD0">
        <w:rPr>
          <w:rStyle w:val="apple-style-span"/>
          <w:sz w:val="28"/>
          <w:szCs w:val="28"/>
        </w:rPr>
        <w:t>- образования земельного участка путём объединения двух и более земельных участков;</w:t>
      </w:r>
    </w:p>
    <w:p w:rsidR="001C684B" w:rsidRPr="00302BD0" w:rsidRDefault="001C684B" w:rsidP="00302BD0">
      <w:pPr>
        <w:pStyle w:val="51"/>
        <w:rPr>
          <w:sz w:val="28"/>
          <w:szCs w:val="28"/>
        </w:rPr>
      </w:pPr>
      <w:r w:rsidRPr="00302BD0">
        <w:rPr>
          <w:rStyle w:val="apple-style-span"/>
          <w:sz w:val="28"/>
          <w:szCs w:val="28"/>
        </w:rPr>
        <w:t>- образования земельного участка, формируемого под существующим объектом недвижимости, и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51"/>
        <w:pageBreakBefore/>
        <w:jc w:val="center"/>
        <w:outlineLvl w:val="2"/>
        <w:rPr>
          <w:b/>
          <w:sz w:val="28"/>
          <w:szCs w:val="28"/>
        </w:rPr>
      </w:pPr>
      <w:bookmarkStart w:id="121" w:name="_Toc118019390"/>
      <w:r w:rsidRPr="00302BD0">
        <w:rPr>
          <w:b/>
          <w:sz w:val="28"/>
          <w:szCs w:val="28"/>
        </w:rPr>
        <w:lastRenderedPageBreak/>
        <w:t xml:space="preserve">18.4. </w:t>
      </w:r>
      <w:bookmarkStart w:id="122" w:name="_Toc76118363"/>
      <w:bookmarkStart w:id="123" w:name="_Toc97908074"/>
      <w:bookmarkStart w:id="124" w:name="_Toc97908116"/>
      <w:bookmarkStart w:id="125" w:name="_Toc97908158"/>
      <w:bookmarkStart w:id="126" w:name="_Toc98242636"/>
      <w:bookmarkEnd w:id="95"/>
      <w:bookmarkEnd w:id="96"/>
      <w:bookmarkEnd w:id="97"/>
      <w:bookmarkEnd w:id="98"/>
      <w:bookmarkEnd w:id="99"/>
      <w:r w:rsidRPr="00302BD0">
        <w:rPr>
          <w:b/>
          <w:sz w:val="28"/>
          <w:szCs w:val="28"/>
        </w:rPr>
        <w:t>Градостроительный регламент многофункциональных общественно-деловых зон (ОД)</w:t>
      </w:r>
      <w:bookmarkEnd w:id="121"/>
      <w:bookmarkEnd w:id="122"/>
      <w:bookmarkEnd w:id="123"/>
      <w:bookmarkEnd w:id="124"/>
      <w:bookmarkEnd w:id="125"/>
      <w:bookmarkEnd w:id="126"/>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bookmarkStart w:id="127" w:name="_Toc76118364"/>
      <w:bookmarkStart w:id="128" w:name="_Toc97908075"/>
      <w:bookmarkStart w:id="129" w:name="_Toc97908117"/>
      <w:bookmarkStart w:id="130" w:name="_Toc97908159"/>
      <w:bookmarkStart w:id="131" w:name="_Toc98242637"/>
      <w:bookmarkStart w:id="132" w:name="_Toc114500643"/>
      <w:bookmarkStart w:id="133" w:name="_Toc76118366"/>
      <w:bookmarkStart w:id="134" w:name="_Toc97908077"/>
      <w:bookmarkStart w:id="135" w:name="_Toc97908119"/>
      <w:bookmarkStart w:id="136" w:name="_Toc97908161"/>
      <w:bookmarkStart w:id="137" w:name="_Toc98242639"/>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многофункциональных общественно-деловых зон (ОД) распространяется на установленные настоящими Правилами территориальные зоны с индексом ОД.</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Многофункциональные общественно-деловые зоны установлены для размещения объектов культуры, торговли, здравоохранения, общественного питания, социального и культурно-бытового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 перечень объектов капитального строительства, разрешенных для размещения в общественно-деловых зонах, могут включаться жилые дома, дома блокированной застройки, многоквартирные дома, гостиницы, подземные или многоэтажные гаражи.</w:t>
      </w:r>
    </w:p>
    <w:p w:rsidR="001C684B" w:rsidRPr="00302BD0" w:rsidRDefault="001C684B" w:rsidP="00302BD0">
      <w:pPr>
        <w:suppressAutoHyphens/>
        <w:spacing w:line="240" w:lineRule="auto"/>
        <w:ind w:firstLine="720"/>
        <w:jc w:val="both"/>
        <w:rPr>
          <w:rFonts w:ascii="Times New Roman" w:eastAsia="Calibri" w:hAnsi="Times New Roman" w:cs="Times New Roman"/>
          <w:color w:val="0D0D0D"/>
          <w:sz w:val="28"/>
          <w:szCs w:val="28"/>
        </w:rPr>
      </w:pPr>
      <w:r w:rsidRPr="00302BD0">
        <w:rPr>
          <w:rFonts w:ascii="Times New Roman" w:eastAsia="Calibri" w:hAnsi="Times New Roman" w:cs="Times New Roman"/>
          <w:sz w:val="28"/>
          <w:szCs w:val="28"/>
        </w:rPr>
        <w:t>При образовании земельных участков (в том числе путем раздела или выдела) с видами разрешенного использования с кодом 2.1, 2.2 минимальная ширина земельного участка вдоль фронта улицы (проезда) должна составлять не менее 25 м; с кодом 2.3 – не менее 16 м</w:t>
      </w:r>
      <w:r w:rsidRPr="00302BD0">
        <w:rPr>
          <w:rFonts w:ascii="Times New Roman" w:eastAsia="Calibri" w:hAnsi="Times New Roman" w:cs="Times New Roman"/>
          <w:color w:val="0D0D0D"/>
          <w:sz w:val="28"/>
          <w:szCs w:val="28"/>
        </w:rPr>
        <w:t>.</w:t>
      </w:r>
      <w:r w:rsidRPr="00302BD0">
        <w:rPr>
          <w:rFonts w:ascii="Times New Roman" w:eastAsia="Calibri" w:hAnsi="Times New Roman" w:cs="Times New Roman"/>
          <w:color w:val="0D0D0D"/>
          <w:sz w:val="28"/>
          <w:szCs w:val="28"/>
          <w:highlight w:val="yellow"/>
        </w:rPr>
        <w:t xml:space="preserve">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Предельное количество этажей и предельная высота для видов разрешенного использования с кодами 2.1, 2.2, 2.3 устанавливается в отношении основных зданий, строений и сооружений. Максимальная высота вспомогательных строений – 3,5 м до верха плоской кровли, 4,5 м до конька скатной кровли.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Минимальные расстояния между зданиями: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для дошкольных и общеобразовательных учреждений от красной линии до основного строения –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 для лечебных учреждений со стационаром от красной линии до основного строения – 30 м; </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расстояние между зданием лечебного учреждения со стационаром и другими общественными и жилыми зданиями – не менее 50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блокированной и малоэтажной многоквартирной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lastRenderedPageBreak/>
        <w:t>- между длинными сторонами жилых зданий высотой 2 – 3 этажа: не менее 15 м; 4 этажа: не менее 20 м (бытовые разрывы);</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между длинными сторонами и торцами этих же зданий с окнами из жилых комнат – не менее 10 м.</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Для индивидуальной жилой застройки следует принимать расстояния:</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границы участка до стены жилого дома – не менее 3 метров, со стороны улицы не менее 3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от границ участка до хозяйственных построек - не менее 1 метра;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highlight w:val="cyan"/>
        </w:rPr>
      </w:pPr>
      <w:r w:rsidRPr="00302BD0">
        <w:rPr>
          <w:rFonts w:ascii="Times New Roman" w:eastAsia="Calibri" w:hAnsi="Times New Roman" w:cs="Times New Roman"/>
          <w:sz w:val="28"/>
          <w:szCs w:val="28"/>
        </w:rPr>
        <w:t>- от окон жилого здания до хозяйственных построек, расположенных на соседнем участке, - не менее 10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стен соседнего дома - не менее 12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при отсутствии централизованной канализации расстояние от туалета до источника водоснабжения (колодца) - не менее 25 метров.</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jc w:val="both"/>
        <w:rPr>
          <w:rFonts w:ascii="Times New Roman" w:eastAsia="Calibri" w:hAnsi="Times New Roman" w:cs="Times New Roman"/>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418"/>
        <w:gridCol w:w="1417"/>
        <w:gridCol w:w="1072"/>
      </w:tblGrid>
      <w:tr w:rsidR="001C684B" w:rsidRPr="00302BD0" w:rsidTr="00302BD0">
        <w:trPr>
          <w:trHeight w:val="678"/>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максимальный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жилой застройки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 xml:space="preserve">Административные здания организаций, обеспечивающих </w:t>
            </w:r>
            <w:r w:rsidRPr="00302BD0">
              <w:rPr>
                <w:rFonts w:ascii="Times New Roman" w:hAnsi="Times New Roman" w:cs="Times New Roman"/>
                <w:szCs w:val="20"/>
              </w:rPr>
              <w:lastRenderedPageBreak/>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lastRenderedPageBreak/>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социальной помощи населению</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Амбулаторно-поликлиническое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3.4.2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Стационарное медицинское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lang w:val="en-US"/>
              </w:rPr>
              <w:t>3</w:t>
            </w:r>
            <w:r w:rsidRPr="00302BD0">
              <w:rPr>
                <w:rFonts w:ascii="Times New Roman" w:hAnsi="Times New Roman" w:cs="Times New Roman"/>
              </w:rPr>
              <w:t>.5.1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Дошкольное, начальное и среднее общее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lang w:val="en-US"/>
              </w:rPr>
            </w:pPr>
            <w:r w:rsidRPr="00302BD0">
              <w:rPr>
                <w:rFonts w:ascii="Times New Roman" w:hAnsi="Times New Roman" w:cs="Times New Roman"/>
                <w:lang w:val="en-US"/>
              </w:rPr>
              <w:t>3</w:t>
            </w:r>
            <w:r w:rsidRPr="00302BD0">
              <w:rPr>
                <w:rFonts w:ascii="Times New Roman" w:hAnsi="Times New Roman" w:cs="Times New Roman"/>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Среднее и высшее профессиональное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10/н.у.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культурно-досуговой деятельности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Государственное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Представительская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исследований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Амбулаторное ветеринарное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26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Гостиничное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Развлекательные мероприятия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napToGrid w:val="0"/>
              <w:spacing w:line="240" w:lineRule="auto"/>
              <w:rPr>
                <w:rFonts w:ascii="Times New Roman" w:hAnsi="Times New Roman" w:cs="Times New Roman"/>
                <w:iCs/>
              </w:rPr>
            </w:pPr>
            <w:r w:rsidRPr="00302BD0">
              <w:rPr>
                <w:rFonts w:ascii="Times New Roman" w:hAnsi="Times New Roman" w:cs="Times New Roman"/>
                <w:iCs/>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uppressAutoHyphens/>
              <w:snapToGrid w:val="0"/>
              <w:spacing w:line="240" w:lineRule="auto"/>
              <w:rPr>
                <w:rFonts w:ascii="Times New Roman" w:hAnsi="Times New Roman" w:cs="Times New Roman"/>
                <w:iCs/>
              </w:rPr>
            </w:pPr>
            <w:r w:rsidRPr="00302BD0">
              <w:rPr>
                <w:rFonts w:ascii="Times New Roman" w:hAnsi="Times New Roman" w:cs="Times New Roman"/>
                <w:iCs/>
              </w:rPr>
              <w:t>Историко-культурная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индивидуального жилищного строительства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1000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1500 кв.м.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Для ведения личного подсобного хозяйства (приусадебный земельный участок)</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1500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макс. – 5000 кв.м.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Блокированная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мин. – 400 кв.м.</w:t>
            </w:r>
          </w:p>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макс. – </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этажа/12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55 %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3м/3м</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417"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auto"/>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3.2.1</w:t>
            </w:r>
          </w:p>
        </w:tc>
        <w:tc>
          <w:tcPr>
            <w:tcW w:w="3260" w:type="dxa"/>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Дома социального обслуживания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3.4.3</w:t>
            </w:r>
          </w:p>
        </w:tc>
        <w:tc>
          <w:tcPr>
            <w:tcW w:w="3260" w:type="dxa"/>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Медицинские организации особого назначения</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auto"/>
              <w:bottom w:val="single" w:sz="4" w:space="0" w:color="auto"/>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испытаний</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торговли (торговые центры, торгово-развлекательные центры (комплексы)</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4.3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Рынки</w:t>
            </w:r>
          </w:p>
        </w:tc>
        <w:tc>
          <w:tcPr>
            <w:tcW w:w="1843"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auto"/>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Заправка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Обеспечение дорожного отдыха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Ремонт автомобилей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Выставочно-ярмарочная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Оборудованные 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Водный 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В графе «минимальные отступы от границ земельного участка» через дробь приводятся значения отступа со стороны улицы и других сторон земельного участка.</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left="709"/>
        <w:jc w:val="both"/>
        <w:rPr>
          <w:rFonts w:ascii="Times New Roman" w:eastAsia="Calibri" w:hAnsi="Times New Roman" w:cs="Times New Roman"/>
          <w:sz w:val="16"/>
          <w:szCs w:val="16"/>
        </w:rPr>
      </w:pPr>
    </w:p>
    <w:p w:rsidR="001C684B" w:rsidRPr="00302BD0" w:rsidRDefault="001C684B" w:rsidP="00302BD0">
      <w:pPr>
        <w:pStyle w:val="51"/>
        <w:rPr>
          <w:rStyle w:val="af"/>
          <w:color w:val="000000"/>
        </w:rPr>
      </w:pPr>
      <w:r w:rsidRPr="00302BD0">
        <w:rPr>
          <w:sz w:val="28"/>
          <w:szCs w:val="28"/>
        </w:rPr>
        <w:lastRenderedPageBreak/>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302BD0">
        <w:rPr>
          <w:color w:val="000000"/>
          <w:sz w:val="28"/>
          <w:szCs w:val="28"/>
        </w:rPr>
        <w:t xml:space="preserve">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Установленные градостроительным регламентом предельные (минимальные) размеры земельных участков не применяются в случае:</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sz w:val="28"/>
          <w:szCs w:val="28"/>
        </w:rPr>
      </w:pPr>
      <w:r w:rsidRPr="00302BD0">
        <w:rPr>
          <w:rFonts w:ascii="Times New Roman" w:hAnsi="Times New Roman" w:cs="Times New Roman"/>
          <w:sz w:val="28"/>
          <w:szCs w:val="28"/>
        </w:rPr>
        <w:t>-</w:t>
      </w:r>
      <w:r w:rsidRPr="00302BD0">
        <w:rPr>
          <w:rFonts w:ascii="Times New Roman" w:hAnsi="Times New Roman" w:cs="Times New Roman"/>
          <w:sz w:val="28"/>
          <w:szCs w:val="28"/>
          <w:lang w:val="en-US"/>
        </w:rPr>
        <w:t> </w:t>
      </w:r>
      <w:r w:rsidRPr="00302BD0">
        <w:rPr>
          <w:rFonts w:ascii="Times New Roman" w:hAnsi="Times New Roman" w:cs="Times New Roman"/>
          <w:sz w:val="28"/>
          <w:szCs w:val="28"/>
        </w:rPr>
        <w:t xml:space="preserve">образования земельного участка путем перераспределения </w:t>
      </w:r>
      <w:r w:rsidRPr="00302BD0">
        <w:rPr>
          <w:rFonts w:ascii="Times New Roman" w:hAnsi="Times New Roman" w:cs="Times New Roman"/>
          <w:color w:val="000000"/>
          <w:sz w:val="28"/>
          <w:szCs w:val="28"/>
        </w:rPr>
        <w:t>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sz w:val="28"/>
          <w:szCs w:val="28"/>
        </w:rPr>
        <w:t>- </w:t>
      </w:r>
      <w:r w:rsidRPr="00302BD0">
        <w:rPr>
          <w:rFonts w:ascii="Times New Roman" w:hAnsi="Times New Roman" w:cs="Times New Roman"/>
          <w:color w:val="000000"/>
          <w:sz w:val="28"/>
          <w:szCs w:val="28"/>
        </w:rPr>
        <w:t>образования</w:t>
      </w:r>
      <w:r w:rsidRPr="00302BD0">
        <w:rPr>
          <w:rFonts w:ascii="Times New Roman" w:hAnsi="Times New Roman" w:cs="Times New Roman"/>
          <w:sz w:val="28"/>
          <w:szCs w:val="28"/>
        </w:rPr>
        <w:t xml:space="preserve"> земельного участка</w:t>
      </w:r>
      <w:r w:rsidRPr="00302BD0">
        <w:rPr>
          <w:rFonts w:ascii="Times New Roman" w:hAnsi="Times New Roman" w:cs="Times New Roman"/>
          <w:color w:val="000000"/>
          <w:sz w:val="28"/>
          <w:szCs w:val="28"/>
        </w:rPr>
        <w:t xml:space="preserve"> путем объединения двух и более земельных участков;</w:t>
      </w:r>
    </w:p>
    <w:p w:rsidR="001C684B" w:rsidRPr="00302BD0" w:rsidRDefault="001C684B" w:rsidP="00302BD0">
      <w:pPr>
        <w:pStyle w:val="a6"/>
        <w:autoSpaceDE w:val="0"/>
        <w:autoSpaceDN w:val="0"/>
        <w:spacing w:line="240" w:lineRule="auto"/>
        <w:ind w:left="0" w:firstLine="709"/>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 образования земельного участка, формируемого под существующим объектом недвижимости, и</w:t>
      </w:r>
      <w:r w:rsidRPr="00302BD0">
        <w:rPr>
          <w:rFonts w:ascii="Times New Roman" w:hAnsi="Times New Roman" w:cs="Times New Roman"/>
          <w:sz w:val="28"/>
          <w:szCs w:val="28"/>
        </w:rPr>
        <w:t xml:space="preserve"> отсутствия возможности формирования на местности земельного участка, площадь которого соответствует предельным (минимальным) размерам земельных участков</w:t>
      </w:r>
      <w:r w:rsidRPr="00302BD0">
        <w:rPr>
          <w:rFonts w:ascii="Times New Roman" w:hAnsi="Times New Roman" w:cs="Times New Roman"/>
          <w:color w:val="000000"/>
          <w:sz w:val="28"/>
          <w:szCs w:val="28"/>
        </w:rPr>
        <w:t>.</w:t>
      </w:r>
    </w:p>
    <w:p w:rsidR="001C684B" w:rsidRPr="00302BD0" w:rsidRDefault="001C684B" w:rsidP="00302BD0">
      <w:pPr>
        <w:pStyle w:val="51"/>
        <w:pageBreakBefore/>
        <w:jc w:val="center"/>
        <w:outlineLvl w:val="2"/>
        <w:rPr>
          <w:b/>
          <w:sz w:val="28"/>
          <w:szCs w:val="28"/>
        </w:rPr>
      </w:pPr>
      <w:bookmarkStart w:id="138" w:name="_Toc116027186"/>
      <w:bookmarkStart w:id="139" w:name="_Toc118019391"/>
      <w:r w:rsidRPr="00302BD0">
        <w:rPr>
          <w:b/>
          <w:sz w:val="28"/>
          <w:szCs w:val="28"/>
        </w:rPr>
        <w:lastRenderedPageBreak/>
        <w:t xml:space="preserve">18.5. </w:t>
      </w:r>
      <w:bookmarkStart w:id="140" w:name="_Toc94267506"/>
      <w:bookmarkStart w:id="141" w:name="_Toc94267722"/>
      <w:bookmarkStart w:id="142" w:name="_Toc95486363"/>
      <w:bookmarkStart w:id="143" w:name="_Toc95826992"/>
      <w:bookmarkStart w:id="144" w:name="_Toc99544127"/>
      <w:bookmarkStart w:id="145" w:name="_Toc101256722"/>
      <w:r w:rsidRPr="00302BD0">
        <w:rPr>
          <w:b/>
          <w:sz w:val="28"/>
          <w:szCs w:val="28"/>
        </w:rPr>
        <w:t>Градостроительный регламент зон транспортной инфраструктуры (Т)</w:t>
      </w:r>
      <w:bookmarkEnd w:id="138"/>
      <w:bookmarkEnd w:id="140"/>
      <w:bookmarkEnd w:id="141"/>
      <w:bookmarkEnd w:id="142"/>
      <w:bookmarkEnd w:id="143"/>
      <w:bookmarkEnd w:id="144"/>
      <w:bookmarkEnd w:id="145"/>
    </w:p>
    <w:p w:rsidR="001C684B" w:rsidRPr="00302BD0" w:rsidRDefault="001C684B" w:rsidP="00302BD0">
      <w:pPr>
        <w:pStyle w:val="51"/>
        <w:ind w:firstLine="0"/>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транспортной инфраструктуры (Т) распространяется на установленные настоящими Правилами территориальные зоны с индексом Т.</w:t>
      </w:r>
    </w:p>
    <w:p w:rsidR="001C684B" w:rsidRPr="00302BD0" w:rsidRDefault="001C684B" w:rsidP="00302BD0">
      <w:pPr>
        <w:pStyle w:val="51"/>
        <w:rPr>
          <w:sz w:val="28"/>
          <w:szCs w:val="28"/>
        </w:rPr>
      </w:pPr>
      <w:r w:rsidRPr="00302BD0">
        <w:rPr>
          <w:sz w:val="28"/>
          <w:szCs w:val="28"/>
        </w:rPr>
        <w:t>Зоны транспортной инфраструктуры установлены для размещения объектов транспортной инфраструктуры, в том числе различного рода путей сообщения и сооружений автомобильного, железнодорожного и иных видов транспорта, используемых для перевозки людей или грузов либо передачи веществ,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979" w:type="dxa"/>
        <w:tblInd w:w="1" w:type="dxa"/>
        <w:tblLayout w:type="fixed"/>
        <w:tblCellMar>
          <w:left w:w="57" w:type="dxa"/>
          <w:right w:w="57" w:type="dxa"/>
        </w:tblCellMar>
        <w:tblLook w:val="0000" w:firstRow="0" w:lastRow="0" w:firstColumn="0" w:lastColumn="0" w:noHBand="0" w:noVBand="0"/>
      </w:tblPr>
      <w:tblGrid>
        <w:gridCol w:w="765"/>
        <w:gridCol w:w="3119"/>
        <w:gridCol w:w="1275"/>
        <w:gridCol w:w="1702"/>
        <w:gridCol w:w="1417"/>
        <w:gridCol w:w="1701"/>
      </w:tblGrid>
      <w:tr w:rsidR="001C684B" w:rsidRPr="00302BD0" w:rsidTr="00302BD0">
        <w:trPr>
          <w:trHeight w:val="284"/>
          <w:tblHeader/>
        </w:trPr>
        <w:tc>
          <w:tcPr>
            <w:tcW w:w="3884" w:type="dxa"/>
            <w:gridSpan w:val="2"/>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6095" w:type="dxa"/>
            <w:gridSpan w:val="4"/>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blHeader/>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2.4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Передвижное жилье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2.7.1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Хранение автотранспорта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 этаж/</w:t>
            </w:r>
            <w:smartTag w:uri="urn:schemas-microsoft-com:office:smarttags" w:element="metricconverter">
              <w:smartTagPr>
                <w:attr w:name="ProductID" w:val="4,5 м"/>
              </w:smartTagPr>
              <w:r w:rsidRPr="00302BD0">
                <w:rPr>
                  <w:rFonts w:ascii="Times New Roman" w:hAnsi="Times New Roman" w:cs="Times New Roman"/>
                </w:rPr>
                <w:t>4,5 м</w:t>
              </w:r>
            </w:smartTag>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ind w:left="84" w:hanging="84"/>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2.7.2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Размещение гаражей для собственных нужд</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3.1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Коммунальное обслуживание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3.9.1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4.4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Магазины</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lastRenderedPageBreak/>
              <w:t>4.6</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4.7</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Гостиничное обслуживание</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rPr>
              <w:t>Служебные гаражи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дорожного сервиса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дорожного отдыха</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4.9.1.4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Ремонт автомобилей</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Железнодорожные пути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Обслуживание железнодорожных перевозок</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bCs/>
              </w:rPr>
            </w:pPr>
            <w:r w:rsidRPr="00302BD0">
              <w:rPr>
                <w:rFonts w:ascii="Times New Roman" w:hAnsi="Times New Roman" w:cs="Times New Roman"/>
              </w:rPr>
              <w:t>7.2.1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rPr>
              <w:t>Размещение автомобильных дорог</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7.2.2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7.2.3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Водный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7.4</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Воздушный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7.5</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Трубопроводный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7.6</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Специальное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11.3</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Гидротехнические сооружения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lastRenderedPageBreak/>
              <w:t>12.0</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12.0.1</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rPr>
              <w:t>12.0.2</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9979" w:type="dxa"/>
            <w:gridSpan w:val="6"/>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119"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275"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2"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7"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701" w:type="dxa"/>
            <w:tcBorders>
              <w:top w:val="single" w:sz="4" w:space="0" w:color="00000A"/>
              <w:left w:val="single" w:sz="4" w:space="0" w:color="00000A"/>
              <w:bottom w:val="single" w:sz="4" w:space="0" w:color="00000A"/>
              <w:right w:val="single" w:sz="4" w:space="0" w:color="00000A"/>
            </w:tcBorders>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6F62F6" w:rsidRDefault="001C684B" w:rsidP="00302BD0">
      <w:pPr>
        <w:pStyle w:val="51"/>
        <w:rPr>
          <w:rStyle w:val="af"/>
          <w:color w:val="auto"/>
          <w:u w:val="none"/>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6F62F6">
          <w:rPr>
            <w:rStyle w:val="af"/>
            <w:color w:val="auto"/>
            <w:u w:val="none"/>
          </w:rPr>
          <w:t xml:space="preserve">Главе </w:t>
        </w:r>
        <w:r w:rsidRPr="006F62F6">
          <w:rPr>
            <w:rStyle w:val="af"/>
            <w:caps/>
            <w:color w:val="auto"/>
            <w:u w:val="none"/>
            <w:lang w:val="en-US"/>
          </w:rPr>
          <w:t>IX</w:t>
        </w:r>
        <w:r w:rsidRPr="006F62F6">
          <w:rPr>
            <w:rStyle w:val="af"/>
            <w:caps/>
            <w:color w:val="auto"/>
            <w:u w:val="none"/>
          </w:rPr>
          <w:t xml:space="preserve">, </w:t>
        </w:r>
        <w:r w:rsidRPr="006F62F6">
          <w:rPr>
            <w:rStyle w:val="af"/>
            <w:color w:val="auto"/>
            <w:u w:val="none"/>
          </w:rPr>
          <w:t>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r w:rsidRPr="00302BD0">
        <w:rPr>
          <w:b/>
          <w:sz w:val="28"/>
          <w:szCs w:val="28"/>
        </w:rPr>
        <w:lastRenderedPageBreak/>
        <w:t xml:space="preserve">18.6. </w:t>
      </w:r>
      <w:bookmarkStart w:id="146" w:name="_Toc76118365"/>
      <w:bookmarkStart w:id="147" w:name="_Toc97908076"/>
      <w:bookmarkStart w:id="148" w:name="_Toc97908118"/>
      <w:bookmarkStart w:id="149" w:name="_Toc97908160"/>
      <w:bookmarkStart w:id="150" w:name="_Toc98242638"/>
      <w:bookmarkEnd w:id="127"/>
      <w:bookmarkEnd w:id="128"/>
      <w:bookmarkEnd w:id="129"/>
      <w:bookmarkEnd w:id="130"/>
      <w:bookmarkEnd w:id="131"/>
      <w:bookmarkEnd w:id="132"/>
      <w:r w:rsidRPr="00302BD0">
        <w:rPr>
          <w:b/>
          <w:sz w:val="28"/>
          <w:szCs w:val="28"/>
        </w:rPr>
        <w:t>Градостроительный регламент зон инженерной инфраструктуры (И)</w:t>
      </w:r>
      <w:bookmarkEnd w:id="139"/>
      <w:bookmarkEnd w:id="146"/>
      <w:bookmarkEnd w:id="147"/>
      <w:bookmarkEnd w:id="148"/>
      <w:bookmarkEnd w:id="149"/>
      <w:bookmarkEnd w:id="150"/>
    </w:p>
    <w:p w:rsidR="001C684B" w:rsidRPr="00302BD0" w:rsidRDefault="001C684B" w:rsidP="00302BD0">
      <w:pPr>
        <w:pStyle w:val="51"/>
        <w:ind w:firstLine="0"/>
        <w:rPr>
          <w:sz w:val="28"/>
          <w:szCs w:val="28"/>
        </w:rPr>
      </w:pPr>
    </w:p>
    <w:p w:rsidR="001C684B" w:rsidRPr="00302BD0" w:rsidRDefault="001C684B" w:rsidP="00302BD0">
      <w:pPr>
        <w:pStyle w:val="51"/>
        <w:rPr>
          <w:sz w:val="28"/>
          <w:szCs w:val="28"/>
        </w:rPr>
      </w:pPr>
      <w:r w:rsidRPr="00302BD0">
        <w:rPr>
          <w:sz w:val="28"/>
          <w:szCs w:val="28"/>
        </w:rPr>
        <w:t>Градостроительный регламент зон инженерной инфраструктуры (И) распространяется на установленные настоящими Правилами территориальные зоны с индексом И.</w:t>
      </w:r>
    </w:p>
    <w:p w:rsidR="001C684B" w:rsidRPr="00302BD0" w:rsidRDefault="001C684B" w:rsidP="00302BD0">
      <w:pPr>
        <w:pStyle w:val="51"/>
        <w:ind w:firstLine="709"/>
        <w:rPr>
          <w:sz w:val="28"/>
          <w:szCs w:val="28"/>
        </w:rPr>
      </w:pPr>
      <w:r w:rsidRPr="00302BD0">
        <w:rPr>
          <w:sz w:val="28"/>
          <w:szCs w:val="28"/>
        </w:rPr>
        <w:t>Зоны инженерной инфраструктуры установлены для размещения объектов инженерной инфраструктуры, в том числе сооружений и коммуникаций,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szCs w:val="20"/>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Служебные гаражи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Энергетика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red"/>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Трубопроводный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left="709" w:firstLine="0"/>
        <w:rPr>
          <w:sz w:val="20"/>
          <w:szCs w:val="20"/>
        </w:rPr>
      </w:pPr>
      <w:r w:rsidRPr="00302BD0">
        <w:rPr>
          <w:sz w:val="20"/>
          <w:szCs w:val="20"/>
        </w:rPr>
        <w:t xml:space="preserve">Примечания. </w:t>
      </w:r>
    </w:p>
    <w:p w:rsidR="001C684B" w:rsidRPr="00302BD0" w:rsidRDefault="001C684B" w:rsidP="00302BD0">
      <w:pPr>
        <w:pStyle w:val="51"/>
        <w:ind w:left="709"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w:t>
      </w:r>
      <w:r w:rsidRPr="00302BD0">
        <w:rPr>
          <w:color w:val="000000"/>
          <w:sz w:val="28"/>
          <w:szCs w:val="28"/>
        </w:rPr>
        <w:t xml:space="preserve">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51" w:name="_Toc115338112"/>
      <w:bookmarkStart w:id="152" w:name="_Toc118019392"/>
      <w:r w:rsidRPr="00302BD0">
        <w:rPr>
          <w:b/>
          <w:sz w:val="28"/>
          <w:szCs w:val="28"/>
        </w:rPr>
        <w:lastRenderedPageBreak/>
        <w:t xml:space="preserve">18.7. Градостроительный регламент </w:t>
      </w:r>
      <w:r w:rsidRPr="00302BD0">
        <w:rPr>
          <w:b/>
          <w:color w:val="000000"/>
          <w:sz w:val="28"/>
          <w:szCs w:val="28"/>
        </w:rPr>
        <w:t xml:space="preserve">зон производственных и складских объектов </w:t>
      </w:r>
      <w:r w:rsidRPr="00302BD0">
        <w:rPr>
          <w:b/>
          <w:color w:val="000000"/>
          <w:sz w:val="28"/>
          <w:szCs w:val="28"/>
          <w:lang w:val="en-US"/>
        </w:rPr>
        <w:t>V</w:t>
      </w:r>
      <w:r w:rsidRPr="00302BD0">
        <w:rPr>
          <w:b/>
          <w:color w:val="000000"/>
          <w:sz w:val="28"/>
          <w:szCs w:val="28"/>
        </w:rPr>
        <w:t xml:space="preserve"> класса опасности</w:t>
      </w:r>
      <w:r w:rsidRPr="00302BD0">
        <w:rPr>
          <w:b/>
          <w:sz w:val="28"/>
          <w:szCs w:val="28"/>
        </w:rPr>
        <w:t xml:space="preserve"> (П4)</w:t>
      </w:r>
      <w:bookmarkEnd w:id="151"/>
      <w:bookmarkEnd w:id="152"/>
    </w:p>
    <w:p w:rsidR="001C684B" w:rsidRPr="00302BD0" w:rsidRDefault="001C684B" w:rsidP="00302BD0">
      <w:pPr>
        <w:pStyle w:val="51"/>
      </w:pPr>
    </w:p>
    <w:p w:rsidR="001C684B" w:rsidRPr="00302BD0" w:rsidRDefault="001C684B" w:rsidP="00302BD0">
      <w:pPr>
        <w:pStyle w:val="51"/>
        <w:ind w:firstLine="708"/>
        <w:rPr>
          <w:sz w:val="28"/>
          <w:szCs w:val="28"/>
        </w:rPr>
      </w:pPr>
      <w:r w:rsidRPr="00302BD0">
        <w:rPr>
          <w:sz w:val="28"/>
          <w:szCs w:val="28"/>
        </w:rPr>
        <w:t xml:space="preserve">Градостроительный регламент зон производственных и складских объектов </w:t>
      </w:r>
      <w:r w:rsidRPr="00302BD0">
        <w:rPr>
          <w:sz w:val="28"/>
          <w:szCs w:val="28"/>
          <w:lang w:val="en-US"/>
        </w:rPr>
        <w:t>V</w:t>
      </w:r>
      <w:r w:rsidRPr="00302BD0">
        <w:rPr>
          <w:sz w:val="28"/>
          <w:szCs w:val="28"/>
        </w:rPr>
        <w:t xml:space="preserve"> класса опасности (П4)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П4.</w:t>
      </w:r>
    </w:p>
    <w:p w:rsidR="001C684B" w:rsidRPr="00302BD0" w:rsidRDefault="001C684B" w:rsidP="00302BD0">
      <w:pPr>
        <w:pStyle w:val="51"/>
        <w:rPr>
          <w:sz w:val="28"/>
          <w:szCs w:val="28"/>
        </w:rPr>
      </w:pPr>
      <w:r w:rsidRPr="00302BD0">
        <w:rPr>
          <w:sz w:val="28"/>
          <w:szCs w:val="28"/>
        </w:rPr>
        <w:t>Производственные зоны установлены для размещения производственных объектов с различными нормативами воздействия на окружающую среду, складских объектов,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072"/>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iCs/>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Легкая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Фармацевтическая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6.3.2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proofErr w:type="gramStart"/>
            <w:r w:rsidRPr="00302BD0">
              <w:rPr>
                <w:rFonts w:ascii="Times New Roman" w:hAnsi="Times New Roman" w:cs="Times New Roman"/>
                <w:color w:val="000000"/>
                <w:shd w:val="clear" w:color="auto" w:fill="FFFFFF"/>
              </w:rPr>
              <w:t>Фарфоро-фаянсовая</w:t>
            </w:r>
            <w:proofErr w:type="gramEnd"/>
            <w:r w:rsidRPr="00302BD0">
              <w:rPr>
                <w:rFonts w:ascii="Times New Roman" w:hAnsi="Times New Roman" w:cs="Times New Roman"/>
                <w:color w:val="000000"/>
                <w:shd w:val="clear" w:color="auto" w:fill="FFFFFF"/>
              </w:rPr>
              <w:t xml:space="preserve">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6.3.3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Электронная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lastRenderedPageBreak/>
              <w:t>6.3.4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Ювелирная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Пищевая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Нефтехимическая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Строительная промышленность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Деловое управление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53" w:name="_Toc118019393"/>
      <w:r w:rsidRPr="00302BD0">
        <w:rPr>
          <w:b/>
          <w:sz w:val="28"/>
          <w:szCs w:val="28"/>
        </w:rPr>
        <w:lastRenderedPageBreak/>
        <w:t xml:space="preserve">18.8. </w:t>
      </w:r>
      <w:bookmarkStart w:id="154" w:name="_Toc76118367"/>
      <w:bookmarkStart w:id="155" w:name="_Toc94267509"/>
      <w:bookmarkStart w:id="156" w:name="_Toc94267725"/>
      <w:bookmarkStart w:id="157" w:name="_Toc95486366"/>
      <w:bookmarkStart w:id="158" w:name="_Toc95826995"/>
      <w:bookmarkStart w:id="159" w:name="_Toc99544130"/>
      <w:bookmarkStart w:id="160" w:name="_Toc101256725"/>
      <w:r w:rsidRPr="00302BD0">
        <w:rPr>
          <w:b/>
          <w:sz w:val="28"/>
          <w:szCs w:val="28"/>
        </w:rPr>
        <w:t xml:space="preserve">Градостроительный регламент </w:t>
      </w:r>
      <w:r w:rsidRPr="00302BD0">
        <w:rPr>
          <w:b/>
          <w:color w:val="000000"/>
          <w:sz w:val="28"/>
          <w:szCs w:val="28"/>
        </w:rPr>
        <w:t>зон</w:t>
      </w:r>
      <w:r w:rsidRPr="00302BD0">
        <w:rPr>
          <w:b/>
          <w:sz w:val="28"/>
          <w:szCs w:val="28"/>
        </w:rPr>
        <w:t xml:space="preserve"> коммунально-складских объектов (КС)</w:t>
      </w:r>
      <w:bookmarkEnd w:id="153"/>
      <w:bookmarkEnd w:id="154"/>
      <w:bookmarkEnd w:id="155"/>
      <w:bookmarkEnd w:id="156"/>
      <w:bookmarkEnd w:id="157"/>
      <w:bookmarkEnd w:id="158"/>
      <w:bookmarkEnd w:id="159"/>
      <w:bookmarkEnd w:id="160"/>
    </w:p>
    <w:p w:rsidR="001C684B" w:rsidRPr="00302BD0" w:rsidRDefault="001C684B" w:rsidP="00302BD0">
      <w:pPr>
        <w:suppressAutoHyphens/>
        <w:spacing w:line="240" w:lineRule="auto"/>
        <w:ind w:firstLine="720"/>
        <w:jc w:val="both"/>
        <w:rPr>
          <w:rFonts w:ascii="Times New Roman" w:eastAsia="Calibri" w:hAnsi="Times New Roman" w:cs="Times New Roman"/>
          <w:sz w:val="24"/>
        </w:rPr>
      </w:pPr>
    </w:p>
    <w:p w:rsidR="001C684B" w:rsidRPr="00302BD0" w:rsidRDefault="001C684B" w:rsidP="00302BD0">
      <w:pPr>
        <w:pStyle w:val="51"/>
        <w:rPr>
          <w:sz w:val="28"/>
          <w:szCs w:val="28"/>
        </w:rPr>
      </w:pPr>
      <w:r w:rsidRPr="00302BD0">
        <w:rPr>
          <w:sz w:val="28"/>
          <w:szCs w:val="28"/>
        </w:rPr>
        <w:t>Градостроительный регламент зон коммунально-складских объектов (КС) распространяется на установленные настоящими Правилами территориальные зоны с индексом КС.</w:t>
      </w:r>
    </w:p>
    <w:p w:rsidR="001C684B" w:rsidRPr="00302BD0" w:rsidRDefault="001C684B" w:rsidP="00302BD0">
      <w:pPr>
        <w:pStyle w:val="51"/>
        <w:rPr>
          <w:sz w:val="28"/>
          <w:szCs w:val="28"/>
        </w:rPr>
      </w:pPr>
      <w:r w:rsidRPr="00302BD0">
        <w:rPr>
          <w:sz w:val="28"/>
          <w:szCs w:val="28"/>
        </w:rPr>
        <w:t>Коммунально-складские зоны установлены для размещения объектов коммунальной инфраструктуры, размещение складских объектов, объектов жилищно-коммунального хозяйства, объектов транспорта, объектов оптовой торговли, а также для установления санитарно-защитных зон таких объектов в соответствии с требованиями технических регламентов.</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ind w:firstLine="0"/>
        <w:rPr>
          <w:sz w:val="16"/>
          <w:szCs w:val="16"/>
        </w:rPr>
      </w:pPr>
    </w:p>
    <w:tbl>
      <w:tblPr>
        <w:tblW w:w="9639" w:type="dxa"/>
        <w:tblInd w:w="57" w:type="dxa"/>
        <w:tblLayout w:type="fixed"/>
        <w:tblCellMar>
          <w:left w:w="57" w:type="dxa"/>
          <w:right w:w="57" w:type="dxa"/>
        </w:tblCellMar>
        <w:tblLook w:val="0000" w:firstRow="0" w:lastRow="0" w:firstColumn="0" w:lastColumn="0" w:noHBand="0" w:noVBand="0"/>
      </w:tblPr>
      <w:tblGrid>
        <w:gridCol w:w="789"/>
        <w:gridCol w:w="3322"/>
        <w:gridCol w:w="1701"/>
        <w:gridCol w:w="1497"/>
        <w:gridCol w:w="1338"/>
        <w:gridCol w:w="992"/>
      </w:tblGrid>
      <w:tr w:rsidR="001C684B" w:rsidRPr="00302BD0" w:rsidTr="00302BD0">
        <w:trPr>
          <w:trHeight w:val="284"/>
        </w:trPr>
        <w:tc>
          <w:tcPr>
            <w:tcW w:w="411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528"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га</w:t>
            </w:r>
            <w:proofErr w:type="gramEnd"/>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63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и переработка сельскохозяйственной продукции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Оказание услуг связи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Бытовое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Деловое управление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Рынки *)</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Служебные гаражи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Ремонт автомобилей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Легкая промышленность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Научно-производственная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внутреннего правопорядка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639" w:type="dxa"/>
            <w:gridSpan w:val="6"/>
            <w:tcBorders>
              <w:top w:val="single" w:sz="4" w:space="0" w:color="00000A"/>
              <w:left w:val="single" w:sz="4" w:space="0" w:color="00000A"/>
              <w:bottom w:val="single" w:sz="4" w:space="0" w:color="00000A"/>
              <w:right w:val="single" w:sz="4" w:space="0" w:color="auto"/>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Рыбоводство</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3.4.3</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Медицинские организации особого назначения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Приюты для животных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дорожного отдыха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Оборудованные площадки для занятий спортом</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5.1.5</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Авиационный 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7.2.2</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Обслуживание перевозок пассажиров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8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7.6</w:t>
            </w:r>
          </w:p>
        </w:tc>
        <w:tc>
          <w:tcPr>
            <w:tcW w:w="332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Внеуличный транспорт</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97"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3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61" w:name="_Toc118019394"/>
      <w:r w:rsidRPr="00302BD0">
        <w:rPr>
          <w:b/>
          <w:sz w:val="28"/>
          <w:szCs w:val="28"/>
        </w:rPr>
        <w:lastRenderedPageBreak/>
        <w:t xml:space="preserve">18.9. </w:t>
      </w:r>
      <w:bookmarkStart w:id="162" w:name="_Toc94267510"/>
      <w:bookmarkStart w:id="163" w:name="_Toc94267726"/>
      <w:bookmarkStart w:id="164" w:name="_Toc95486367"/>
      <w:bookmarkStart w:id="165" w:name="_Toc95826996"/>
      <w:bookmarkStart w:id="166" w:name="_Toc99544131"/>
      <w:bookmarkStart w:id="167" w:name="_Toc101256726"/>
      <w:bookmarkEnd w:id="133"/>
      <w:bookmarkEnd w:id="134"/>
      <w:bookmarkEnd w:id="135"/>
      <w:bookmarkEnd w:id="136"/>
      <w:bookmarkEnd w:id="137"/>
      <w:r w:rsidRPr="00302BD0">
        <w:rPr>
          <w:b/>
          <w:sz w:val="28"/>
          <w:szCs w:val="28"/>
        </w:rPr>
        <w:t xml:space="preserve">Градостроительный регламент </w:t>
      </w:r>
      <w:r w:rsidRPr="00302BD0">
        <w:rPr>
          <w:b/>
          <w:sz w:val="28"/>
        </w:rPr>
        <w:t>зон объектов сельскохозяйственного назначения</w:t>
      </w:r>
      <w:r w:rsidRPr="00302BD0">
        <w:t xml:space="preserve"> </w:t>
      </w:r>
      <w:r w:rsidRPr="00302BD0">
        <w:rPr>
          <w:b/>
          <w:sz w:val="28"/>
          <w:szCs w:val="28"/>
        </w:rPr>
        <w:t>(СХ2)</w:t>
      </w:r>
      <w:bookmarkEnd w:id="161"/>
      <w:bookmarkEnd w:id="162"/>
      <w:bookmarkEnd w:id="163"/>
      <w:bookmarkEnd w:id="164"/>
      <w:bookmarkEnd w:id="165"/>
      <w:bookmarkEnd w:id="166"/>
      <w:bookmarkEnd w:id="167"/>
    </w:p>
    <w:p w:rsidR="001C684B" w:rsidRPr="00302BD0" w:rsidRDefault="001C684B" w:rsidP="00302BD0">
      <w:pPr>
        <w:pStyle w:val="51"/>
      </w:pP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объектов сельскохозяйственного назначения (СХ2) распространяется на установленные настоящими Правилами территориальные зоны с индексом СХ2.</w:t>
      </w:r>
    </w:p>
    <w:p w:rsidR="001C684B" w:rsidRPr="00302BD0" w:rsidRDefault="001C684B" w:rsidP="00302BD0">
      <w:pPr>
        <w:widowControl w:val="0"/>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объектов сельскохозяйственного назначения установлены для ведения сельскохозяйственной деятельности, обеспечения деятельности фермерских хозяйств, научно-исследовательских, учебных и иных связанных с сельскохозяйственным производством целей, а также для целей аквакультуры (рыбоводства), в том числе, для размещения объектов капитального строительства, необходимых для сельскохозяйственного производства.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jc w:val="both"/>
        <w:rPr>
          <w:rFonts w:ascii="Times New Roman" w:eastAsia="Calibri" w:hAnsi="Times New Roman" w:cs="Times New Roman"/>
          <w:sz w:val="24"/>
          <w:szCs w:val="24"/>
        </w:rPr>
      </w:pPr>
    </w:p>
    <w:tbl>
      <w:tblPr>
        <w:tblW w:w="9775" w:type="dxa"/>
        <w:tblInd w:w="1" w:type="dxa"/>
        <w:tblLayout w:type="fixed"/>
        <w:tblCellMar>
          <w:left w:w="57" w:type="dxa"/>
          <w:right w:w="57" w:type="dxa"/>
        </w:tblCellMar>
        <w:tblLook w:val="0000" w:firstRow="0" w:lastRow="0" w:firstColumn="0" w:lastColumn="0" w:noHBand="0" w:noVBand="0"/>
      </w:tblPr>
      <w:tblGrid>
        <w:gridCol w:w="765"/>
        <w:gridCol w:w="3624"/>
        <w:gridCol w:w="1275"/>
        <w:gridCol w:w="1560"/>
        <w:gridCol w:w="1275"/>
        <w:gridCol w:w="1276"/>
      </w:tblGrid>
      <w:tr w:rsidR="001C684B" w:rsidRPr="00302BD0" w:rsidTr="00302BD0">
        <w:trPr>
          <w:trHeight w:val="284"/>
        </w:trPr>
        <w:tc>
          <w:tcPr>
            <w:tcW w:w="438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386"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га</w:t>
            </w:r>
            <w:proofErr w:type="gramEnd"/>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Овощеводство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cy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1.5</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Садоводство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Скотоводство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Звероводство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Птицеводство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Свиноводство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Пчеловодство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Рыбоводство</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1.14</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Научное обеспечение сельского хозяйства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1.15</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и переработка сельскохозяйственной продукции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1.17</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Питомники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сельскохозяйственного производства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Сенокошение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Выпас сельскохозяйственных животных</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3.10.1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Амбулаторное ветеринарное обслуживание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Заправка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8"/>
              </w:numPr>
              <w:suppressAutoHyphens/>
              <w:spacing w:after="0"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color w:val="000000"/>
              </w:rPr>
            </w:pPr>
            <w:r w:rsidRPr="00302BD0">
              <w:rPr>
                <w:rFonts w:ascii="Times New Roman" w:hAnsi="Times New Roman" w:cs="Times New Roman"/>
                <w:color w:val="000000"/>
              </w:rPr>
              <w:t>4.9.2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shd w:val="clear" w:color="auto" w:fill="FFFFFF"/>
              </w:rPr>
              <w:t>Стоянка транспортных средств</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Научно-производственная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75"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3.9.2</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исследований</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3.9.3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Проведение научных испытаний</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4.10</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Выставочно-ярмарочная деятельность</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yellow"/>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5.3</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Охота и рыбалка</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62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20"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b/>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68" w:name="_Toc115338116"/>
      <w:bookmarkStart w:id="169" w:name="_Toc118019395"/>
      <w:r w:rsidRPr="00302BD0">
        <w:rPr>
          <w:b/>
          <w:sz w:val="28"/>
          <w:szCs w:val="28"/>
        </w:rPr>
        <w:lastRenderedPageBreak/>
        <w:t xml:space="preserve">18.10. </w:t>
      </w:r>
      <w:bookmarkStart w:id="170" w:name="_Toc104360169"/>
      <w:bookmarkEnd w:id="168"/>
      <w:r w:rsidRPr="00302BD0">
        <w:rPr>
          <w:b/>
          <w:sz w:val="28"/>
          <w:szCs w:val="28"/>
        </w:rPr>
        <w:t>Градостроительный регламент зон рекреационного назначения</w:t>
      </w:r>
      <w:r w:rsidRPr="00302BD0">
        <w:rPr>
          <w:b/>
          <w:color w:val="000000"/>
          <w:sz w:val="28"/>
          <w:szCs w:val="28"/>
        </w:rPr>
        <w:t xml:space="preserve"> (Р2)</w:t>
      </w:r>
      <w:bookmarkEnd w:id="169"/>
    </w:p>
    <w:p w:rsidR="001C684B" w:rsidRPr="00302BD0" w:rsidRDefault="001C684B" w:rsidP="00302BD0">
      <w:pPr>
        <w:pStyle w:val="51"/>
        <w:rPr>
          <w:szCs w:val="22"/>
        </w:rPr>
      </w:pPr>
      <w:bookmarkStart w:id="171" w:name="_Toc76118368"/>
      <w:bookmarkStart w:id="172" w:name="_Toc97908079"/>
      <w:bookmarkStart w:id="173" w:name="_Toc97908121"/>
      <w:bookmarkStart w:id="174" w:name="_Toc97908163"/>
      <w:bookmarkStart w:id="175" w:name="_Toc98242641"/>
      <w:bookmarkEnd w:id="170"/>
    </w:p>
    <w:p w:rsidR="001C684B" w:rsidRPr="00302BD0" w:rsidRDefault="001C684B" w:rsidP="00302BD0">
      <w:pPr>
        <w:pStyle w:val="51"/>
        <w:rPr>
          <w:sz w:val="28"/>
          <w:szCs w:val="28"/>
        </w:rPr>
      </w:pPr>
      <w:r w:rsidRPr="00302BD0">
        <w:rPr>
          <w:sz w:val="28"/>
          <w:szCs w:val="28"/>
        </w:rPr>
        <w:t xml:space="preserve">Градостроительный регламент зон </w:t>
      </w:r>
      <w:r w:rsidRPr="00302BD0">
        <w:rPr>
          <w:bCs/>
          <w:sz w:val="28"/>
          <w:szCs w:val="28"/>
        </w:rPr>
        <w:t xml:space="preserve">рекреационного назначения </w:t>
      </w:r>
      <w:r w:rsidRPr="00302BD0">
        <w:rPr>
          <w:sz w:val="28"/>
          <w:szCs w:val="28"/>
        </w:rPr>
        <w:t>(Р2) распространяется на установленные настоящими Правилами территориальные зоны с индексом Р2.</w:t>
      </w:r>
    </w:p>
    <w:p w:rsidR="001C684B" w:rsidRPr="00302BD0" w:rsidRDefault="001C684B" w:rsidP="00302BD0">
      <w:pPr>
        <w:suppressAutoHyphens/>
        <w:spacing w:line="240" w:lineRule="auto"/>
        <w:ind w:firstLine="720"/>
        <w:jc w:val="both"/>
        <w:rPr>
          <w:rFonts w:ascii="Times New Roman" w:eastAsia="Calibri" w:hAnsi="Times New Roman" w:cs="Times New Roman"/>
          <w:b/>
          <w:sz w:val="28"/>
          <w:szCs w:val="28"/>
        </w:rPr>
      </w:pPr>
      <w:r w:rsidRPr="00302BD0">
        <w:rPr>
          <w:rFonts w:ascii="Times New Roman" w:hAnsi="Times New Roman" w:cs="Times New Roman"/>
          <w:sz w:val="28"/>
          <w:szCs w:val="28"/>
        </w:rPr>
        <w:t>Зона</w:t>
      </w:r>
      <w:r w:rsidRPr="00302BD0">
        <w:rPr>
          <w:rFonts w:ascii="Times New Roman" w:eastAsia="Calibri" w:hAnsi="Times New Roman" w:cs="Times New Roman"/>
          <w:sz w:val="28"/>
          <w:szCs w:val="28"/>
        </w:rPr>
        <w:t xml:space="preserve"> рекреационного назначения </w:t>
      </w:r>
      <w:r w:rsidRPr="00302BD0">
        <w:rPr>
          <w:rFonts w:ascii="Times New Roman" w:hAnsi="Times New Roman" w:cs="Times New Roman"/>
          <w:sz w:val="28"/>
          <w:szCs w:val="28"/>
        </w:rPr>
        <w:t>предназначена для обеспечения правовых условий сохранения и использования существующего природного ландшафта и создания благоприятной окружающей среды в интересах здоровья населения, для организации парков, скверов, бульваров, используемых в целях кратковременного отдыха, проведения досуга населения.</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19" w:type="dxa"/>
        <w:tblInd w:w="57" w:type="dxa"/>
        <w:tblLayout w:type="fixed"/>
        <w:tblCellMar>
          <w:left w:w="57" w:type="dxa"/>
          <w:right w:w="57" w:type="dxa"/>
        </w:tblCellMar>
        <w:tblLook w:val="0000" w:firstRow="0" w:lastRow="0" w:firstColumn="0" w:lastColumn="0" w:noHBand="0" w:noVBand="0"/>
      </w:tblPr>
      <w:tblGrid>
        <w:gridCol w:w="709"/>
        <w:gridCol w:w="3260"/>
        <w:gridCol w:w="1701"/>
        <w:gridCol w:w="142"/>
        <w:gridCol w:w="1559"/>
        <w:gridCol w:w="1276"/>
        <w:gridCol w:w="1072"/>
      </w:tblGrid>
      <w:tr w:rsidR="001C684B" w:rsidRPr="00302BD0" w:rsidTr="00302BD0">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71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Парки культуры и отдыха</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Природно-познавательный туризм</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природных территорий</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Сохранение и репродукция редких и (или) находящихся под угрозой исчезновения видов животных</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Передвижное жилье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Административные здания организаций, обеспечивающих предоставление коммунальных услуг</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Объекты культурно-досуговой деятельности</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iCs/>
              </w:rPr>
            </w:pPr>
            <w:r w:rsidRPr="00302BD0">
              <w:rPr>
                <w:rFonts w:ascii="Times New Roman" w:hAnsi="Times New Roman" w:cs="Times New Roman"/>
                <w:iCs/>
              </w:rPr>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szCs w:val="20"/>
              </w:rPr>
            </w:pPr>
            <w:r w:rsidRPr="00302BD0">
              <w:rPr>
                <w:rFonts w:ascii="Times New Roman" w:hAnsi="Times New Roman" w:cs="Times New Roman"/>
                <w:szCs w:val="20"/>
              </w:rPr>
              <w:t>Цирки и зверинцы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Обеспечение деятельности в области гидрометеорологии и смежных с ней областях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Развлекательные мероприятия</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Туристическое обслуживание</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Охота и рыбалка</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Поля для гольфа или конных прогулок</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Курортная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Санаторная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7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072"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в</w:t>
      </w:r>
      <w:r w:rsidRPr="006F62F6">
        <w:rPr>
          <w:color w:val="000000"/>
          <w:sz w:val="28"/>
          <w:szCs w:val="28"/>
        </w:rPr>
        <w:t xml:space="preserve">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sz w:val="28"/>
          <w:szCs w:val="28"/>
        </w:rPr>
      </w:pPr>
    </w:p>
    <w:p w:rsidR="001C684B" w:rsidRPr="00302BD0" w:rsidRDefault="001C684B" w:rsidP="00302BD0">
      <w:pPr>
        <w:suppressAutoHyphens/>
        <w:spacing w:line="240" w:lineRule="auto"/>
        <w:ind w:firstLine="720"/>
        <w:jc w:val="center"/>
        <w:outlineLvl w:val="2"/>
        <w:rPr>
          <w:rFonts w:ascii="Times New Roman" w:eastAsia="Calibri" w:hAnsi="Times New Roman" w:cs="Times New Roman"/>
          <w:b/>
          <w:sz w:val="28"/>
          <w:szCs w:val="28"/>
        </w:rPr>
      </w:pPr>
      <w:bookmarkStart w:id="176" w:name="_Toc51928735"/>
      <w:bookmarkStart w:id="177" w:name="_Toc118019396"/>
      <w:r w:rsidRPr="00302BD0">
        <w:rPr>
          <w:rFonts w:ascii="Times New Roman" w:eastAsia="Calibri" w:hAnsi="Times New Roman" w:cs="Times New Roman"/>
          <w:b/>
          <w:sz w:val="28"/>
          <w:szCs w:val="28"/>
        </w:rPr>
        <w:t>18.11. Градостроительный регламент зон объектов отдыха, туризма и спорта (Р3)</w:t>
      </w:r>
      <w:bookmarkEnd w:id="176"/>
    </w:p>
    <w:p w:rsidR="001C684B" w:rsidRPr="00302BD0" w:rsidRDefault="001C684B" w:rsidP="00302BD0">
      <w:pPr>
        <w:pStyle w:val="51"/>
        <w:ind w:firstLine="708"/>
        <w:rPr>
          <w:sz w:val="28"/>
          <w:szCs w:val="28"/>
        </w:rPr>
      </w:pPr>
      <w:r w:rsidRPr="00302BD0">
        <w:rPr>
          <w:sz w:val="28"/>
          <w:szCs w:val="28"/>
        </w:rPr>
        <w:t>Градостроительный регламент зоны объектов отдыха, туризма и спорта (Р3)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Р3.</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объектов отдыха, туризма и спорта установлены для размещения природных, исторических, социально-культурных объектов, объектов физической культуры и спорта, а также иных объектов, способные удовлетворить духовные и иные потребности.</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tbl>
      <w:tblPr>
        <w:tblW w:w="9639" w:type="dxa"/>
        <w:tblInd w:w="57" w:type="dxa"/>
        <w:tblLayout w:type="fixed"/>
        <w:tblCellMar>
          <w:left w:w="57" w:type="dxa"/>
          <w:right w:w="57" w:type="dxa"/>
        </w:tblCellMar>
        <w:tblLook w:val="0000" w:firstRow="0" w:lastRow="0" w:firstColumn="0" w:lastColumn="0" w:noHBand="0" w:noVBand="0"/>
      </w:tblPr>
      <w:tblGrid>
        <w:gridCol w:w="709"/>
        <w:gridCol w:w="3260"/>
        <w:gridCol w:w="1418"/>
        <w:gridCol w:w="283"/>
        <w:gridCol w:w="1276"/>
        <w:gridCol w:w="1418"/>
        <w:gridCol w:w="1275"/>
      </w:tblGrid>
      <w:tr w:rsidR="001C684B" w:rsidRPr="00302BD0" w:rsidTr="00302BD0">
        <w:trPr>
          <w:trHeight w:val="284"/>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670" w:type="dxa"/>
            <w:gridSpan w:val="5"/>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963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lastRenderedPageBreak/>
              <w:t>3.6.2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Парки культуры и отдыха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Общественное питание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Гостиничное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4.8.1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Развлекательные мероприятия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Спортивные базы</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color w:val="000000"/>
              </w:rPr>
              <w:t>5.2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Природно-познавательный туризм</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Туристическое обслуживание</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Охота и рыбалка</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Поля для гольфа или конных прогулок</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природных территорий</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9.1.1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Сохранение и репродукция редких и (или) находящихся под угрозой исчезновения видов животных</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Курортная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Санаторная деятельность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639" w:type="dxa"/>
            <w:gridSpan w:val="7"/>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color w:val="000000"/>
              </w:rPr>
            </w:pPr>
            <w:r w:rsidRPr="00302BD0">
              <w:rPr>
                <w:rFonts w:ascii="Times New Roman" w:hAnsi="Times New Roman" w:cs="Times New Roman"/>
                <w:color w:val="000000"/>
              </w:rPr>
              <w:t>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Передвижное жилье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0 %</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iCs/>
              </w:rPr>
              <w:lastRenderedPageBreak/>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rPr>
              <w:t>3.6.1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Объекты культурно-досуговой деятельности</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iCs/>
              </w:rPr>
            </w:pPr>
            <w:r w:rsidRPr="00302BD0">
              <w:rPr>
                <w:rFonts w:ascii="Times New Roman" w:hAnsi="Times New Roman" w:cs="Times New Roman"/>
                <w:iCs/>
              </w:rPr>
              <w:t>3.6.3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Цирки и зверинцы</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Осуществление религиозных обрядов</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3.7.2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управление и образование</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Банковская и страховая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 этажа/</w:t>
            </w: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4.10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Выставочно-ярмарочная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спортивно-зрелищных мероприятий</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Оборудованные площадки для занятий спортом</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5.1.6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Авиационный 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5.4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Причалы для маломерных судов</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7.3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Водный транспорт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both"/>
              <w:rPr>
                <w:rFonts w:ascii="Times New Roman" w:hAnsi="Times New Roman" w:cs="Times New Roman"/>
              </w:rPr>
            </w:pPr>
            <w:r w:rsidRPr="00302BD0">
              <w:rPr>
                <w:rFonts w:ascii="Times New Roman" w:hAnsi="Times New Roman" w:cs="Times New Roman"/>
              </w:rPr>
              <w:t>9.3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Историко-культурная деятельность</w:t>
            </w:r>
          </w:p>
        </w:tc>
        <w:tc>
          <w:tcPr>
            <w:tcW w:w="1701"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left="709"/>
        <w:jc w:val="both"/>
        <w:rPr>
          <w:rFonts w:ascii="Times New Roman" w:eastAsia="Calibri" w:hAnsi="Times New Roman" w:cs="Times New Roman"/>
          <w:sz w:val="16"/>
          <w:szCs w:val="16"/>
        </w:rPr>
      </w:pP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w:t>
      </w:r>
      <w:r w:rsidRPr="00302BD0">
        <w:rPr>
          <w:rFonts w:ascii="Times New Roman" w:eastAsia="Calibri" w:hAnsi="Times New Roman" w:cs="Times New Roman"/>
          <w:sz w:val="28"/>
          <w:szCs w:val="28"/>
        </w:rPr>
        <w:lastRenderedPageBreak/>
        <w:t>видов разрешенного использования в соответствии с таблицей, указанной в Главе IХ, Статья 18, пункт 18.1 данного Тома.</w:t>
      </w:r>
    </w:p>
    <w:p w:rsidR="006F62F6" w:rsidRDefault="001C684B" w:rsidP="006F62F6">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6F62F6" w:rsidRDefault="001C684B" w:rsidP="006F62F6">
      <w:pPr>
        <w:suppressAutoHyphens/>
        <w:spacing w:line="240" w:lineRule="auto"/>
        <w:ind w:firstLine="720"/>
        <w:jc w:val="both"/>
        <w:rPr>
          <w:rFonts w:ascii="Times New Roman" w:hAnsi="Times New Roman" w:cs="Times New Roman"/>
          <w:b/>
          <w:sz w:val="28"/>
          <w:szCs w:val="28"/>
        </w:rPr>
      </w:pPr>
      <w:r w:rsidRPr="006F62F6">
        <w:rPr>
          <w:rFonts w:ascii="Times New Roman" w:hAnsi="Times New Roman" w:cs="Times New Roman"/>
          <w:b/>
          <w:sz w:val="28"/>
          <w:szCs w:val="28"/>
        </w:rPr>
        <w:t xml:space="preserve">18.12. </w:t>
      </w:r>
      <w:bookmarkStart w:id="178" w:name="_Toc76118369"/>
      <w:bookmarkStart w:id="179" w:name="_Toc97908080"/>
      <w:bookmarkStart w:id="180" w:name="_Toc97908122"/>
      <w:bookmarkStart w:id="181" w:name="_Toc97908164"/>
      <w:bookmarkStart w:id="182" w:name="_Toc98242642"/>
      <w:bookmarkEnd w:id="171"/>
      <w:bookmarkEnd w:id="172"/>
      <w:bookmarkEnd w:id="173"/>
      <w:bookmarkEnd w:id="174"/>
      <w:bookmarkEnd w:id="175"/>
      <w:r w:rsidRPr="006F62F6">
        <w:rPr>
          <w:rFonts w:ascii="Times New Roman" w:hAnsi="Times New Roman" w:cs="Times New Roman"/>
          <w:b/>
          <w:sz w:val="28"/>
          <w:szCs w:val="28"/>
        </w:rPr>
        <w:t>Градостроительный регламент зон размещения кладбищ (СН1)</w:t>
      </w:r>
      <w:bookmarkEnd w:id="177"/>
      <w:bookmarkEnd w:id="178"/>
      <w:bookmarkEnd w:id="179"/>
      <w:bookmarkEnd w:id="180"/>
      <w:bookmarkEnd w:id="181"/>
      <w:bookmarkEnd w:id="182"/>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Градостроительный регламент зон размещения кладбищ (СН1) распространяется на установленные настоящими Правилами территориальные зоны с индексом СН1.</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Зоны размещения кладбищ установлены для размещения и функционирования мест погребения (кладбищ, крематориев, иных мест захоронения) Размещение зон данного вида может быть обеспечено только путем выделения указанных зон и недопустимо в других территориальных зонах.</w:t>
      </w:r>
    </w:p>
    <w:p w:rsidR="001C684B" w:rsidRPr="00302BD0" w:rsidRDefault="001C684B" w:rsidP="00302BD0">
      <w:pPr>
        <w:suppressAutoHyphens/>
        <w:spacing w:line="240" w:lineRule="auto"/>
        <w:ind w:firstLine="720"/>
        <w:jc w:val="both"/>
        <w:rPr>
          <w:rFonts w:ascii="Times New Roman" w:eastAsia="Calibri" w:hAnsi="Times New Roman" w:cs="Times New Roman"/>
          <w:sz w:val="28"/>
          <w:szCs w:val="28"/>
        </w:rPr>
      </w:pPr>
      <w:r w:rsidRPr="00302BD0">
        <w:rPr>
          <w:rFonts w:ascii="Times New Roman" w:eastAsia="Calibri" w:hAnsi="Times New Roman" w:cs="Times New Roman"/>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9719" w:type="dxa"/>
        <w:tblInd w:w="57" w:type="dxa"/>
        <w:tblLayout w:type="fixed"/>
        <w:tblCellMar>
          <w:left w:w="57" w:type="dxa"/>
          <w:right w:w="57" w:type="dxa"/>
        </w:tblCellMar>
        <w:tblLook w:val="0000" w:firstRow="0" w:lastRow="0" w:firstColumn="0" w:lastColumn="0" w:noHBand="0" w:noVBand="0"/>
      </w:tblPr>
      <w:tblGrid>
        <w:gridCol w:w="709"/>
        <w:gridCol w:w="3260"/>
        <w:gridCol w:w="1843"/>
        <w:gridCol w:w="1276"/>
        <w:gridCol w:w="1276"/>
        <w:gridCol w:w="1355"/>
      </w:tblGrid>
      <w:tr w:rsidR="001C684B" w:rsidRPr="00302BD0" w:rsidTr="00302BD0">
        <w:trPr>
          <w:trHeight w:val="678"/>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7.2.3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Стоянки транспорта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0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12.1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Ритуальная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5" w:type="dxa"/>
            <w:tcBorders>
              <w:top w:val="single" w:sz="4" w:space="0" w:color="00000A"/>
              <w:left w:val="single" w:sz="4" w:space="0" w:color="00000A"/>
              <w:bottom w:val="single" w:sz="4" w:space="0" w:color="00000A"/>
              <w:right w:val="single" w:sz="4" w:space="0" w:color="00000A"/>
            </w:tcBorders>
            <w:shd w:val="clear" w:color="auto" w:fill="auto"/>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suppressAutoHyphens/>
        <w:spacing w:line="240" w:lineRule="auto"/>
        <w:jc w:val="both"/>
        <w:rPr>
          <w:rFonts w:ascii="Times New Roman" w:eastAsia="Calibri" w:hAnsi="Times New Roman" w:cs="Times New Roman"/>
          <w:sz w:val="16"/>
          <w:szCs w:val="16"/>
        </w:rPr>
      </w:pP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 xml:space="preserve">Примечания. </w:t>
      </w:r>
    </w:p>
    <w:p w:rsidR="001C684B" w:rsidRPr="00302BD0" w:rsidRDefault="001C684B" w:rsidP="00302BD0">
      <w:pPr>
        <w:suppressAutoHyphens/>
        <w:spacing w:line="240" w:lineRule="auto"/>
        <w:jc w:val="both"/>
        <w:rPr>
          <w:rFonts w:ascii="Times New Roman" w:eastAsia="Calibri" w:hAnsi="Times New Roman" w:cs="Times New Roman"/>
          <w:sz w:val="20"/>
          <w:szCs w:val="20"/>
        </w:rPr>
      </w:pPr>
      <w:r w:rsidRPr="00302BD0">
        <w:rPr>
          <w:rFonts w:ascii="Times New Roman" w:eastAsia="Calibri" w:hAnsi="Times New Roman" w:cs="Times New Roman"/>
          <w:sz w:val="20"/>
          <w:szCs w:val="20"/>
        </w:rPr>
        <w:t>Условным сокращением «н.у.» обозначены параметры, значения которых не установлены.</w:t>
      </w:r>
    </w:p>
    <w:p w:rsidR="001C684B" w:rsidRPr="00302BD0" w:rsidRDefault="001C684B" w:rsidP="00302BD0">
      <w:pPr>
        <w:suppressAutoHyphens/>
        <w:spacing w:line="240" w:lineRule="auto"/>
        <w:ind w:firstLine="720"/>
        <w:jc w:val="both"/>
        <w:rPr>
          <w:rFonts w:ascii="Times New Roman" w:eastAsia="Calibri" w:hAnsi="Times New Roman" w:cs="Times New Roman"/>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ind w:firstLine="709"/>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6F62F6">
      <w:pPr>
        <w:pStyle w:val="51"/>
        <w:pageBreakBefore/>
        <w:ind w:firstLine="0"/>
        <w:jc w:val="right"/>
        <w:outlineLvl w:val="2"/>
        <w:rPr>
          <w:b/>
          <w:sz w:val="28"/>
          <w:szCs w:val="28"/>
        </w:rPr>
      </w:pPr>
      <w:bookmarkStart w:id="183" w:name="_Toc118019397"/>
      <w:r w:rsidRPr="00302BD0">
        <w:rPr>
          <w:b/>
          <w:sz w:val="28"/>
          <w:szCs w:val="28"/>
        </w:rPr>
        <w:lastRenderedPageBreak/>
        <w:t>18.13</w:t>
      </w:r>
      <w:r w:rsidRPr="00302BD0">
        <w:rPr>
          <w:b/>
          <w:color w:val="000000"/>
          <w:sz w:val="28"/>
          <w:szCs w:val="28"/>
        </w:rPr>
        <w:t>.</w:t>
      </w:r>
      <w:r w:rsidRPr="00302BD0">
        <w:rPr>
          <w:b/>
          <w:sz w:val="28"/>
          <w:szCs w:val="28"/>
        </w:rPr>
        <w:t xml:space="preserve"> Градостроительный регламент зон обращения с отходами (СН2)</w:t>
      </w:r>
      <w:bookmarkEnd w:id="183"/>
    </w:p>
    <w:p w:rsidR="001C684B" w:rsidRPr="00302BD0" w:rsidRDefault="001C684B" w:rsidP="00302BD0">
      <w:pPr>
        <w:pStyle w:val="51"/>
        <w:rPr>
          <w:szCs w:val="22"/>
        </w:rPr>
      </w:pPr>
    </w:p>
    <w:p w:rsidR="001C684B" w:rsidRPr="00302BD0" w:rsidRDefault="001C684B" w:rsidP="00302BD0">
      <w:pPr>
        <w:pStyle w:val="51"/>
        <w:ind w:firstLine="708"/>
        <w:rPr>
          <w:sz w:val="28"/>
          <w:szCs w:val="28"/>
        </w:rPr>
      </w:pPr>
      <w:r w:rsidRPr="00302BD0">
        <w:rPr>
          <w:sz w:val="28"/>
          <w:szCs w:val="28"/>
        </w:rPr>
        <w:t>Градостроительный регламент зон обращения с отходами (СН2)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СН2.</w:t>
      </w:r>
    </w:p>
    <w:p w:rsidR="001C684B" w:rsidRPr="00302BD0" w:rsidRDefault="001C684B" w:rsidP="00302BD0">
      <w:pPr>
        <w:pStyle w:val="51"/>
        <w:rPr>
          <w:sz w:val="28"/>
          <w:szCs w:val="28"/>
        </w:rPr>
      </w:pPr>
      <w:r w:rsidRPr="00302BD0">
        <w:rPr>
          <w:sz w:val="28"/>
          <w:szCs w:val="28"/>
        </w:rPr>
        <w:t>Зоны обращения с отходами установлены для размещения объектов хранения, захоронения, утилизации, обезвреживания, переработки отходов производства и потребления, медицинских, биологических и иных отходов. Размещение зон данного вида может быть обеспечено только путем выделения указанных зон и недопустимо в других территориальных зонах.</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9719" w:type="dxa"/>
        <w:tblInd w:w="57" w:type="dxa"/>
        <w:tblLayout w:type="fixed"/>
        <w:tblCellMar>
          <w:left w:w="57" w:type="dxa"/>
          <w:right w:w="57" w:type="dxa"/>
        </w:tblCellMar>
        <w:tblLook w:val="0000" w:firstRow="0" w:lastRow="0" w:firstColumn="0" w:lastColumn="0" w:noHBand="0" w:noVBand="0"/>
      </w:tblPr>
      <w:tblGrid>
        <w:gridCol w:w="851"/>
        <w:gridCol w:w="3118"/>
        <w:gridCol w:w="1843"/>
        <w:gridCol w:w="1559"/>
        <w:gridCol w:w="1134"/>
        <w:gridCol w:w="1214"/>
      </w:tblGrid>
      <w:tr w:rsidR="001C684B" w:rsidRPr="00302BD0" w:rsidTr="00302BD0">
        <w:trPr>
          <w:trHeight w:val="678"/>
        </w:trPr>
        <w:tc>
          <w:tcPr>
            <w:tcW w:w="3969"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575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826"/>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71"/>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color w:val="000000"/>
              </w:rPr>
              <w:t>4.9.1.3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11.2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12.0</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12.2</w:t>
            </w:r>
          </w:p>
        </w:tc>
        <w:tc>
          <w:tcPr>
            <w:tcW w:w="3118"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Специальная деятельность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14"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971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0"/>
          <w:szCs w:val="10"/>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302BD0">
          <w:rPr>
            <w:rStyle w:val="af"/>
            <w:color w:val="000000"/>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rPr>
          <w:sz w:val="28"/>
          <w:szCs w:val="28"/>
        </w:rPr>
      </w:pPr>
    </w:p>
    <w:p w:rsidR="001C684B" w:rsidRPr="00302BD0" w:rsidRDefault="001C684B" w:rsidP="00302BD0">
      <w:pPr>
        <w:pStyle w:val="51"/>
        <w:pageBreakBefore/>
        <w:ind w:firstLine="708"/>
        <w:jc w:val="center"/>
        <w:outlineLvl w:val="2"/>
      </w:pPr>
      <w:bookmarkStart w:id="184" w:name="_Toc115338120"/>
      <w:bookmarkStart w:id="185" w:name="_Toc118019398"/>
      <w:r w:rsidRPr="00302BD0">
        <w:rPr>
          <w:b/>
          <w:sz w:val="28"/>
          <w:szCs w:val="28"/>
        </w:rPr>
        <w:lastRenderedPageBreak/>
        <w:t>18.14. Градостроительный регламент зон объектов обороны и безопасности (ОБ)</w:t>
      </w:r>
      <w:bookmarkEnd w:id="184"/>
      <w:bookmarkEnd w:id="185"/>
    </w:p>
    <w:p w:rsidR="001C684B" w:rsidRPr="00302BD0" w:rsidRDefault="001C684B" w:rsidP="00302BD0">
      <w:pPr>
        <w:pStyle w:val="51"/>
      </w:pPr>
    </w:p>
    <w:p w:rsidR="001C684B" w:rsidRPr="00302BD0" w:rsidRDefault="001C684B" w:rsidP="00302BD0">
      <w:pPr>
        <w:pStyle w:val="51"/>
        <w:ind w:firstLine="708"/>
        <w:rPr>
          <w:sz w:val="28"/>
          <w:szCs w:val="28"/>
        </w:rPr>
      </w:pPr>
      <w:r w:rsidRPr="00302BD0">
        <w:rPr>
          <w:sz w:val="28"/>
          <w:szCs w:val="28"/>
        </w:rPr>
        <w:t>Градостроительный регламент зон объектов обороны и безопасности (ОБ) распространяется на подлежащие установлению территориальные зоны в границах территорий фактического или планируемого использования земель в соответствии с регламентом зоны с индексом ОБ.</w:t>
      </w:r>
    </w:p>
    <w:p w:rsidR="001C684B" w:rsidRPr="00302BD0" w:rsidRDefault="001C684B" w:rsidP="00302BD0">
      <w:pPr>
        <w:pStyle w:val="51"/>
        <w:rPr>
          <w:sz w:val="28"/>
          <w:szCs w:val="28"/>
        </w:rPr>
      </w:pPr>
      <w:r w:rsidRPr="00302BD0">
        <w:rPr>
          <w:sz w:val="28"/>
          <w:szCs w:val="28"/>
        </w:rPr>
        <w:t>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1C684B" w:rsidRPr="00302BD0" w:rsidRDefault="001C684B" w:rsidP="00302BD0">
      <w:pPr>
        <w:pStyle w:val="51"/>
        <w:rPr>
          <w:sz w:val="16"/>
          <w:szCs w:val="16"/>
        </w:rPr>
      </w:pPr>
    </w:p>
    <w:tbl>
      <w:tblPr>
        <w:tblW w:w="10059" w:type="dxa"/>
        <w:tblInd w:w="1" w:type="dxa"/>
        <w:tblLayout w:type="fixed"/>
        <w:tblCellMar>
          <w:left w:w="57" w:type="dxa"/>
          <w:right w:w="57" w:type="dxa"/>
        </w:tblCellMar>
        <w:tblLook w:val="0000" w:firstRow="0" w:lastRow="0" w:firstColumn="0" w:lastColumn="0" w:noHBand="0" w:noVBand="0"/>
      </w:tblPr>
      <w:tblGrid>
        <w:gridCol w:w="765"/>
        <w:gridCol w:w="3260"/>
        <w:gridCol w:w="1843"/>
        <w:gridCol w:w="1559"/>
        <w:gridCol w:w="1276"/>
        <w:gridCol w:w="1356"/>
      </w:tblGrid>
      <w:tr w:rsidR="001C684B" w:rsidRPr="00302BD0" w:rsidTr="00302BD0">
        <w:trPr>
          <w:trHeight w:val="284"/>
        </w:trPr>
        <w:tc>
          <w:tcPr>
            <w:tcW w:w="4025" w:type="dxa"/>
            <w:gridSpan w:val="2"/>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bCs/>
              </w:rPr>
              <w:t>Вид разрешенного использования</w:t>
            </w:r>
          </w:p>
        </w:tc>
        <w:tc>
          <w:tcPr>
            <w:tcW w:w="6034"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rPr>
            </w:pPr>
            <w:r w:rsidRPr="00302BD0">
              <w:rPr>
                <w:rFonts w:ascii="Times New Roman" w:hAnsi="Times New Roman" w:cs="Times New Roman"/>
                <w:b/>
              </w:rPr>
              <w:t>Предельные размеры земельных участков и предельные параметры разрешенного строительства и реконструкции объектов капитального строительства</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Код</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bCs/>
              </w:rPr>
              <w:t>Наименование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размер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кв.м</w:t>
            </w:r>
            <w:proofErr w:type="gramEnd"/>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количество этажей / высота строения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proofErr w:type="gramStart"/>
            <w:r w:rsidRPr="00302BD0">
              <w:rPr>
                <w:rFonts w:ascii="Times New Roman" w:hAnsi="Times New Roman" w:cs="Times New Roman"/>
                <w:b/>
              </w:rPr>
              <w:t>максималь-ный</w:t>
            </w:r>
            <w:proofErr w:type="gramEnd"/>
            <w:r w:rsidRPr="00302BD0">
              <w:rPr>
                <w:rFonts w:ascii="Times New Roman" w:hAnsi="Times New Roman" w:cs="Times New Roman"/>
                <w:b/>
              </w:rPr>
              <w:t xml:space="preserve"> процент застройки</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jc w:val="center"/>
              <w:rPr>
                <w:rFonts w:ascii="Times New Roman" w:hAnsi="Times New Roman" w:cs="Times New Roman"/>
                <w:b/>
              </w:rPr>
            </w:pPr>
            <w:r w:rsidRPr="00302BD0">
              <w:rPr>
                <w:rFonts w:ascii="Times New Roman" w:hAnsi="Times New Roman" w:cs="Times New Roman"/>
                <w:b/>
              </w:rPr>
              <w:t xml:space="preserve">минимальные отступы от границ земельного </w:t>
            </w:r>
            <w:proofErr w:type="gramStart"/>
            <w:r w:rsidRPr="00302BD0">
              <w:rPr>
                <w:rFonts w:ascii="Times New Roman" w:hAnsi="Times New Roman" w:cs="Times New Roman"/>
                <w:b/>
              </w:rPr>
              <w:t>участка,</w:t>
            </w:r>
            <w:r w:rsidRPr="00302BD0">
              <w:rPr>
                <w:rFonts w:ascii="Times New Roman" w:hAnsi="Times New Roman" w:cs="Times New Roman"/>
                <w:b/>
              </w:rPr>
              <w:br/>
              <w:t>м</w:t>
            </w:r>
            <w:proofErr w:type="gramEnd"/>
          </w:p>
        </w:tc>
      </w:tr>
      <w:tr w:rsidR="001C684B" w:rsidRPr="00302BD0" w:rsidTr="00302BD0">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
              </w:rPr>
              <w:t>Основные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2.7.1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Хранение автотранспорта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1 этаж/4,5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Коммунальное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Административные здания организаций, обеспечивающих предоставление коммунальных услуг</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Бытовое обслуживание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в области гидрометеорологии и смежных с ней областях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4.9.1.3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Автомобильные мойки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numPr>
                <w:ilvl w:val="0"/>
                <w:numId w:val="39"/>
              </w:numPr>
              <w:suppressAutoHyphens/>
              <w:spacing w:after="0" w:line="240" w:lineRule="auto"/>
              <w:rPr>
                <w:rFonts w:ascii="Times New Roman" w:hAnsi="Times New Roman" w:cs="Times New Roman"/>
              </w:rPr>
            </w:pPr>
            <w:r w:rsidRPr="00302BD0">
              <w:rPr>
                <w:rFonts w:ascii="Times New Roman" w:hAnsi="Times New Roman" w:cs="Times New Roman"/>
              </w:rPr>
              <w:t>2 этажа/10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занятий спортом в помещениях</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5.1.3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Площадки для занятий спортом</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обороны и безопасности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lastRenderedPageBreak/>
              <w:t>8.1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вооруженных сил</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Охрана Государственной границы Российской Федерации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внутреннего правопорядка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8.4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Обеспечение деятельности по исполнению наказаний</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bCs/>
              </w:rPr>
              <w:t>Общее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11.2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Специальное пользование водными объектами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11.3</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bCs/>
              </w:rPr>
              <w:t>Гидротехнические сооружения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bCs/>
              </w:rPr>
            </w:pPr>
            <w:r w:rsidRPr="00302BD0">
              <w:rPr>
                <w:rFonts w:ascii="Times New Roman" w:hAnsi="Times New Roman" w:cs="Times New Roman"/>
                <w:bCs/>
              </w:rPr>
              <w:t>12.0</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before="100" w:beforeAutospacing="1" w:line="240" w:lineRule="auto"/>
              <w:rPr>
                <w:rFonts w:ascii="Times New Roman" w:hAnsi="Times New Roman" w:cs="Times New Roman"/>
                <w:bCs/>
              </w:rPr>
            </w:pPr>
            <w:r w:rsidRPr="00302BD0">
              <w:rPr>
                <w:rFonts w:ascii="Times New Roman" w:hAnsi="Times New Roman" w:cs="Times New Roman"/>
                <w:color w:val="000000"/>
              </w:rPr>
              <w:t>Земельные участки (территории) общего пользования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Улично-дорожная сеть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12.0.2</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Благоустройство территории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10059" w:type="dxa"/>
            <w:gridSpan w:val="6"/>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b/>
              </w:rPr>
              <w:t>Условно разрешенные виды разрешенного использования</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2.1.1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Малоэтажная многоквартирная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 xml:space="preserve">4 этажа (включая </w:t>
            </w:r>
            <w:proofErr w:type="gramStart"/>
            <w:r w:rsidRPr="00302BD0">
              <w:rPr>
                <w:rFonts w:ascii="Times New Roman" w:hAnsi="Times New Roman" w:cs="Times New Roman"/>
              </w:rPr>
              <w:t>мансардный)/</w:t>
            </w:r>
            <w:proofErr w:type="gramEnd"/>
            <w:r w:rsidRPr="00302BD0">
              <w:rPr>
                <w:rFonts w:ascii="Times New Roman" w:hAnsi="Times New Roman" w:cs="Times New Roman"/>
              </w:rPr>
              <w:t>20 м</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2.5</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Среднеэтажная жилая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8 этажей/ 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color w:val="000000"/>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2.6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Многоэтажная жилая застройка (высотная застройка)</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3.2.4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Общежития</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3.7</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Религиозное использование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Магазины</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3 этажа/</w:t>
            </w: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193"/>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4.6</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Общественное питание</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highlight w:val="magenta"/>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6.8</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Связь</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6.9.1</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Складские площадки</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r w:rsidR="001C684B" w:rsidRPr="00302BD0" w:rsidTr="00302BD0">
        <w:trPr>
          <w:trHeight w:val="284"/>
        </w:trPr>
        <w:tc>
          <w:tcPr>
            <w:tcW w:w="765"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7.4</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rPr>
              <w:t>Воздушный транспорт</w:t>
            </w:r>
          </w:p>
        </w:tc>
        <w:tc>
          <w:tcPr>
            <w:tcW w:w="1843"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559"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c>
          <w:tcPr>
            <w:tcW w:w="1356" w:type="dxa"/>
            <w:tcBorders>
              <w:top w:val="single" w:sz="4" w:space="0" w:color="00000A"/>
              <w:left w:val="single" w:sz="4" w:space="0" w:color="00000A"/>
              <w:bottom w:val="single" w:sz="4" w:space="0" w:color="00000A"/>
              <w:right w:val="single" w:sz="4" w:space="0" w:color="00000A"/>
            </w:tcBorders>
            <w:shd w:val="clear" w:color="auto" w:fill="auto"/>
            <w:vAlign w:val="center"/>
          </w:tcPr>
          <w:p w:rsidR="001C684B" w:rsidRPr="00302BD0" w:rsidRDefault="001C684B" w:rsidP="00302BD0">
            <w:pPr>
              <w:spacing w:line="240" w:lineRule="auto"/>
              <w:rPr>
                <w:rFonts w:ascii="Times New Roman" w:hAnsi="Times New Roman" w:cs="Times New Roman"/>
              </w:rPr>
            </w:pPr>
            <w:r w:rsidRPr="00302BD0">
              <w:rPr>
                <w:rFonts w:ascii="Times New Roman" w:hAnsi="Times New Roman" w:cs="Times New Roman"/>
                <w:color w:val="000000"/>
              </w:rPr>
              <w:t>н.у.</w:t>
            </w:r>
          </w:p>
        </w:tc>
      </w:tr>
    </w:tbl>
    <w:p w:rsidR="001C684B" w:rsidRPr="00302BD0" w:rsidRDefault="001C684B" w:rsidP="00302BD0">
      <w:pPr>
        <w:pStyle w:val="51"/>
        <w:ind w:firstLine="0"/>
        <w:rPr>
          <w:sz w:val="16"/>
          <w:szCs w:val="16"/>
        </w:rPr>
      </w:pPr>
    </w:p>
    <w:p w:rsidR="001C684B" w:rsidRPr="00302BD0" w:rsidRDefault="001C684B" w:rsidP="00302BD0">
      <w:pPr>
        <w:pStyle w:val="51"/>
        <w:ind w:firstLine="0"/>
        <w:rPr>
          <w:sz w:val="20"/>
          <w:szCs w:val="20"/>
        </w:rPr>
      </w:pPr>
      <w:r w:rsidRPr="00302BD0">
        <w:rPr>
          <w:sz w:val="20"/>
          <w:szCs w:val="20"/>
        </w:rPr>
        <w:t xml:space="preserve">Примечания. </w:t>
      </w:r>
    </w:p>
    <w:p w:rsidR="001C684B" w:rsidRPr="00302BD0" w:rsidRDefault="001C684B" w:rsidP="00302BD0">
      <w:pPr>
        <w:pStyle w:val="51"/>
        <w:ind w:firstLine="0"/>
        <w:rPr>
          <w:sz w:val="20"/>
          <w:szCs w:val="20"/>
        </w:rPr>
      </w:pPr>
      <w:r w:rsidRPr="00302BD0">
        <w:rPr>
          <w:sz w:val="20"/>
          <w:szCs w:val="20"/>
        </w:rPr>
        <w:t>Условным сокращением «н.у.» обозначены параметры, значения которых не установлены.</w:t>
      </w:r>
    </w:p>
    <w:p w:rsidR="001C684B" w:rsidRPr="00302BD0" w:rsidRDefault="001C684B" w:rsidP="00302BD0">
      <w:pPr>
        <w:pStyle w:val="51"/>
        <w:ind w:left="709" w:firstLine="0"/>
        <w:rPr>
          <w:sz w:val="16"/>
          <w:szCs w:val="16"/>
        </w:rPr>
      </w:pPr>
    </w:p>
    <w:p w:rsidR="001C684B" w:rsidRPr="00302BD0" w:rsidRDefault="001C684B" w:rsidP="00302BD0">
      <w:pPr>
        <w:pStyle w:val="51"/>
        <w:rPr>
          <w:rStyle w:val="af"/>
          <w:color w:val="000000"/>
        </w:rPr>
      </w:pPr>
      <w:r w:rsidRPr="00302BD0">
        <w:rPr>
          <w:sz w:val="28"/>
          <w:szCs w:val="28"/>
        </w:rPr>
        <w:t xml:space="preserve">Вспомогательные виды разрешенного использования земельных участков и объектов капитального строительства устанавливаются для основных и условных видов разрешенного использования в соответствии с таблицей, указанной </w:t>
      </w:r>
      <w:r w:rsidRPr="00302BD0">
        <w:rPr>
          <w:color w:val="000000"/>
          <w:sz w:val="28"/>
          <w:szCs w:val="28"/>
        </w:rPr>
        <w:t xml:space="preserve">в </w:t>
      </w:r>
      <w:hyperlink w:anchor="sub_103103" w:history="1">
        <w:r w:rsidRPr="006F62F6">
          <w:rPr>
            <w:rStyle w:val="af"/>
            <w:color w:val="000000"/>
            <w:u w:val="none"/>
          </w:rPr>
          <w:t>Главе IX, Статья 18, пункт 18.1 данного Тома.</w:t>
        </w:r>
      </w:hyperlink>
    </w:p>
    <w:p w:rsidR="001C684B" w:rsidRPr="00302BD0" w:rsidRDefault="001C684B" w:rsidP="00302BD0">
      <w:pPr>
        <w:pStyle w:val="51"/>
        <w:rPr>
          <w:sz w:val="28"/>
          <w:szCs w:val="28"/>
        </w:rPr>
      </w:pPr>
      <w:r w:rsidRPr="00302BD0">
        <w:rPr>
          <w:sz w:val="28"/>
          <w:szCs w:val="28"/>
        </w:rPr>
        <w:lastRenderedPageBreak/>
        <w:t>Показатели, не урегулированные в настоящей статье, определяются в соответствии с требованиями технических регламентов, нормативных технических документов, нормативов градостроительного проектирования и других нормативных документов.</w:t>
      </w:r>
    </w:p>
    <w:p w:rsidR="001C684B" w:rsidRPr="00302BD0" w:rsidRDefault="001C684B" w:rsidP="00302BD0">
      <w:pPr>
        <w:pStyle w:val="51"/>
        <w:pageBreakBefore/>
        <w:jc w:val="center"/>
        <w:outlineLvl w:val="2"/>
        <w:rPr>
          <w:b/>
          <w:sz w:val="28"/>
          <w:szCs w:val="28"/>
        </w:rPr>
      </w:pPr>
      <w:bookmarkStart w:id="186" w:name="_Toc76118370"/>
      <w:bookmarkStart w:id="187" w:name="_Toc97908081"/>
      <w:bookmarkStart w:id="188" w:name="_Toc97908123"/>
      <w:bookmarkStart w:id="189" w:name="_Toc97908165"/>
      <w:bookmarkStart w:id="190" w:name="_Toc98242643"/>
      <w:bookmarkStart w:id="191" w:name="_Toc94267512"/>
      <w:bookmarkStart w:id="192" w:name="_Toc94267728"/>
      <w:bookmarkStart w:id="193" w:name="_Toc95486369"/>
      <w:bookmarkStart w:id="194" w:name="_Toc95826998"/>
      <w:bookmarkStart w:id="195" w:name="_Toc101340557"/>
      <w:bookmarkStart w:id="196" w:name="_Toc118019399"/>
      <w:r w:rsidRPr="00302BD0">
        <w:rPr>
          <w:b/>
          <w:sz w:val="28"/>
          <w:szCs w:val="28"/>
        </w:rPr>
        <w:lastRenderedPageBreak/>
        <w:t>Статья 19. Земли, на которые действие градостроительных регламентов не распространяется</w:t>
      </w:r>
      <w:bookmarkEnd w:id="186"/>
      <w:bookmarkEnd w:id="187"/>
      <w:bookmarkEnd w:id="188"/>
      <w:bookmarkEnd w:id="189"/>
      <w:bookmarkEnd w:id="190"/>
      <w:bookmarkEnd w:id="191"/>
      <w:bookmarkEnd w:id="192"/>
      <w:bookmarkEnd w:id="193"/>
      <w:bookmarkEnd w:id="194"/>
      <w:bookmarkEnd w:id="195"/>
      <w:bookmarkEnd w:id="196"/>
    </w:p>
    <w:p w:rsidR="001C684B" w:rsidRPr="00302BD0" w:rsidRDefault="001C684B" w:rsidP="00302BD0">
      <w:pPr>
        <w:pStyle w:val="51"/>
        <w:rPr>
          <w:sz w:val="28"/>
          <w:szCs w:val="28"/>
        </w:rPr>
      </w:pPr>
    </w:p>
    <w:p w:rsidR="001C684B" w:rsidRPr="00302BD0" w:rsidRDefault="001C684B" w:rsidP="00302BD0">
      <w:pPr>
        <w:pStyle w:val="51"/>
        <w:ind w:firstLine="709"/>
        <w:rPr>
          <w:sz w:val="28"/>
          <w:szCs w:val="28"/>
        </w:rPr>
      </w:pPr>
      <w:r w:rsidRPr="00302BD0">
        <w:rPr>
          <w:sz w:val="28"/>
          <w:szCs w:val="28"/>
        </w:rPr>
        <w:t>Использование земельных участков, на которые действие градостроительных регламентов не распространяется,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ind w:firstLine="709"/>
        <w:rPr>
          <w:sz w:val="28"/>
          <w:szCs w:val="28"/>
        </w:rPr>
      </w:pPr>
      <w:r w:rsidRPr="00302BD0">
        <w:rPr>
          <w:b/>
          <w:sz w:val="28"/>
          <w:szCs w:val="28"/>
        </w:rPr>
        <w:t>ЛО</w:t>
      </w:r>
      <w:r w:rsidRPr="00302BD0">
        <w:rPr>
          <w:sz w:val="28"/>
          <w:szCs w:val="28"/>
        </w:rPr>
        <w:t xml:space="preserve"> - земельные участки (земли), предназначенные для размещения линейных объектов и (или) занятые линейными объектами.</w:t>
      </w:r>
    </w:p>
    <w:p w:rsidR="001C684B" w:rsidRPr="00302BD0" w:rsidRDefault="001C684B" w:rsidP="00302BD0">
      <w:pPr>
        <w:pStyle w:val="51"/>
        <w:ind w:firstLine="709"/>
        <w:rPr>
          <w:sz w:val="28"/>
          <w:szCs w:val="28"/>
        </w:rPr>
      </w:pPr>
      <w:r w:rsidRPr="00302BD0">
        <w:rPr>
          <w:sz w:val="28"/>
          <w:szCs w:val="28"/>
        </w:rPr>
        <w:t>К линейным объектам относятся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1C684B" w:rsidRPr="00302BD0" w:rsidRDefault="001C684B" w:rsidP="00302BD0">
      <w:pPr>
        <w:pStyle w:val="51"/>
        <w:ind w:firstLine="709"/>
        <w:rPr>
          <w:sz w:val="28"/>
          <w:szCs w:val="28"/>
        </w:rPr>
      </w:pPr>
      <w:r w:rsidRPr="00302BD0">
        <w:rPr>
          <w:sz w:val="28"/>
          <w:szCs w:val="28"/>
        </w:rPr>
        <w:t>Размещение линейных объектов (кроме железных дорог общего пользования и автомобильных дорог общего пользования федерального и регионального значения), допускается без указания в перечне допустимых видов разрешенного использования в любой территориальной зоне.</w:t>
      </w:r>
    </w:p>
    <w:p w:rsidR="001C684B" w:rsidRPr="00302BD0" w:rsidRDefault="001C684B" w:rsidP="00302BD0">
      <w:pPr>
        <w:pStyle w:val="51"/>
        <w:ind w:firstLine="709"/>
        <w:rPr>
          <w:sz w:val="28"/>
          <w:szCs w:val="28"/>
        </w:rPr>
      </w:pPr>
      <w:r w:rsidRPr="00302BD0">
        <w:rPr>
          <w:b/>
          <w:bCs/>
          <w:sz w:val="28"/>
          <w:szCs w:val="28"/>
        </w:rPr>
        <w:t xml:space="preserve">ДПИ- </w:t>
      </w:r>
      <w:r w:rsidRPr="00302BD0">
        <w:rPr>
          <w:sz w:val="28"/>
          <w:szCs w:val="28"/>
        </w:rPr>
        <w:t>земельные участки, предоставленные для добычи полезных ископаемых.</w:t>
      </w:r>
    </w:p>
    <w:p w:rsidR="001C684B" w:rsidRPr="00302BD0" w:rsidRDefault="001C684B" w:rsidP="00302BD0">
      <w:pPr>
        <w:pStyle w:val="51"/>
        <w:ind w:firstLine="709"/>
        <w:rPr>
          <w:sz w:val="28"/>
          <w:szCs w:val="28"/>
        </w:rPr>
      </w:pPr>
      <w:r w:rsidRPr="00302BD0">
        <w:rPr>
          <w:b/>
          <w:sz w:val="28"/>
          <w:szCs w:val="28"/>
        </w:rPr>
        <w:t>ТОП</w:t>
      </w:r>
      <w:r w:rsidRPr="00302BD0">
        <w:rPr>
          <w:sz w:val="28"/>
          <w:szCs w:val="28"/>
        </w:rPr>
        <w:t xml:space="preserve"> – территории общего пользования.</w:t>
      </w:r>
    </w:p>
    <w:p w:rsidR="001C684B" w:rsidRPr="00302BD0" w:rsidRDefault="001C684B" w:rsidP="00302BD0">
      <w:pPr>
        <w:pStyle w:val="51"/>
        <w:numPr>
          <w:ilvl w:val="0"/>
          <w:numId w:val="6"/>
        </w:numPr>
        <w:rPr>
          <w:sz w:val="28"/>
          <w:szCs w:val="28"/>
        </w:rPr>
      </w:pPr>
      <w:r w:rsidRPr="00302BD0">
        <w:rPr>
          <w:sz w:val="28"/>
          <w:szCs w:val="28"/>
        </w:rPr>
        <w:t>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др.), за исключением территорий, которые по своему рекреационному назначению и ценности включены в состав зон рекреационного назначения или зон особо охраняемых территорий.</w:t>
      </w:r>
    </w:p>
    <w:p w:rsidR="001C684B" w:rsidRPr="00302BD0" w:rsidRDefault="001C684B" w:rsidP="00302BD0">
      <w:pPr>
        <w:pStyle w:val="32"/>
        <w:keepNext/>
        <w:numPr>
          <w:ilvl w:val="0"/>
          <w:numId w:val="6"/>
        </w:numPr>
        <w:ind w:firstLine="567"/>
        <w:jc w:val="center"/>
        <w:outlineLvl w:val="2"/>
        <w:rPr>
          <w:i w:val="0"/>
          <w:sz w:val="28"/>
          <w:szCs w:val="28"/>
        </w:rPr>
      </w:pPr>
      <w:bookmarkStart w:id="197" w:name="_Toc6502816"/>
      <w:bookmarkStart w:id="198" w:name="_Toc76118371"/>
      <w:bookmarkStart w:id="199" w:name="_Toc97908082"/>
      <w:bookmarkStart w:id="200" w:name="_Toc97908124"/>
      <w:bookmarkStart w:id="201" w:name="_Toc97908166"/>
      <w:bookmarkStart w:id="202" w:name="_Toc98242644"/>
    </w:p>
    <w:p w:rsidR="001C684B" w:rsidRPr="00302BD0" w:rsidRDefault="001C684B" w:rsidP="00302BD0">
      <w:pPr>
        <w:pStyle w:val="32"/>
        <w:keepNext/>
        <w:numPr>
          <w:ilvl w:val="0"/>
          <w:numId w:val="6"/>
        </w:numPr>
        <w:ind w:firstLine="567"/>
        <w:jc w:val="center"/>
        <w:outlineLvl w:val="2"/>
        <w:rPr>
          <w:i w:val="0"/>
          <w:sz w:val="28"/>
          <w:szCs w:val="28"/>
        </w:rPr>
      </w:pPr>
      <w:bookmarkStart w:id="203" w:name="_Toc118019400"/>
      <w:r w:rsidRPr="00302BD0">
        <w:rPr>
          <w:i w:val="0"/>
          <w:sz w:val="28"/>
          <w:szCs w:val="28"/>
        </w:rPr>
        <w:t xml:space="preserve">Статья 20. </w:t>
      </w:r>
      <w:bookmarkEnd w:id="197"/>
      <w:r w:rsidRPr="00302BD0">
        <w:rPr>
          <w:i w:val="0"/>
          <w:sz w:val="28"/>
          <w:szCs w:val="28"/>
        </w:rPr>
        <w:t>Земли, для которых градостроительные регламенты не устанавливаются</w:t>
      </w:r>
      <w:bookmarkEnd w:id="198"/>
      <w:bookmarkEnd w:id="199"/>
      <w:bookmarkEnd w:id="200"/>
      <w:bookmarkEnd w:id="201"/>
      <w:bookmarkEnd w:id="202"/>
      <w:bookmarkEnd w:id="203"/>
    </w:p>
    <w:p w:rsidR="001C684B" w:rsidRPr="00302BD0" w:rsidRDefault="001C684B" w:rsidP="00302BD0">
      <w:pPr>
        <w:pStyle w:val="51"/>
        <w:ind w:firstLine="709"/>
        <w:rPr>
          <w:b/>
          <w:sz w:val="28"/>
          <w:szCs w:val="28"/>
        </w:rPr>
      </w:pPr>
    </w:p>
    <w:p w:rsidR="001C684B" w:rsidRPr="00302BD0" w:rsidRDefault="001C684B" w:rsidP="00302BD0">
      <w:pPr>
        <w:pStyle w:val="51"/>
        <w:ind w:firstLine="709"/>
        <w:rPr>
          <w:sz w:val="28"/>
          <w:szCs w:val="28"/>
        </w:rPr>
      </w:pPr>
      <w:r w:rsidRPr="00302BD0">
        <w:rPr>
          <w:sz w:val="28"/>
          <w:szCs w:val="28"/>
        </w:rPr>
        <w:t>Использование земельных участков,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Решения об изменении одного вида разрешенного использования земельных участков и объектов капитального строительства, расположенных на землях,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1C684B" w:rsidRPr="00302BD0" w:rsidRDefault="001C684B" w:rsidP="00302BD0">
      <w:pPr>
        <w:pStyle w:val="51"/>
        <w:ind w:firstLine="709"/>
        <w:rPr>
          <w:sz w:val="28"/>
          <w:szCs w:val="28"/>
        </w:rPr>
      </w:pPr>
      <w:r w:rsidRPr="00302BD0">
        <w:rPr>
          <w:sz w:val="28"/>
          <w:szCs w:val="28"/>
        </w:rPr>
        <w:lastRenderedPageBreak/>
        <w:t xml:space="preserve">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28" w:history="1">
        <w:r w:rsidRPr="00302BD0">
          <w:rPr>
            <w:rStyle w:val="af"/>
            <w:color w:val="000000"/>
          </w:rPr>
          <w:t>регламентом</w:t>
        </w:r>
      </w:hyperlink>
      <w:r w:rsidRPr="00302BD0">
        <w:rPr>
          <w:color w:val="000000"/>
          <w:sz w:val="28"/>
          <w:szCs w:val="28"/>
        </w:rPr>
        <w:t>,</w:t>
      </w:r>
      <w:r w:rsidRPr="00302BD0">
        <w:rPr>
          <w:sz w:val="28"/>
          <w:szCs w:val="28"/>
        </w:rPr>
        <w:t xml:space="preserve"> положением об особо охраняемой природной территории в соответствии с лесным </w:t>
      </w:r>
      <w:hyperlink r:id="rId29" w:history="1">
        <w:r w:rsidRPr="00302BD0">
          <w:rPr>
            <w:rStyle w:val="af"/>
            <w:color w:val="000000"/>
          </w:rPr>
          <w:t>законодательством</w:t>
        </w:r>
      </w:hyperlink>
      <w:r w:rsidRPr="00302BD0">
        <w:rPr>
          <w:color w:val="000000"/>
          <w:sz w:val="28"/>
          <w:szCs w:val="28"/>
        </w:rPr>
        <w:t xml:space="preserve">, </w:t>
      </w:r>
      <w:hyperlink r:id="rId30" w:history="1">
        <w:r w:rsidRPr="00302BD0">
          <w:rPr>
            <w:rStyle w:val="af"/>
            <w:color w:val="000000"/>
          </w:rPr>
          <w:t>законодательством</w:t>
        </w:r>
      </w:hyperlink>
      <w:r w:rsidRPr="00302BD0">
        <w:rPr>
          <w:sz w:val="28"/>
          <w:szCs w:val="28"/>
        </w:rPr>
        <w:t xml:space="preserve"> об особо охраняемых природных территориях.</w:t>
      </w:r>
    </w:p>
    <w:p w:rsidR="001C684B" w:rsidRPr="00302BD0" w:rsidRDefault="001C684B" w:rsidP="00302BD0">
      <w:pPr>
        <w:pStyle w:val="51"/>
        <w:ind w:firstLine="709"/>
        <w:rPr>
          <w:sz w:val="28"/>
          <w:szCs w:val="28"/>
        </w:rPr>
      </w:pPr>
      <w:r w:rsidRPr="00302BD0">
        <w:rPr>
          <w:b/>
          <w:sz w:val="28"/>
          <w:szCs w:val="28"/>
        </w:rPr>
        <w:t>ЛФ</w:t>
      </w:r>
      <w:r w:rsidRPr="00302BD0">
        <w:rPr>
          <w:sz w:val="28"/>
          <w:szCs w:val="28"/>
        </w:rPr>
        <w:t xml:space="preserve"> – земли лесного фонда.</w:t>
      </w:r>
    </w:p>
    <w:p w:rsidR="001C684B" w:rsidRPr="00302BD0" w:rsidRDefault="001C684B" w:rsidP="00302BD0">
      <w:pPr>
        <w:pStyle w:val="51"/>
        <w:ind w:firstLine="709"/>
        <w:rPr>
          <w:sz w:val="28"/>
          <w:szCs w:val="28"/>
        </w:rPr>
      </w:pPr>
      <w:r w:rsidRPr="00302BD0">
        <w:rPr>
          <w:sz w:val="28"/>
          <w:szCs w:val="28"/>
        </w:rPr>
        <w:t>К землям лесного фонда относятся лесные земли и нелесные земли, состав которых устанавливается лесным законодательством. Использование земель или земельных участков из состава земель лесного фонда определяется лесохозяйственным регламентом лесничества, в границах которого расположены земли лесного фонда, в соответствии с федеральным и региональным законодательством в области лесных отношений.</w:t>
      </w:r>
    </w:p>
    <w:p w:rsidR="001C684B" w:rsidRPr="00302BD0" w:rsidRDefault="001C684B" w:rsidP="00302BD0">
      <w:pPr>
        <w:shd w:val="clear" w:color="auto" w:fill="FFFFFF"/>
        <w:spacing w:before="90" w:after="90" w:line="240" w:lineRule="auto"/>
        <w:ind w:firstLine="675"/>
        <w:jc w:val="both"/>
        <w:rPr>
          <w:rFonts w:ascii="Times New Roman" w:hAnsi="Times New Roman" w:cs="Times New Roman"/>
          <w:sz w:val="28"/>
          <w:szCs w:val="28"/>
        </w:rPr>
      </w:pPr>
      <w:r w:rsidRPr="00302BD0">
        <w:rPr>
          <w:rFonts w:ascii="Times New Roman" w:hAnsi="Times New Roman" w:cs="Times New Roman"/>
          <w:b/>
          <w:bCs/>
          <w:sz w:val="28"/>
          <w:szCs w:val="28"/>
        </w:rPr>
        <w:t xml:space="preserve">ВО – </w:t>
      </w:r>
      <w:r w:rsidRPr="00302BD0">
        <w:rPr>
          <w:rFonts w:ascii="Times New Roman" w:hAnsi="Times New Roman" w:cs="Times New Roman"/>
          <w:sz w:val="28"/>
          <w:szCs w:val="28"/>
        </w:rPr>
        <w:t>земли, покрытые поверхностными водами.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Для земель, покрытых поверхностными водами, территориальные зоны не устанавливаются, за исключением следующих случаев: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 искусственные водоемы и водотоки, не являющиеся водными объектами общего пользования, такие как копани, ямы для воды, обводненные карьеры, каналы и канавы, предназначенные для хозяйственных целей, водоемы, предназначенные для аквакультуры (рыбоводства), иных целей сельскохозяйственного производства, промышленности, научных исследований, рекреации могут включаться в состав территориальных зон соответствующего назначения.</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bCs/>
          <w:sz w:val="28"/>
          <w:szCs w:val="28"/>
        </w:rPr>
        <w:t xml:space="preserve">- </w:t>
      </w:r>
      <w:r w:rsidRPr="00302BD0">
        <w:rPr>
          <w:rFonts w:ascii="Times New Roman" w:hAnsi="Times New Roman" w:cs="Times New Roman"/>
          <w:sz w:val="28"/>
          <w:szCs w:val="28"/>
        </w:rPr>
        <w:t xml:space="preserve">земли, покрытые поверхностными водами (за исключением земель особо охраняемых природных территорий), расположенные в границах населенных пунктов, могут включаться в состав территориальных зон населенного пункта. </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случае включения в состав территориальных зон населенного пункта водных объектов общего пользования, действие градостроительного регламента территориальной зоны на такие объекты не распространяется за исключением видов разрешенного использования, относящихся к использованию водных объектов. На земельные участки и объекты капитального строительства, расположенные в водоохранной зоне или прибрежной защитной полосе водного объекта, распространяются ограничения, установленные статьей 65 Водного кодекса Российской Федерации.</w:t>
      </w:r>
    </w:p>
    <w:p w:rsidR="001C684B" w:rsidRPr="00302BD0" w:rsidRDefault="001C684B" w:rsidP="00302BD0">
      <w:pPr>
        <w:pStyle w:val="51"/>
        <w:ind w:firstLine="709"/>
        <w:rPr>
          <w:sz w:val="28"/>
          <w:szCs w:val="28"/>
        </w:rPr>
      </w:pPr>
      <w:r w:rsidRPr="00302BD0">
        <w:rPr>
          <w:b/>
          <w:sz w:val="28"/>
          <w:szCs w:val="28"/>
        </w:rPr>
        <w:t xml:space="preserve">СХ – </w:t>
      </w:r>
      <w:r w:rsidRPr="00302BD0">
        <w:rPr>
          <w:sz w:val="28"/>
          <w:szCs w:val="28"/>
        </w:rPr>
        <w:t>сельскохозяйственные угодья в составе земель сельскохозяйственного назначения.</w:t>
      </w:r>
    </w:p>
    <w:p w:rsidR="001C684B" w:rsidRPr="00302BD0" w:rsidRDefault="001C684B" w:rsidP="00302BD0">
      <w:pPr>
        <w:pStyle w:val="51"/>
        <w:ind w:firstLine="709"/>
        <w:rPr>
          <w:sz w:val="28"/>
          <w:szCs w:val="28"/>
        </w:rPr>
      </w:pPr>
      <w:r w:rsidRPr="00302BD0">
        <w:rPr>
          <w:sz w:val="28"/>
          <w:szCs w:val="28"/>
        </w:rPr>
        <w:t xml:space="preserve">К сельскохозяйственным угодьям в составе земель сельскохозяйственного назначения относятся пашни, сенокосы, пастбища, залежи, земли, занятые многолетними насаждениями (садами, виноградниками и другими), расположенные </w:t>
      </w:r>
      <w:r w:rsidRPr="00302BD0">
        <w:rPr>
          <w:sz w:val="28"/>
          <w:szCs w:val="28"/>
        </w:rPr>
        <w:lastRenderedPageBreak/>
        <w:t>за пределами границ населенных пунктов. Сельскохозяйственные угодья в составе земель сельскохозяйственного назначения имеют приоритет в использовании и подлежат особой охране. Сельскохозяйственные угодья в составе земель сельскохозяйственного назначения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в состав земель сельскохозяйственных угодий, обозначаемых индексом СХ, могут включаться иные земли сельскохозяйственного назначения, занятые внутрихозяйственными дорогами, защитными лесными насаждениями, древесно-кустарниковой растительностью, выполняющей функции защиты земель от негативного воздействия.</w:t>
      </w:r>
    </w:p>
    <w:p w:rsidR="001C684B" w:rsidRPr="00302BD0" w:rsidRDefault="001C684B" w:rsidP="00302BD0">
      <w:pPr>
        <w:pStyle w:val="51"/>
        <w:ind w:firstLine="709"/>
        <w:rPr>
          <w:sz w:val="28"/>
          <w:szCs w:val="28"/>
        </w:rPr>
      </w:pPr>
    </w:p>
    <w:p w:rsidR="001C684B" w:rsidRDefault="001C684B" w:rsidP="00302BD0">
      <w:pPr>
        <w:pStyle w:val="3"/>
        <w:ind w:firstLine="567"/>
        <w:jc w:val="center"/>
        <w:rPr>
          <w:rFonts w:ascii="Times New Roman" w:hAnsi="Times New Roman"/>
          <w:sz w:val="28"/>
          <w:szCs w:val="28"/>
        </w:rPr>
      </w:pPr>
      <w:bookmarkStart w:id="204" w:name="_Статья_8._Территории"/>
      <w:bookmarkStart w:id="205" w:name="_Toc76118372"/>
      <w:bookmarkStart w:id="206" w:name="_Toc97908083"/>
      <w:bookmarkStart w:id="207" w:name="_Toc97908125"/>
      <w:bookmarkStart w:id="208" w:name="_Toc97908167"/>
      <w:bookmarkStart w:id="209" w:name="_Toc98242645"/>
      <w:bookmarkStart w:id="210" w:name="_Toc118019401"/>
      <w:bookmarkEnd w:id="204"/>
      <w:r w:rsidRPr="00302BD0">
        <w:rPr>
          <w:rFonts w:ascii="Times New Roman" w:hAnsi="Times New Roman"/>
          <w:sz w:val="28"/>
          <w:szCs w:val="28"/>
        </w:rPr>
        <w:t>Статья 21. Территории фактического или планируемого использования земель</w:t>
      </w:r>
      <w:bookmarkEnd w:id="205"/>
      <w:bookmarkEnd w:id="206"/>
      <w:bookmarkEnd w:id="207"/>
      <w:bookmarkEnd w:id="208"/>
      <w:bookmarkEnd w:id="209"/>
      <w:bookmarkEnd w:id="210"/>
    </w:p>
    <w:p w:rsidR="006F62F6" w:rsidRPr="006F62F6" w:rsidRDefault="006F62F6" w:rsidP="006F62F6">
      <w:pPr>
        <w:rPr>
          <w:lang w:eastAsia="ru-RU"/>
        </w:rPr>
      </w:pP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подлежат отображению территории, для которых в соответствии с документами территориального планирования должны устанавливаться градостроительные регламенты и зоны с особыми условиями использования территории, но в соответствии с требованиями действующего законодательства для этих территорий не может быть установлена территориальная зона.</w:t>
      </w:r>
    </w:p>
    <w:p w:rsidR="001C684B" w:rsidRPr="00302BD0" w:rsidRDefault="001C684B" w:rsidP="00302BD0">
      <w:pPr>
        <w:pStyle w:val="51"/>
        <w:ind w:firstLine="709"/>
        <w:rPr>
          <w:sz w:val="28"/>
          <w:szCs w:val="28"/>
        </w:rPr>
      </w:pPr>
      <w:r w:rsidRPr="00302BD0">
        <w:rPr>
          <w:sz w:val="28"/>
          <w:szCs w:val="28"/>
        </w:rPr>
        <w:t>Для обозначения таких территорий используется понятие территории фактического или планируемого использования земель (земельного участка или его части).</w:t>
      </w:r>
    </w:p>
    <w:p w:rsidR="001C684B" w:rsidRPr="00302BD0" w:rsidRDefault="001C684B" w:rsidP="00302BD0">
      <w:pPr>
        <w:pStyle w:val="51"/>
        <w:ind w:firstLine="709"/>
        <w:rPr>
          <w:sz w:val="28"/>
          <w:szCs w:val="28"/>
        </w:rPr>
      </w:pPr>
      <w:r w:rsidRPr="00302BD0">
        <w:rPr>
          <w:sz w:val="28"/>
          <w:szCs w:val="28"/>
        </w:rPr>
        <w:t>Территория фактического или планируемого использования части земельного участка - территория, занимающая небольшую часть земельного участка (в том числе единого землепользования, состоящего из двух или более обособленных участков), которая фактически используется или которую планируется использовать в соответствии с градостроительным регламентом той или иной территориальной зоны, который не может быть установлен в отношении всего земельного участка в целом или его части.</w:t>
      </w:r>
    </w:p>
    <w:p w:rsidR="001C684B" w:rsidRPr="00302BD0" w:rsidRDefault="001C684B" w:rsidP="00302BD0">
      <w:pPr>
        <w:pStyle w:val="51"/>
        <w:ind w:firstLine="709"/>
        <w:rPr>
          <w:sz w:val="28"/>
          <w:szCs w:val="28"/>
        </w:rPr>
      </w:pPr>
      <w:r w:rsidRPr="00302BD0">
        <w:rPr>
          <w:sz w:val="28"/>
          <w:szCs w:val="28"/>
        </w:rPr>
        <w:t xml:space="preserve">В соответствии с требованием законодательства о принадлежности каждого земельного участка только к одной территориальной зоне, территориальная зона не может быть установлена в отношении части земельного участка (в том числе в отношении обособленного участка единого землепользования). Градостроительный регламент территориальной зоны, соответствующий фактическому или планируемому использованию части земельного участка, не может быть распространен на весь земельный участок из-за несоответствия видов разрешенного использования, предельных (минимальных и (или) максимальных) размеров земельных участков и предельных параметров разрешенного строительства, </w:t>
      </w:r>
      <w:r w:rsidRPr="00302BD0">
        <w:rPr>
          <w:sz w:val="28"/>
          <w:szCs w:val="28"/>
        </w:rPr>
        <w:lastRenderedPageBreak/>
        <w:t xml:space="preserve">реконструкции объектов капитального строительства остальной (большей) части земельного участка. </w:t>
      </w:r>
    </w:p>
    <w:p w:rsidR="001C684B" w:rsidRPr="00302BD0" w:rsidRDefault="001C684B" w:rsidP="00302BD0">
      <w:pPr>
        <w:pStyle w:val="51"/>
        <w:ind w:firstLine="709"/>
        <w:rPr>
          <w:sz w:val="28"/>
          <w:szCs w:val="28"/>
        </w:rPr>
      </w:pPr>
      <w:r w:rsidRPr="00302BD0">
        <w:rPr>
          <w:sz w:val="28"/>
          <w:szCs w:val="28"/>
        </w:rPr>
        <w:t xml:space="preserve">Территории фактического или планируемого использования части земельного участка не имеют правового статуса территориальной зоны. Границы этих территорий, а также соответствующие им границы зон с особыми условиями использования территорий, отображаются на картах градостроительного зонирования в соответствии с границами соответствующих функциональных зон и зон с особыми условиями использования территории на картах генерального плана поселения. </w:t>
      </w:r>
    </w:p>
    <w:p w:rsidR="001C684B" w:rsidRPr="00302BD0" w:rsidRDefault="001C684B" w:rsidP="00302BD0">
      <w:pPr>
        <w:pStyle w:val="51"/>
        <w:ind w:firstLine="709"/>
        <w:rPr>
          <w:sz w:val="28"/>
          <w:szCs w:val="28"/>
        </w:rPr>
      </w:pPr>
      <w:r w:rsidRPr="00302BD0">
        <w:rPr>
          <w:sz w:val="28"/>
          <w:szCs w:val="28"/>
        </w:rPr>
        <w:t xml:space="preserve">Для обозначения этих территорий на картах градостроительного зонирования используется индекс территориальной зоны фактического или планируемого использования части земельного участка, дополненный индексом «-Ф» в случае фактического использования, или индексом «-П» в случае планируемого использования части земельного участка. </w:t>
      </w:r>
    </w:p>
    <w:p w:rsidR="001C684B" w:rsidRPr="00302BD0" w:rsidRDefault="001C684B" w:rsidP="00302BD0">
      <w:pPr>
        <w:pStyle w:val="51"/>
        <w:ind w:firstLine="709"/>
        <w:rPr>
          <w:sz w:val="28"/>
          <w:szCs w:val="28"/>
        </w:rPr>
      </w:pPr>
      <w:r w:rsidRPr="00302BD0">
        <w:rPr>
          <w:sz w:val="28"/>
          <w:szCs w:val="28"/>
        </w:rPr>
        <w:t>На картах градостроительного зонирования показаны следующие виды территорий фактического и планируемого использования земель:</w:t>
      </w:r>
    </w:p>
    <w:p w:rsidR="001C684B" w:rsidRPr="00302BD0" w:rsidRDefault="001C684B" w:rsidP="00302BD0">
      <w:pPr>
        <w:pStyle w:val="51"/>
        <w:ind w:firstLine="709"/>
        <w:rPr>
          <w:sz w:val="28"/>
          <w:szCs w:val="28"/>
        </w:rPr>
      </w:pPr>
      <w:r w:rsidRPr="00302BD0">
        <w:rPr>
          <w:b/>
          <w:sz w:val="28"/>
          <w:szCs w:val="28"/>
        </w:rPr>
        <w:t>ОД-Ф</w:t>
      </w:r>
      <w:r w:rsidRPr="00302BD0">
        <w:rPr>
          <w:sz w:val="28"/>
          <w:szCs w:val="28"/>
        </w:rPr>
        <w:t xml:space="preserve"> - территория фактического использования земель в соответствии с регламентом многофункциональной общественно-деловой зоны </w:t>
      </w:r>
      <w:r w:rsidRPr="00302BD0">
        <w:rPr>
          <w:color w:val="000000"/>
          <w:sz w:val="28"/>
          <w:szCs w:val="28"/>
        </w:rPr>
        <w:t>(ОД).</w:t>
      </w:r>
    </w:p>
    <w:p w:rsidR="001C684B" w:rsidRPr="00302BD0" w:rsidRDefault="001C684B" w:rsidP="00302BD0">
      <w:pPr>
        <w:pStyle w:val="51"/>
        <w:ind w:firstLine="709"/>
        <w:rPr>
          <w:sz w:val="28"/>
          <w:szCs w:val="28"/>
        </w:rPr>
      </w:pPr>
      <w:proofErr w:type="gramStart"/>
      <w:r w:rsidRPr="00302BD0">
        <w:rPr>
          <w:b/>
          <w:sz w:val="28"/>
          <w:szCs w:val="28"/>
        </w:rPr>
        <w:t>И-Ф</w:t>
      </w:r>
      <w:proofErr w:type="gramEnd"/>
      <w:r w:rsidRPr="00302BD0">
        <w:rPr>
          <w:sz w:val="28"/>
          <w:szCs w:val="28"/>
        </w:rPr>
        <w:t xml:space="preserve"> - территория фактического использования земель в соответствии с регламентом зоны инженерной инфраструктуры </w:t>
      </w:r>
      <w:r w:rsidRPr="00302BD0">
        <w:rPr>
          <w:color w:val="000000"/>
          <w:sz w:val="28"/>
          <w:szCs w:val="28"/>
        </w:rPr>
        <w:t>(И).</w:t>
      </w:r>
    </w:p>
    <w:p w:rsidR="001C684B" w:rsidRPr="00302BD0" w:rsidRDefault="001C684B" w:rsidP="00302BD0">
      <w:pPr>
        <w:pStyle w:val="51"/>
        <w:ind w:firstLine="709"/>
        <w:rPr>
          <w:sz w:val="28"/>
          <w:szCs w:val="28"/>
        </w:rPr>
      </w:pPr>
      <w:r w:rsidRPr="00302BD0">
        <w:rPr>
          <w:b/>
          <w:sz w:val="28"/>
          <w:szCs w:val="28"/>
        </w:rPr>
        <w:t>П4-Ф</w:t>
      </w:r>
      <w:r w:rsidRPr="00302BD0">
        <w:rPr>
          <w:sz w:val="28"/>
          <w:szCs w:val="28"/>
        </w:rPr>
        <w:t xml:space="preserve"> - территория фактического использования земель в соответствии с регламентом зоны производственных и складских объектов V класса опасности (П4).</w:t>
      </w:r>
    </w:p>
    <w:p w:rsidR="001C684B" w:rsidRPr="00302BD0" w:rsidRDefault="001C684B" w:rsidP="00302BD0">
      <w:pPr>
        <w:pStyle w:val="51"/>
        <w:ind w:firstLine="709"/>
        <w:rPr>
          <w:sz w:val="28"/>
          <w:szCs w:val="28"/>
        </w:rPr>
      </w:pPr>
      <w:r w:rsidRPr="00302BD0">
        <w:rPr>
          <w:b/>
          <w:sz w:val="28"/>
          <w:szCs w:val="28"/>
        </w:rPr>
        <w:t>СХ2-Ф</w:t>
      </w:r>
      <w:r w:rsidRPr="00302BD0">
        <w:rPr>
          <w:sz w:val="28"/>
          <w:szCs w:val="28"/>
        </w:rPr>
        <w:t xml:space="preserve"> - территория фактического использования земель в соответствии с регламентом зоны объектов сельскохозяйственного назначения (СХ2).</w:t>
      </w:r>
    </w:p>
    <w:p w:rsidR="001C684B" w:rsidRPr="00302BD0" w:rsidRDefault="001C684B" w:rsidP="00302BD0">
      <w:pPr>
        <w:pStyle w:val="51"/>
        <w:ind w:firstLine="709"/>
        <w:rPr>
          <w:sz w:val="28"/>
          <w:szCs w:val="28"/>
        </w:rPr>
      </w:pPr>
      <w:r w:rsidRPr="00302BD0">
        <w:rPr>
          <w:b/>
          <w:sz w:val="28"/>
          <w:szCs w:val="28"/>
        </w:rPr>
        <w:t>Р3-Ф</w:t>
      </w:r>
      <w:r w:rsidRPr="00302BD0">
        <w:rPr>
          <w:sz w:val="28"/>
          <w:szCs w:val="28"/>
        </w:rPr>
        <w:t xml:space="preserve"> - территория фактического использования земель в соответствии с регламентом зоны </w:t>
      </w:r>
      <w:r w:rsidRPr="00302BD0">
        <w:rPr>
          <w:color w:val="000000"/>
          <w:sz w:val="28"/>
          <w:szCs w:val="28"/>
        </w:rPr>
        <w:t>объектов отдыха, туризма и спорта (Р3).</w:t>
      </w:r>
    </w:p>
    <w:p w:rsidR="001C684B" w:rsidRPr="00302BD0" w:rsidRDefault="001C684B" w:rsidP="00302BD0">
      <w:pPr>
        <w:pStyle w:val="51"/>
        <w:ind w:firstLine="709"/>
        <w:rPr>
          <w:sz w:val="28"/>
          <w:szCs w:val="28"/>
        </w:rPr>
      </w:pPr>
      <w:r w:rsidRPr="00302BD0">
        <w:rPr>
          <w:b/>
          <w:sz w:val="28"/>
          <w:szCs w:val="28"/>
        </w:rPr>
        <w:t xml:space="preserve">СН1-Ф - </w:t>
      </w:r>
      <w:r w:rsidRPr="00302BD0">
        <w:rPr>
          <w:sz w:val="28"/>
          <w:szCs w:val="28"/>
        </w:rPr>
        <w:t>территория фактического использования земель в соответствии с регламентом зоны размещения кладбищ (СН1).</w:t>
      </w:r>
    </w:p>
    <w:p w:rsidR="001C684B" w:rsidRPr="00302BD0" w:rsidRDefault="001C684B" w:rsidP="00302BD0">
      <w:pPr>
        <w:pStyle w:val="51"/>
        <w:ind w:firstLine="709"/>
        <w:rPr>
          <w:sz w:val="28"/>
          <w:szCs w:val="28"/>
        </w:rPr>
      </w:pPr>
      <w:r w:rsidRPr="00302BD0">
        <w:rPr>
          <w:b/>
          <w:sz w:val="28"/>
          <w:szCs w:val="28"/>
        </w:rPr>
        <w:t>СН2-Ф</w:t>
      </w:r>
      <w:r w:rsidRPr="00302BD0">
        <w:rPr>
          <w:sz w:val="28"/>
          <w:szCs w:val="28"/>
        </w:rPr>
        <w:t xml:space="preserve"> – территория фактического использования земель в соответствии с регламентом зоны обращения с отходами (СН2).</w:t>
      </w:r>
    </w:p>
    <w:p w:rsidR="001C684B" w:rsidRPr="00302BD0" w:rsidRDefault="001C684B" w:rsidP="00302BD0">
      <w:pPr>
        <w:pStyle w:val="51"/>
        <w:ind w:firstLine="709"/>
        <w:rPr>
          <w:sz w:val="28"/>
          <w:szCs w:val="28"/>
        </w:rPr>
      </w:pPr>
      <w:r w:rsidRPr="00302BD0">
        <w:rPr>
          <w:b/>
          <w:sz w:val="28"/>
          <w:szCs w:val="28"/>
        </w:rPr>
        <w:t>ОБ-Ф</w:t>
      </w:r>
      <w:r w:rsidRPr="00302BD0">
        <w:rPr>
          <w:sz w:val="28"/>
          <w:szCs w:val="28"/>
        </w:rPr>
        <w:t xml:space="preserve"> – территория фактического использования земель в соответствии с регламентом зоны объектов обороны и безопасности (ОБ).</w:t>
      </w:r>
    </w:p>
    <w:p w:rsidR="001C684B" w:rsidRPr="00302BD0" w:rsidRDefault="001C684B" w:rsidP="00302BD0">
      <w:pPr>
        <w:pStyle w:val="51"/>
        <w:ind w:firstLine="709"/>
        <w:rPr>
          <w:sz w:val="28"/>
          <w:szCs w:val="28"/>
        </w:rPr>
      </w:pPr>
      <w:r w:rsidRPr="00302BD0">
        <w:rPr>
          <w:b/>
          <w:sz w:val="28"/>
          <w:szCs w:val="28"/>
        </w:rPr>
        <w:t>Ж1-П</w:t>
      </w:r>
      <w:r w:rsidRPr="00302BD0">
        <w:rPr>
          <w:sz w:val="28"/>
          <w:szCs w:val="28"/>
        </w:rPr>
        <w:t xml:space="preserve"> - территория планируемого использования земель в соответствии с регламентом зоны индивидуальной жилой застройки (Ж1).</w:t>
      </w:r>
    </w:p>
    <w:p w:rsidR="001C684B" w:rsidRPr="00302BD0" w:rsidRDefault="001C684B" w:rsidP="00302BD0">
      <w:pPr>
        <w:pStyle w:val="51"/>
        <w:ind w:firstLine="709"/>
        <w:rPr>
          <w:sz w:val="28"/>
          <w:szCs w:val="28"/>
        </w:rPr>
      </w:pPr>
      <w:r w:rsidRPr="00302BD0">
        <w:rPr>
          <w:b/>
          <w:sz w:val="28"/>
          <w:szCs w:val="28"/>
        </w:rPr>
        <w:t>ОД-П</w:t>
      </w:r>
      <w:r w:rsidRPr="00302BD0">
        <w:rPr>
          <w:sz w:val="28"/>
          <w:szCs w:val="28"/>
        </w:rPr>
        <w:t xml:space="preserve"> - территория планируемого использования земель в соответствии с регламентом многофункциональной общественно-деловой зоны (ОД).</w:t>
      </w:r>
    </w:p>
    <w:p w:rsidR="001C684B" w:rsidRPr="00302BD0" w:rsidRDefault="001C684B" w:rsidP="00302BD0">
      <w:pPr>
        <w:pStyle w:val="51"/>
        <w:ind w:firstLine="709"/>
        <w:rPr>
          <w:sz w:val="28"/>
          <w:szCs w:val="28"/>
        </w:rPr>
      </w:pPr>
      <w:r w:rsidRPr="00302BD0">
        <w:rPr>
          <w:b/>
          <w:sz w:val="28"/>
          <w:szCs w:val="28"/>
        </w:rPr>
        <w:t>СХ2-П</w:t>
      </w:r>
      <w:r w:rsidRPr="00302BD0">
        <w:rPr>
          <w:sz w:val="28"/>
          <w:szCs w:val="28"/>
        </w:rPr>
        <w:t xml:space="preserve"> - территория планируемого использования земель в соответствии с регламентом зоны объектов сельскохозяйственного назначения (СХ2).</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 xml:space="preserve">В соответствии с действующим законодательством такие территории с неурегулированным правовым статусом земель могут существовать неограниченно долго, если они не создают опасности жизни и здоровью людей, окружающей среде. Для получения разрешения на новое строительство или реконструкцию существующих объектов капитального строительства на территории фактического </w:t>
      </w:r>
      <w:r w:rsidRPr="00302BD0">
        <w:rPr>
          <w:rFonts w:ascii="Times New Roman" w:hAnsi="Times New Roman" w:cs="Times New Roman"/>
          <w:sz w:val="28"/>
          <w:szCs w:val="28"/>
        </w:rPr>
        <w:lastRenderedPageBreak/>
        <w:t>или планируемого использования части земельного участка необходимо провести межевание (раздел или выдел) земельного участка и внести изменения в настоящие Правила в части установления границ территориальной зоны, соответствующей фактическому или планируемому использованию территории.</w:t>
      </w:r>
    </w:p>
    <w:p w:rsidR="001C684B" w:rsidRPr="00302BD0" w:rsidRDefault="001C684B" w:rsidP="00302BD0">
      <w:pPr>
        <w:pStyle w:val="51"/>
        <w:ind w:firstLine="709"/>
        <w:rPr>
          <w:rFonts w:eastAsia="Times New Roman"/>
          <w:sz w:val="28"/>
          <w:szCs w:val="28"/>
          <w:lang w:eastAsia="ru-RU"/>
        </w:rPr>
      </w:pPr>
      <w:r w:rsidRPr="00302BD0">
        <w:rPr>
          <w:rFonts w:eastAsia="Times New Roman"/>
          <w:sz w:val="28"/>
          <w:szCs w:val="28"/>
          <w:lang w:eastAsia="ru-RU"/>
        </w:rPr>
        <w:t>В качестве территории фактического использования земель на карте градостроительного зонирования также могут отображаться земельные участки на землях лесного фонда или особо охраняемых территорий, для которых градостроительные регламенты не устанавливаются.</w:t>
      </w:r>
    </w:p>
    <w:p w:rsidR="001C684B" w:rsidRPr="00302BD0" w:rsidRDefault="001C684B" w:rsidP="00302BD0">
      <w:pPr>
        <w:pStyle w:val="22"/>
        <w:keepNext w:val="0"/>
        <w:pageBreakBefore/>
        <w:jc w:val="center"/>
        <w:rPr>
          <w:color w:val="auto"/>
          <w:sz w:val="28"/>
          <w:szCs w:val="28"/>
        </w:rPr>
      </w:pPr>
      <w:bookmarkStart w:id="211" w:name="_Toc6502818"/>
      <w:bookmarkStart w:id="212" w:name="_Toc76118374"/>
      <w:bookmarkStart w:id="213" w:name="_Toc97908085"/>
      <w:bookmarkStart w:id="214" w:name="_Toc97908127"/>
      <w:bookmarkStart w:id="215" w:name="_Toc97908169"/>
      <w:bookmarkStart w:id="216" w:name="_Toc98242647"/>
      <w:bookmarkStart w:id="217" w:name="_Toc118019402"/>
      <w:r w:rsidRPr="00302BD0">
        <w:rPr>
          <w:color w:val="auto"/>
          <w:sz w:val="28"/>
          <w:szCs w:val="28"/>
        </w:rPr>
        <w:lastRenderedPageBreak/>
        <w:t xml:space="preserve">ГЛАВА </w:t>
      </w:r>
      <w:r w:rsidRPr="00302BD0">
        <w:rPr>
          <w:color w:val="auto"/>
          <w:sz w:val="28"/>
          <w:szCs w:val="28"/>
          <w:lang w:val="en-US"/>
        </w:rPr>
        <w:t>VIII</w:t>
      </w:r>
      <w:r w:rsidRPr="00302BD0">
        <w:rPr>
          <w:color w:val="auto"/>
          <w:sz w:val="28"/>
          <w:szCs w:val="28"/>
        </w:rPr>
        <w:t>. Ограничения использования земельных участков и объектов капитального строительства</w:t>
      </w:r>
      <w:bookmarkStart w:id="218" w:name="_Toc6502819"/>
      <w:bookmarkEnd w:id="211"/>
      <w:bookmarkEnd w:id="212"/>
      <w:bookmarkEnd w:id="213"/>
      <w:bookmarkEnd w:id="214"/>
      <w:bookmarkEnd w:id="215"/>
      <w:bookmarkEnd w:id="216"/>
      <w:bookmarkEnd w:id="217"/>
    </w:p>
    <w:bookmarkEnd w:id="218"/>
    <w:p w:rsidR="001C684B" w:rsidRPr="00302BD0" w:rsidRDefault="001C684B" w:rsidP="00302BD0">
      <w:pPr>
        <w:pStyle w:val="51"/>
        <w:spacing w:after="120"/>
        <w:ind w:firstLine="0"/>
        <w:jc w:val="center"/>
        <w:rPr>
          <w:b/>
          <w:iCs/>
          <w:sz w:val="16"/>
          <w:szCs w:val="16"/>
        </w:rPr>
      </w:pPr>
    </w:p>
    <w:p w:rsidR="001C684B" w:rsidRPr="00302BD0" w:rsidRDefault="001C684B" w:rsidP="00302BD0">
      <w:pPr>
        <w:pStyle w:val="22"/>
        <w:keepNext w:val="0"/>
        <w:jc w:val="center"/>
        <w:outlineLvl w:val="2"/>
        <w:rPr>
          <w:color w:val="auto"/>
          <w:sz w:val="28"/>
          <w:szCs w:val="28"/>
        </w:rPr>
      </w:pPr>
      <w:bookmarkStart w:id="219" w:name="_Toc76118375"/>
      <w:bookmarkStart w:id="220" w:name="_Toc97908086"/>
      <w:bookmarkStart w:id="221" w:name="_Toc97908128"/>
      <w:bookmarkStart w:id="222" w:name="_Toc97908170"/>
      <w:bookmarkStart w:id="223" w:name="_Toc98242648"/>
      <w:bookmarkStart w:id="224" w:name="_Toc118019403"/>
      <w:r w:rsidRPr="00302BD0">
        <w:rPr>
          <w:color w:val="auto"/>
          <w:sz w:val="28"/>
          <w:szCs w:val="28"/>
        </w:rPr>
        <w:t>Статья 22. Ограничения использования земельных участков и объектов капитального строительства в границах зон с особыми условиями использования территории</w:t>
      </w:r>
      <w:bookmarkEnd w:id="219"/>
      <w:bookmarkEnd w:id="220"/>
      <w:bookmarkEnd w:id="221"/>
      <w:bookmarkEnd w:id="222"/>
      <w:bookmarkEnd w:id="223"/>
      <w:bookmarkEnd w:id="224"/>
    </w:p>
    <w:p w:rsidR="001C684B" w:rsidRPr="00302BD0" w:rsidRDefault="001C684B" w:rsidP="00302BD0">
      <w:pPr>
        <w:pStyle w:val="51"/>
        <w:jc w:val="center"/>
        <w:rPr>
          <w:sz w:val="16"/>
          <w:szCs w:val="16"/>
        </w:rPr>
      </w:pPr>
    </w:p>
    <w:p w:rsidR="001C684B" w:rsidRPr="00302BD0" w:rsidRDefault="001C684B" w:rsidP="00302BD0">
      <w:pPr>
        <w:pStyle w:val="51"/>
        <w:jc w:val="center"/>
        <w:outlineLvl w:val="2"/>
        <w:rPr>
          <w:b/>
          <w:sz w:val="28"/>
          <w:szCs w:val="28"/>
        </w:rPr>
      </w:pPr>
      <w:bookmarkStart w:id="225" w:name="_Toc76118376"/>
      <w:bookmarkStart w:id="226" w:name="_Toc97908087"/>
      <w:bookmarkStart w:id="227" w:name="_Toc97908129"/>
      <w:bookmarkStart w:id="228" w:name="_Toc97908171"/>
      <w:bookmarkStart w:id="229" w:name="_Toc98242649"/>
      <w:bookmarkStart w:id="230" w:name="_Toc118019404"/>
      <w:r w:rsidRPr="00302BD0">
        <w:rPr>
          <w:b/>
          <w:sz w:val="28"/>
          <w:szCs w:val="28"/>
        </w:rPr>
        <w:t>22.1. Общие положения</w:t>
      </w:r>
      <w:bookmarkEnd w:id="225"/>
      <w:bookmarkEnd w:id="226"/>
      <w:bookmarkEnd w:id="227"/>
      <w:bookmarkEnd w:id="228"/>
      <w:bookmarkEnd w:id="229"/>
      <w:bookmarkEnd w:id="23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1C684B" w:rsidRPr="00302BD0" w:rsidRDefault="001C684B" w:rsidP="00302BD0">
      <w:pPr>
        <w:pStyle w:val="51"/>
        <w:rPr>
          <w:sz w:val="28"/>
          <w:szCs w:val="28"/>
        </w:rPr>
      </w:pPr>
      <w:r w:rsidRPr="00302BD0">
        <w:rPr>
          <w:sz w:val="28"/>
          <w:szCs w:val="28"/>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rsidR="001C684B" w:rsidRPr="00302BD0" w:rsidRDefault="001C684B" w:rsidP="00302BD0">
      <w:pPr>
        <w:pStyle w:val="51"/>
        <w:rPr>
          <w:sz w:val="28"/>
          <w:szCs w:val="28"/>
        </w:rPr>
      </w:pPr>
      <w:r w:rsidRPr="00302BD0">
        <w:rPr>
          <w:sz w:val="28"/>
          <w:szCs w:val="28"/>
        </w:rPr>
        <w:t xml:space="preserve">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w:t>
      </w:r>
      <w:proofErr w:type="gramStart"/>
      <w:r w:rsidRPr="00302BD0">
        <w:rPr>
          <w:sz w:val="28"/>
          <w:szCs w:val="28"/>
        </w:rPr>
        <w:t>установления</w:t>
      </w:r>
      <w:proofErr w:type="gramEnd"/>
      <w:r w:rsidRPr="00302BD0">
        <w:rPr>
          <w:sz w:val="28"/>
          <w:szCs w:val="28"/>
        </w:rPr>
        <w:t xml:space="preserve"> которых не входит в их полномочия.</w:t>
      </w:r>
    </w:p>
    <w:p w:rsidR="001C684B" w:rsidRPr="00302BD0" w:rsidRDefault="001C684B" w:rsidP="00302BD0">
      <w:pPr>
        <w:pStyle w:val="51"/>
        <w:rPr>
          <w:sz w:val="28"/>
          <w:szCs w:val="28"/>
        </w:rPr>
      </w:pPr>
      <w:r w:rsidRPr="00302BD0">
        <w:rPr>
          <w:sz w:val="28"/>
          <w:szCs w:val="28"/>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rsidR="001C684B" w:rsidRPr="00302BD0" w:rsidRDefault="001C684B" w:rsidP="00302BD0">
      <w:pPr>
        <w:pStyle w:val="51"/>
        <w:rPr>
          <w:sz w:val="28"/>
          <w:szCs w:val="28"/>
        </w:rPr>
      </w:pPr>
      <w:r w:rsidRPr="00302BD0">
        <w:rPr>
          <w:sz w:val="28"/>
          <w:szCs w:val="28"/>
        </w:rPr>
        <w:t>5. На территории муниципального образования «Сухаревское сельское поселение» установлены или подлежат установлению следующие виды зон с особыми условиями использования территории:</w:t>
      </w:r>
    </w:p>
    <w:p w:rsidR="001C684B" w:rsidRPr="00302BD0" w:rsidRDefault="001C684B" w:rsidP="00302BD0">
      <w:pPr>
        <w:pStyle w:val="51"/>
        <w:rPr>
          <w:sz w:val="28"/>
          <w:szCs w:val="28"/>
        </w:rPr>
      </w:pPr>
      <w:r w:rsidRPr="00302BD0">
        <w:rPr>
          <w:sz w:val="28"/>
          <w:szCs w:val="28"/>
        </w:rPr>
        <w:t>- зоны санитарной охраны источников питьевого и хозяйственно-бытового водоснабжения;</w:t>
      </w:r>
    </w:p>
    <w:p w:rsidR="001C684B" w:rsidRPr="00302BD0" w:rsidRDefault="001C684B" w:rsidP="00302BD0">
      <w:pPr>
        <w:pStyle w:val="51"/>
        <w:rPr>
          <w:sz w:val="28"/>
          <w:szCs w:val="28"/>
        </w:rPr>
      </w:pPr>
      <w:r w:rsidRPr="00302BD0">
        <w:rPr>
          <w:sz w:val="28"/>
          <w:szCs w:val="28"/>
        </w:rPr>
        <w:t>- санитарно-защитная полоса водоводов;</w:t>
      </w:r>
    </w:p>
    <w:p w:rsidR="001C684B" w:rsidRPr="00302BD0" w:rsidRDefault="001C684B" w:rsidP="00302BD0">
      <w:pPr>
        <w:pStyle w:val="51"/>
        <w:rPr>
          <w:sz w:val="28"/>
          <w:szCs w:val="28"/>
        </w:rPr>
      </w:pPr>
      <w:r w:rsidRPr="00302BD0">
        <w:rPr>
          <w:sz w:val="28"/>
          <w:szCs w:val="28"/>
        </w:rPr>
        <w:t>- водоохранные зоны, прибрежные защитные полосы поверхностных водных объектов;</w:t>
      </w:r>
    </w:p>
    <w:p w:rsidR="001C684B" w:rsidRPr="00302BD0" w:rsidRDefault="001C684B" w:rsidP="00302BD0">
      <w:pPr>
        <w:pStyle w:val="51"/>
        <w:rPr>
          <w:sz w:val="28"/>
          <w:szCs w:val="28"/>
        </w:rPr>
      </w:pPr>
      <w:r w:rsidRPr="00302BD0">
        <w:rPr>
          <w:sz w:val="28"/>
          <w:szCs w:val="28"/>
        </w:rPr>
        <w:t>- охранные зоны объектов электросетевого хозяйства;</w:t>
      </w:r>
    </w:p>
    <w:p w:rsidR="001C684B" w:rsidRPr="00302BD0" w:rsidRDefault="001C684B" w:rsidP="00302BD0">
      <w:pPr>
        <w:pStyle w:val="51"/>
        <w:rPr>
          <w:sz w:val="28"/>
          <w:szCs w:val="28"/>
        </w:rPr>
      </w:pPr>
      <w:r w:rsidRPr="00302BD0">
        <w:rPr>
          <w:sz w:val="28"/>
          <w:szCs w:val="28"/>
        </w:rPr>
        <w:t xml:space="preserve">- </w:t>
      </w:r>
      <w:r w:rsidRPr="00302BD0">
        <w:rPr>
          <w:color w:val="000000"/>
          <w:sz w:val="28"/>
          <w:szCs w:val="28"/>
        </w:rPr>
        <w:t>охранные зоны газопроводов и систем газоснабжения;</w:t>
      </w:r>
    </w:p>
    <w:p w:rsidR="001C684B" w:rsidRPr="00302BD0" w:rsidRDefault="001C684B" w:rsidP="00302BD0">
      <w:pPr>
        <w:pStyle w:val="51"/>
        <w:rPr>
          <w:sz w:val="28"/>
          <w:szCs w:val="28"/>
        </w:rPr>
      </w:pPr>
      <w:r w:rsidRPr="00302BD0">
        <w:rPr>
          <w:sz w:val="28"/>
          <w:szCs w:val="28"/>
        </w:rPr>
        <w:t>- охранные зоны нефтепроводов;</w:t>
      </w:r>
    </w:p>
    <w:p w:rsidR="001C684B" w:rsidRPr="00302BD0" w:rsidRDefault="001C684B" w:rsidP="00302BD0">
      <w:pPr>
        <w:pStyle w:val="51"/>
        <w:rPr>
          <w:sz w:val="28"/>
          <w:szCs w:val="28"/>
        </w:rPr>
      </w:pPr>
      <w:r w:rsidRPr="00302BD0">
        <w:rPr>
          <w:sz w:val="28"/>
          <w:szCs w:val="28"/>
        </w:rPr>
        <w:t>- санитарный разрыв магистральных трубопроводов углеводородного сырья;</w:t>
      </w:r>
    </w:p>
    <w:p w:rsidR="001C684B" w:rsidRPr="00302BD0" w:rsidRDefault="001C684B" w:rsidP="00302BD0">
      <w:pPr>
        <w:pStyle w:val="51"/>
        <w:rPr>
          <w:sz w:val="28"/>
          <w:szCs w:val="28"/>
        </w:rPr>
      </w:pPr>
      <w:r w:rsidRPr="00302BD0">
        <w:rPr>
          <w:sz w:val="28"/>
          <w:szCs w:val="28"/>
        </w:rPr>
        <w:lastRenderedPageBreak/>
        <w:t>- санитарно-защитные зоны предприятий, сооружений и иных объектов.</w:t>
      </w:r>
    </w:p>
    <w:p w:rsidR="001C684B" w:rsidRPr="00302BD0" w:rsidRDefault="001C684B" w:rsidP="00302BD0">
      <w:pPr>
        <w:pStyle w:val="51"/>
        <w:rPr>
          <w:sz w:val="28"/>
          <w:szCs w:val="28"/>
        </w:rPr>
      </w:pPr>
    </w:p>
    <w:p w:rsidR="001C684B" w:rsidRPr="00302BD0" w:rsidRDefault="001C684B" w:rsidP="00302BD0">
      <w:pPr>
        <w:pStyle w:val="3"/>
        <w:ind w:firstLine="709"/>
        <w:jc w:val="center"/>
        <w:rPr>
          <w:rFonts w:ascii="Times New Roman" w:hAnsi="Times New Roman"/>
          <w:sz w:val="28"/>
          <w:szCs w:val="28"/>
        </w:rPr>
      </w:pPr>
      <w:bookmarkStart w:id="231" w:name="_Toc118019405"/>
      <w:r w:rsidRPr="00302BD0">
        <w:rPr>
          <w:rFonts w:ascii="Times New Roman" w:hAnsi="Times New Roman"/>
          <w:color w:val="000000"/>
          <w:sz w:val="28"/>
          <w:szCs w:val="28"/>
        </w:rPr>
        <w:t>2</w:t>
      </w:r>
      <w:r w:rsidRPr="00302BD0">
        <w:rPr>
          <w:rFonts w:ascii="Times New Roman" w:hAnsi="Times New Roman"/>
          <w:color w:val="000000"/>
          <w:sz w:val="28"/>
          <w:szCs w:val="28"/>
          <w:lang w:val="en-US"/>
        </w:rPr>
        <w:t>2</w:t>
      </w:r>
      <w:r w:rsidRPr="00302BD0">
        <w:rPr>
          <w:rFonts w:ascii="Times New Roman" w:hAnsi="Times New Roman"/>
          <w:color w:val="000000"/>
          <w:sz w:val="28"/>
          <w:szCs w:val="28"/>
        </w:rPr>
        <w:t>.2.</w:t>
      </w:r>
      <w:r w:rsidRPr="00302BD0">
        <w:rPr>
          <w:rFonts w:ascii="Times New Roman" w:hAnsi="Times New Roman"/>
          <w:sz w:val="28"/>
          <w:szCs w:val="28"/>
        </w:rPr>
        <w:t xml:space="preserve"> Зоны санитарной охраны источников водоснабжения</w:t>
      </w:r>
      <w:bookmarkEnd w:id="231"/>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Виды и размеры зон санитарной охраны источников водоснабжения устанавливается </w:t>
      </w:r>
      <w:proofErr w:type="gramStart"/>
      <w:r w:rsidRPr="00302BD0">
        <w:rPr>
          <w:sz w:val="28"/>
          <w:szCs w:val="28"/>
        </w:rPr>
        <w:t>в соответствии с СанПиН</w:t>
      </w:r>
      <w:proofErr w:type="gramEnd"/>
      <w:r w:rsidRPr="00302BD0">
        <w:rPr>
          <w:sz w:val="28"/>
          <w:szCs w:val="28"/>
        </w:rPr>
        <w:t xml:space="preserve"> 2.1.4.1110-02 «Зоны санитарной охраны источников водоснабжения и водопроводов хозяйственно-питьевого назначения».</w:t>
      </w:r>
    </w:p>
    <w:p w:rsidR="001C684B" w:rsidRPr="00302BD0" w:rsidRDefault="001C684B" w:rsidP="00302BD0">
      <w:pPr>
        <w:pStyle w:val="51"/>
        <w:rPr>
          <w:sz w:val="28"/>
          <w:szCs w:val="28"/>
        </w:rPr>
      </w:pPr>
      <w:r w:rsidRPr="00302BD0">
        <w:rPr>
          <w:sz w:val="28"/>
          <w:szCs w:val="28"/>
        </w:rPr>
        <w:t>Источники водоснабжения имеют зоны санитарной охраны (далее - ЗСО). Зоны санитарной охраны организуются в составе трех поясов.</w:t>
      </w:r>
    </w:p>
    <w:p w:rsidR="001C684B" w:rsidRPr="00302BD0" w:rsidRDefault="001C684B" w:rsidP="00302BD0">
      <w:pPr>
        <w:pStyle w:val="51"/>
        <w:rPr>
          <w:sz w:val="28"/>
          <w:szCs w:val="28"/>
        </w:rPr>
      </w:pPr>
      <w:r w:rsidRPr="00302BD0">
        <w:rPr>
          <w:sz w:val="28"/>
          <w:szCs w:val="28"/>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w:t>
      </w:r>
      <w:smartTag w:uri="urn:schemas-microsoft-com:office:smarttags" w:element="metricconverter">
        <w:smartTagPr>
          <w:attr w:name="ProductID" w:val="30 м"/>
        </w:smartTagPr>
        <w:r w:rsidRPr="00302BD0">
          <w:rPr>
            <w:sz w:val="28"/>
            <w:szCs w:val="28"/>
          </w:rPr>
          <w:t>30 м</w:t>
        </w:r>
      </w:smartTag>
      <w:r w:rsidRPr="00302BD0">
        <w:rPr>
          <w:sz w:val="28"/>
          <w:szCs w:val="28"/>
        </w:rPr>
        <w:t xml:space="preserve"> при использовании защищенных подземных вод и </w:t>
      </w:r>
      <w:smartTag w:uri="urn:schemas-microsoft-com:office:smarttags" w:element="metricconverter">
        <w:smartTagPr>
          <w:attr w:name="ProductID" w:val="50 м"/>
        </w:smartTagPr>
        <w:r w:rsidRPr="00302BD0">
          <w:rPr>
            <w:sz w:val="28"/>
            <w:szCs w:val="28"/>
          </w:rPr>
          <w:t>50 м</w:t>
        </w:r>
      </w:smartTag>
      <w:r w:rsidRPr="00302BD0">
        <w:rPr>
          <w:sz w:val="28"/>
          <w:szCs w:val="28"/>
        </w:rPr>
        <w:t xml:space="preserve"> при использовании недостаточно защищенных подземных вод. </w:t>
      </w:r>
    </w:p>
    <w:p w:rsidR="001C684B" w:rsidRPr="00302BD0" w:rsidRDefault="001C684B" w:rsidP="00302BD0">
      <w:pPr>
        <w:pStyle w:val="51"/>
        <w:rPr>
          <w:sz w:val="28"/>
          <w:szCs w:val="28"/>
        </w:rPr>
      </w:pPr>
      <w:r w:rsidRPr="00302BD0">
        <w:rPr>
          <w:sz w:val="28"/>
          <w:szCs w:val="28"/>
        </w:rPr>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rsidR="001C684B" w:rsidRPr="00302BD0" w:rsidRDefault="001C684B" w:rsidP="00302BD0">
      <w:pPr>
        <w:pStyle w:val="51"/>
        <w:rPr>
          <w:sz w:val="28"/>
          <w:szCs w:val="28"/>
        </w:rPr>
      </w:pPr>
      <w:r w:rsidRPr="00302BD0">
        <w:rPr>
          <w:sz w:val="28"/>
          <w:szCs w:val="28"/>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1C684B" w:rsidRPr="00302BD0" w:rsidRDefault="001C684B" w:rsidP="00302BD0">
      <w:pPr>
        <w:pStyle w:val="51"/>
        <w:rPr>
          <w:sz w:val="28"/>
          <w:szCs w:val="28"/>
        </w:rPr>
      </w:pPr>
      <w:r w:rsidRPr="00302BD0">
        <w:rPr>
          <w:sz w:val="28"/>
          <w:szCs w:val="28"/>
        </w:rPr>
        <w:t>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684B" w:rsidRPr="00302BD0" w:rsidRDefault="001C684B" w:rsidP="00302BD0">
      <w:pPr>
        <w:pStyle w:val="51"/>
        <w:rPr>
          <w:sz w:val="28"/>
          <w:szCs w:val="28"/>
        </w:rPr>
      </w:pPr>
      <w:r w:rsidRPr="00302BD0">
        <w:rPr>
          <w:sz w:val="28"/>
          <w:szCs w:val="28"/>
        </w:rPr>
        <w:t>Границы второго и третьего поясов зон санитарной охраны подземных источников водоснабжения устанавливают расчетом.</w:t>
      </w:r>
    </w:p>
    <w:p w:rsidR="001C684B" w:rsidRPr="00302BD0" w:rsidRDefault="001C684B" w:rsidP="00302BD0">
      <w:pPr>
        <w:pStyle w:val="51"/>
        <w:rPr>
          <w:sz w:val="28"/>
          <w:szCs w:val="28"/>
        </w:rPr>
      </w:pPr>
      <w:r w:rsidRPr="00302BD0">
        <w:rPr>
          <w:sz w:val="28"/>
          <w:szCs w:val="28"/>
        </w:rPr>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rsidR="001C684B" w:rsidRPr="00302BD0" w:rsidRDefault="001C684B" w:rsidP="00302BD0">
      <w:pPr>
        <w:pStyle w:val="51"/>
        <w:rPr>
          <w:sz w:val="28"/>
          <w:szCs w:val="28"/>
        </w:rPr>
      </w:pPr>
      <w:r w:rsidRPr="00302BD0">
        <w:rPr>
          <w:sz w:val="28"/>
          <w:szCs w:val="28"/>
        </w:rPr>
        <w:lastRenderedPageBreak/>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rsidR="001C684B" w:rsidRPr="00302BD0" w:rsidRDefault="001C684B" w:rsidP="00302BD0">
      <w:pPr>
        <w:pStyle w:val="51"/>
        <w:rPr>
          <w:sz w:val="28"/>
          <w:szCs w:val="28"/>
        </w:rPr>
      </w:pPr>
    </w:p>
    <w:p w:rsidR="001C684B" w:rsidRPr="00302BD0" w:rsidRDefault="001C684B" w:rsidP="00302BD0">
      <w:pPr>
        <w:pStyle w:val="3"/>
        <w:jc w:val="center"/>
        <w:rPr>
          <w:rFonts w:ascii="Times New Roman" w:eastAsia="Calibri" w:hAnsi="Times New Roman"/>
          <w:color w:val="0C0C0C"/>
          <w:sz w:val="28"/>
          <w:szCs w:val="28"/>
          <w:lang w:eastAsia="en-US"/>
        </w:rPr>
      </w:pPr>
      <w:bookmarkStart w:id="232" w:name="_Toc118019406"/>
      <w:r w:rsidRPr="00302BD0">
        <w:rPr>
          <w:rFonts w:ascii="Times New Roman" w:eastAsia="Calibri" w:hAnsi="Times New Roman"/>
          <w:color w:val="0C0C0C"/>
          <w:sz w:val="28"/>
          <w:szCs w:val="28"/>
          <w:lang w:eastAsia="en-US"/>
        </w:rPr>
        <w:t>22.3. Санитарно-защитная полоса водоводов</w:t>
      </w:r>
      <w:bookmarkEnd w:id="232"/>
    </w:p>
    <w:p w:rsidR="001C684B" w:rsidRPr="00302BD0" w:rsidRDefault="001C684B" w:rsidP="00302BD0">
      <w:pPr>
        <w:spacing w:line="240" w:lineRule="auto"/>
        <w:rPr>
          <w:rFonts w:ascii="Times New Roman" w:eastAsia="Calibri" w:hAnsi="Times New Roman" w:cs="Times New Roman"/>
        </w:rPr>
      </w:pP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Водовод - гидротехническое сооружение для подвода или отвода воды в заданном направлении. Согласно п. 1.6 СанПиН "Зоны санитарной охраны источников водоснабжения" организации ЗСО должна предшествовать разработка ее проекта, в который включается определение границ зоны и составляющих ее поясов, план мероприятий по улучшению санитарного состояния территории ЗСО и предупреждению загрязнения источника, правила и режим хозяйственного использования территорий трех поясов ЗСО. Санитарная охрана водоводов согласно данным СанПиН обеспечивается санитарно-защитной полосой. В пределах санитарно-защитной полосы устанавливается специальный режим и определяется комплекс мероприятий, направленных на предупреждение ухудшения качества воды.</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Санитарная охрана водоводов обеспечивается санитарно-защитной полосой.</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Требований к зонам санитарной охраны населения зоны санитарной охраны (далее - 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 </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задачи технической эксплуатации сети входят:</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lastRenderedPageBreak/>
        <w:t>а) надзор за состоянием и сохранностью сети, сооружений, устройств и оборудования на ней, техническое содержание сети;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б) разработка совместно с другими подразделениями организации ВКХ мероприятий по совершенствованию системы подачи и распределения воды, а также мероприятий по предотвращению перерывов в подаче воды в неблагоприятно расположенные районы и микрорайоны при аварийных ситуациях, выполнение переключений на сети в соответствии с указанием диспетчера для установления режима работы системы оптимального при фактическом водопотреблении и его прогнозируемых изменениях в предстоящем периоде времени, подготовка информации по техническому состоянию сети, требуемой для проведения на персональных ЭВМ гидравлических и оптимизационных расчетов взаимодействия сети, насосных станций и регулирующих емкостей при нормальных и аварийных режимах работы системы, проведение натурных измерений расходов воды и давлений, сопоставление данных измерений с результатами расчетов для проверки соответствия расчетной схемы фактическому техническому состоянию системы и фактическому водопотреблению в период проведения натурных измерений;</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планово-предупредительный и капитальный ремонты на сети, ликвидация аварий;</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г) ведение технической документации и отчетности;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д) надзор за строительством и приемка в эксплуатацию новых линий сети, сооружений на ней и абонентских присоединений, если они согласованы и утверждены в установленном порядке;</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е) анализ условий работы сети, подготовка предложений по совершенствованию системы и управлению ее работой, применению новых типов конструкций труб и трубопроводной арматуры, новых методов восстановления и ремонта трубопроводов;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ж) сбор, хранение и систематизация данных по всем повреждениям и авариям на сети, сооружениях на ней с целью анализа их причин, оценки и контроля показателей надежности;</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з) обеспечение эффективного функционирования установок электрозащиты.</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Ширину санитарно - защитной полосы следует принимать по обе стороны от крайних линий водопровода:</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а) при отсутствии грунтовых вод - не менее 10 м при диаметре водоводов до 1000 мм и не менее 20 м при диаметре водоводов более 1000 мм;</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б) при наличии грунтовых вод - не менее 50 м вне зависимости от диаметра водоводов.</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lastRenderedPageBreak/>
        <w:t>В случае необходимости допускается сокращение ширины санитарно - защитной полосы для водоводов, проходящих по застроенной территории, по согласованию с центром государственного санитарно - эпидемиологического надзора.</w:t>
      </w:r>
    </w:p>
    <w:p w:rsidR="001C684B" w:rsidRPr="00302BD0" w:rsidRDefault="001C684B" w:rsidP="00302BD0">
      <w:pPr>
        <w:spacing w:line="240" w:lineRule="auto"/>
        <w:ind w:firstLine="709"/>
        <w:jc w:val="both"/>
        <w:rPr>
          <w:rFonts w:ascii="Times New Roman" w:hAnsi="Times New Roman" w:cs="Times New Roman"/>
          <w:sz w:val="28"/>
          <w:szCs w:val="28"/>
        </w:rPr>
      </w:pPr>
      <w:r w:rsidRPr="00302BD0">
        <w:rPr>
          <w:rFonts w:ascii="Times New Roman" w:hAnsi="Times New Roman" w:cs="Times New Roman"/>
          <w:sz w:val="28"/>
          <w:szCs w:val="28"/>
        </w:rPr>
        <w:t>В пределах санитарно-защитной полосы водоводов должны отсутствовать источники загрязнения почвы и грунтовых вод. 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1C684B" w:rsidRPr="00302BD0" w:rsidRDefault="001C684B" w:rsidP="00302BD0">
      <w:pPr>
        <w:pStyle w:val="51"/>
        <w:ind w:firstLine="709"/>
        <w:rPr>
          <w:sz w:val="28"/>
          <w:szCs w:val="28"/>
        </w:rPr>
      </w:pPr>
    </w:p>
    <w:p w:rsidR="001C684B" w:rsidRPr="00302BD0" w:rsidRDefault="001C684B" w:rsidP="00302BD0">
      <w:pPr>
        <w:pStyle w:val="51"/>
        <w:jc w:val="center"/>
        <w:outlineLvl w:val="2"/>
        <w:rPr>
          <w:b/>
          <w:sz w:val="28"/>
          <w:szCs w:val="28"/>
        </w:rPr>
      </w:pPr>
      <w:bookmarkStart w:id="233" w:name="_Toc76118378"/>
      <w:bookmarkStart w:id="234" w:name="_Toc97908089"/>
      <w:bookmarkStart w:id="235" w:name="_Toc97908131"/>
      <w:bookmarkStart w:id="236" w:name="_Toc97908173"/>
      <w:bookmarkStart w:id="237" w:name="_Toc98242651"/>
      <w:bookmarkStart w:id="238" w:name="_Toc118019407"/>
      <w:r w:rsidRPr="00302BD0">
        <w:rPr>
          <w:b/>
          <w:sz w:val="28"/>
          <w:szCs w:val="28"/>
        </w:rPr>
        <w:t>22.4. Водоохранные зоны, прибрежные защитные полосы поверхностных водных объектов</w:t>
      </w:r>
      <w:bookmarkEnd w:id="233"/>
      <w:bookmarkEnd w:id="234"/>
      <w:bookmarkEnd w:id="235"/>
      <w:bookmarkEnd w:id="236"/>
      <w:bookmarkEnd w:id="237"/>
      <w:bookmarkEnd w:id="238"/>
    </w:p>
    <w:p w:rsidR="001C684B" w:rsidRPr="00302BD0" w:rsidRDefault="001C684B" w:rsidP="00302BD0">
      <w:pPr>
        <w:spacing w:line="240" w:lineRule="auto"/>
        <w:ind w:firstLine="709"/>
        <w:contextualSpacing/>
        <w:jc w:val="both"/>
        <w:rPr>
          <w:rFonts w:ascii="Times New Roman" w:hAnsi="Times New Roman" w:cs="Times New Roman"/>
          <w:sz w:val="28"/>
          <w:szCs w:val="28"/>
        </w:rPr>
      </w:pP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z w:val="28"/>
          <w:szCs w:val="28"/>
        </w:rPr>
        <w:t xml:space="preserve">В соответствии со статьей 65. Водного кодекса Российской Федерации </w:t>
      </w:r>
      <w:r w:rsidRPr="00302BD0">
        <w:rPr>
          <w:rFonts w:ascii="Times New Roman" w:hAnsi="Times New Roman" w:cs="Times New Roman"/>
          <w:snapToGrid w:val="0"/>
          <w:sz w:val="28"/>
          <w:szCs w:val="28"/>
        </w:rPr>
        <w:t>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Размеры водоохранных зон и прибрежных защитных полос устанавливаются в соответствии с Водным кодексом Российской Федерации.</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водоохранных зон рек, ручьёв и ширина их прибрежной защитной полосы устанавливаются от соответствующей береговой линии. </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Ширина водоохранной зоны рек или ручьёв устанавливается от их истока для рек или ручьёв протяжённостью:</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до </w:t>
      </w:r>
      <w:smartTag w:uri="urn:schemas-microsoft-com:office:smarttags" w:element="metricconverter">
        <w:smartTagPr>
          <w:attr w:name="ProductID" w:val="10 километров"/>
        </w:smartTagPr>
        <w:r w:rsidRPr="00302BD0">
          <w:rPr>
            <w:rFonts w:ascii="Times New Roman" w:hAnsi="Times New Roman" w:cs="Times New Roman"/>
            <w:sz w:val="28"/>
            <w:szCs w:val="28"/>
          </w:rPr>
          <w:t>10 километров</w:t>
        </w:r>
      </w:smartTag>
      <w:r w:rsidRPr="00302BD0">
        <w:rPr>
          <w:rFonts w:ascii="Times New Roman" w:hAnsi="Times New Roman" w:cs="Times New Roman"/>
          <w:sz w:val="28"/>
          <w:szCs w:val="28"/>
        </w:rPr>
        <w:t xml:space="preserve"> - </w:t>
      </w:r>
      <w:smartTag w:uri="urn:schemas-microsoft-com:office:smarttags" w:element="metricconverter">
        <w:smartTagPr>
          <w:attr w:name="ProductID" w:val="50 метров"/>
        </w:smartTagPr>
        <w:r w:rsidRPr="00302BD0">
          <w:rPr>
            <w:rFonts w:ascii="Times New Roman" w:hAnsi="Times New Roman" w:cs="Times New Roman"/>
            <w:sz w:val="28"/>
            <w:szCs w:val="28"/>
          </w:rPr>
          <w:t>50 метров</w:t>
        </w:r>
      </w:smartTag>
      <w:r w:rsidRPr="00302BD0">
        <w:rPr>
          <w:rFonts w:ascii="Times New Roman" w:hAnsi="Times New Roman" w:cs="Times New Roman"/>
          <w:sz w:val="28"/>
          <w:szCs w:val="28"/>
        </w:rPr>
        <w:t>;</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от 10 до </w:t>
      </w:r>
      <w:smartTag w:uri="urn:schemas-microsoft-com:office:smarttags" w:element="metricconverter">
        <w:smartTagPr>
          <w:attr w:name="ProductID" w:val="50 километров"/>
        </w:smartTagPr>
        <w:r w:rsidRPr="00302BD0">
          <w:rPr>
            <w:rFonts w:ascii="Times New Roman" w:hAnsi="Times New Roman" w:cs="Times New Roman"/>
            <w:sz w:val="28"/>
            <w:szCs w:val="28"/>
          </w:rPr>
          <w:t>50 километров</w:t>
        </w:r>
      </w:smartTag>
      <w:r w:rsidRPr="00302BD0">
        <w:rPr>
          <w:rFonts w:ascii="Times New Roman" w:hAnsi="Times New Roman" w:cs="Times New Roman"/>
          <w:sz w:val="28"/>
          <w:szCs w:val="28"/>
        </w:rPr>
        <w:t xml:space="preserve"> - </w:t>
      </w:r>
      <w:smartTag w:uri="urn:schemas-microsoft-com:office:smarttags" w:element="metricconverter">
        <w:smartTagPr>
          <w:attr w:name="ProductID" w:val="100 метров"/>
        </w:smartTagPr>
        <w:r w:rsidRPr="00302BD0">
          <w:rPr>
            <w:rFonts w:ascii="Times New Roman" w:hAnsi="Times New Roman" w:cs="Times New Roman"/>
            <w:sz w:val="28"/>
            <w:szCs w:val="28"/>
          </w:rPr>
          <w:t>100 метров</w:t>
        </w:r>
      </w:smartTag>
      <w:r w:rsidRPr="00302BD0">
        <w:rPr>
          <w:rFonts w:ascii="Times New Roman" w:hAnsi="Times New Roman" w:cs="Times New Roman"/>
          <w:sz w:val="28"/>
          <w:szCs w:val="28"/>
        </w:rPr>
        <w:t>;</w:t>
      </w:r>
    </w:p>
    <w:p w:rsidR="001C684B" w:rsidRPr="00302BD0" w:rsidRDefault="001C684B" w:rsidP="00302BD0">
      <w:pPr>
        <w:tabs>
          <w:tab w:val="left" w:pos="1080"/>
        </w:tabs>
        <w:spacing w:line="240" w:lineRule="auto"/>
        <w:ind w:left="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 от </w:t>
      </w:r>
      <w:smartTag w:uri="urn:schemas-microsoft-com:office:smarttags" w:element="metricconverter">
        <w:smartTagPr>
          <w:attr w:name="ProductID" w:val="50 километров"/>
        </w:smartTagPr>
        <w:r w:rsidRPr="00302BD0">
          <w:rPr>
            <w:rFonts w:ascii="Times New Roman" w:hAnsi="Times New Roman" w:cs="Times New Roman"/>
            <w:sz w:val="28"/>
            <w:szCs w:val="28"/>
          </w:rPr>
          <w:t>50 километров</w:t>
        </w:r>
      </w:smartTag>
      <w:r w:rsidRPr="00302BD0">
        <w:rPr>
          <w:rFonts w:ascii="Times New Roman" w:hAnsi="Times New Roman" w:cs="Times New Roman"/>
          <w:sz w:val="28"/>
          <w:szCs w:val="28"/>
        </w:rPr>
        <w:t xml:space="preserve"> и более - </w:t>
      </w:r>
      <w:smartTag w:uri="urn:schemas-microsoft-com:office:smarttags" w:element="metricconverter">
        <w:smartTagPr>
          <w:attr w:name="ProductID" w:val="200 метров"/>
        </w:smartTagPr>
        <w:r w:rsidRPr="00302BD0">
          <w:rPr>
            <w:rFonts w:ascii="Times New Roman" w:hAnsi="Times New Roman" w:cs="Times New Roman"/>
            <w:sz w:val="28"/>
            <w:szCs w:val="28"/>
          </w:rPr>
          <w:t>200 метров</w:t>
        </w:r>
      </w:smartTag>
      <w:r w:rsidRPr="00302BD0">
        <w:rPr>
          <w:rFonts w:ascii="Times New Roman" w:hAnsi="Times New Roman" w:cs="Times New Roman"/>
          <w:sz w:val="28"/>
          <w:szCs w:val="28"/>
        </w:rPr>
        <w:t>.</w:t>
      </w:r>
    </w:p>
    <w:p w:rsidR="001C684B" w:rsidRPr="00302BD0" w:rsidRDefault="001C684B" w:rsidP="00302BD0">
      <w:pPr>
        <w:pStyle w:val="51"/>
        <w:rPr>
          <w:sz w:val="28"/>
          <w:szCs w:val="28"/>
        </w:rPr>
      </w:pPr>
      <w:r w:rsidRPr="00302BD0">
        <w:rPr>
          <w:sz w:val="28"/>
          <w:szCs w:val="28"/>
        </w:rPr>
        <w:t>В границах водоохранных зон запрещается:</w:t>
      </w:r>
    </w:p>
    <w:p w:rsidR="001C684B" w:rsidRPr="00302BD0" w:rsidRDefault="001C684B" w:rsidP="00302BD0">
      <w:pPr>
        <w:spacing w:line="240" w:lineRule="auto"/>
        <w:ind w:left="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использование сточных вод в целях регулирования плодородия почв;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осуществление авиационных мер по борьбе с вредными организмами;</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lastRenderedPageBreak/>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размещение специализированных хранилищ пестицидов и агрохимикатов, применение пестицидов и агрохимикатов;</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сброс сточных, в том числе дренажных, вод;</w:t>
      </w:r>
    </w:p>
    <w:p w:rsidR="001C684B" w:rsidRPr="00302BD0" w:rsidRDefault="001C684B" w:rsidP="00302BD0">
      <w:pPr>
        <w:spacing w:line="240" w:lineRule="auto"/>
        <w:ind w:firstLine="709"/>
        <w:contextualSpacing/>
        <w:jc w:val="both"/>
        <w:rPr>
          <w:rFonts w:ascii="Times New Roman" w:hAnsi="Times New Roman" w:cs="Times New Roman"/>
          <w:snapToGrid w:val="0"/>
          <w:sz w:val="28"/>
          <w:szCs w:val="28"/>
        </w:rPr>
      </w:pPr>
      <w:r w:rsidRPr="00302BD0">
        <w:rPr>
          <w:rFonts w:ascii="Times New Roman" w:hAnsi="Times New Roman" w:cs="Times New Roman"/>
          <w:snapToGrid w:val="0"/>
          <w:sz w:val="28"/>
          <w:szCs w:val="28"/>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 2395-I «О недрах»).</w:t>
      </w:r>
    </w:p>
    <w:p w:rsidR="001C684B" w:rsidRPr="00302BD0" w:rsidRDefault="001C684B" w:rsidP="00302BD0">
      <w:pPr>
        <w:pStyle w:val="51"/>
        <w:rPr>
          <w:sz w:val="28"/>
          <w:szCs w:val="28"/>
        </w:rPr>
      </w:pPr>
      <w:r w:rsidRPr="00302BD0">
        <w:rPr>
          <w:sz w:val="28"/>
          <w:szCs w:val="28"/>
        </w:rPr>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1C684B" w:rsidRPr="00302BD0" w:rsidRDefault="001C684B" w:rsidP="00302BD0">
      <w:pPr>
        <w:pStyle w:val="51"/>
        <w:rPr>
          <w:sz w:val="28"/>
          <w:szCs w:val="28"/>
        </w:rPr>
      </w:pPr>
      <w:r w:rsidRPr="00302BD0">
        <w:rPr>
          <w:sz w:val="28"/>
          <w:szCs w:val="28"/>
        </w:rPr>
        <w:t>Под сооружениями, обеспечивающими охрану водных объектов от загрязнения, засорения, заиления и истощения вод, понимаются:</w:t>
      </w:r>
    </w:p>
    <w:p w:rsidR="001C684B" w:rsidRPr="00302BD0" w:rsidRDefault="001C684B" w:rsidP="00302BD0">
      <w:pPr>
        <w:pStyle w:val="51"/>
        <w:rPr>
          <w:sz w:val="28"/>
          <w:szCs w:val="28"/>
        </w:rPr>
      </w:pPr>
      <w:r w:rsidRPr="00302BD0">
        <w:rPr>
          <w:sz w:val="28"/>
          <w:szCs w:val="28"/>
        </w:rPr>
        <w:t>- централизованные системы водоотведения (канализации), централизованные ливневые системы водоотведения;</w:t>
      </w:r>
    </w:p>
    <w:p w:rsidR="001C684B" w:rsidRPr="00302BD0" w:rsidRDefault="001C684B" w:rsidP="00302BD0">
      <w:pPr>
        <w:pStyle w:val="51"/>
        <w:rPr>
          <w:sz w:val="28"/>
          <w:szCs w:val="28"/>
        </w:rPr>
      </w:pPr>
      <w:r w:rsidRPr="00302BD0">
        <w:rPr>
          <w:sz w:val="28"/>
          <w:szCs w:val="28"/>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C684B" w:rsidRPr="00302BD0" w:rsidRDefault="001C684B" w:rsidP="00302BD0">
      <w:pPr>
        <w:pStyle w:val="51"/>
        <w:rPr>
          <w:sz w:val="28"/>
          <w:szCs w:val="28"/>
        </w:rPr>
      </w:pPr>
      <w:r w:rsidRPr="00302BD0">
        <w:rPr>
          <w:sz w:val="28"/>
          <w:szCs w:val="28"/>
        </w:rPr>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rsidR="001C684B" w:rsidRPr="00302BD0" w:rsidRDefault="001C684B" w:rsidP="00302BD0">
      <w:pPr>
        <w:pStyle w:val="51"/>
        <w:rPr>
          <w:sz w:val="28"/>
          <w:szCs w:val="28"/>
        </w:rPr>
      </w:pPr>
      <w:r w:rsidRPr="00302BD0">
        <w:rPr>
          <w:sz w:val="28"/>
          <w:szCs w:val="28"/>
        </w:rPr>
        <w:t xml:space="preserve">- сооружения для сбора отходов производства и потребления, а также сооружения и системы для отведения (сброса) сточных вод (в том числе дождевых, </w:t>
      </w:r>
      <w:r w:rsidRPr="00302BD0">
        <w:rPr>
          <w:sz w:val="28"/>
          <w:szCs w:val="28"/>
        </w:rPr>
        <w:lastRenderedPageBreak/>
        <w:t>талых, инфильтрационных, поливомоечных и дренажных вод) в приемники, изготовленные из водонепроницаемых материалов.</w:t>
      </w:r>
    </w:p>
    <w:p w:rsidR="001C684B" w:rsidRPr="00302BD0" w:rsidRDefault="001C684B" w:rsidP="00302BD0">
      <w:pPr>
        <w:pStyle w:val="51"/>
        <w:rPr>
          <w:sz w:val="28"/>
          <w:szCs w:val="28"/>
        </w:rPr>
      </w:pPr>
      <w:r w:rsidRPr="00302BD0">
        <w:rPr>
          <w:sz w:val="28"/>
          <w:szCs w:val="28"/>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302BD0">
          <w:rPr>
            <w:rFonts w:ascii="Times New Roman" w:hAnsi="Times New Roman" w:cs="Times New Roman"/>
            <w:sz w:val="28"/>
            <w:szCs w:val="28"/>
          </w:rPr>
          <w:t>30 м</w:t>
        </w:r>
      </w:smartTag>
      <w:r w:rsidRPr="00302BD0">
        <w:rPr>
          <w:rFonts w:ascii="Times New Roman" w:hAnsi="Times New Roman" w:cs="Times New Roman"/>
          <w:sz w:val="28"/>
          <w:szCs w:val="28"/>
        </w:rPr>
        <w:t xml:space="preserve"> для обратного уклона или 0</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w:t>
      </w:r>
      <w:smartTag w:uri="urn:schemas-microsoft-com:office:smarttags" w:element="metricconverter">
        <w:smartTagPr>
          <w:attr w:name="ProductID" w:val="40 м"/>
        </w:smartTagPr>
        <w:r w:rsidRPr="00302BD0">
          <w:rPr>
            <w:rFonts w:ascii="Times New Roman" w:hAnsi="Times New Roman" w:cs="Times New Roman"/>
            <w:sz w:val="28"/>
            <w:szCs w:val="28"/>
          </w:rPr>
          <w:t>40 м</w:t>
        </w:r>
      </w:smartTag>
      <w:r w:rsidRPr="00302BD0">
        <w:rPr>
          <w:rFonts w:ascii="Times New Roman" w:hAnsi="Times New Roman" w:cs="Times New Roman"/>
          <w:sz w:val="28"/>
          <w:szCs w:val="28"/>
        </w:rPr>
        <w:t xml:space="preserve"> для уклона до 3</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и </w:t>
      </w:r>
      <w:smartTag w:uri="urn:schemas-microsoft-com:office:smarttags" w:element="metricconverter">
        <w:smartTagPr>
          <w:attr w:name="ProductID" w:val="50 м"/>
        </w:smartTagPr>
        <w:r w:rsidRPr="00302BD0">
          <w:rPr>
            <w:rFonts w:ascii="Times New Roman" w:hAnsi="Times New Roman" w:cs="Times New Roman"/>
            <w:sz w:val="28"/>
            <w:szCs w:val="28"/>
          </w:rPr>
          <w:t>50 м</w:t>
        </w:r>
      </w:smartTag>
      <w:r w:rsidRPr="00302BD0">
        <w:rPr>
          <w:rFonts w:ascii="Times New Roman" w:hAnsi="Times New Roman" w:cs="Times New Roman"/>
          <w:sz w:val="28"/>
          <w:szCs w:val="28"/>
        </w:rPr>
        <w:t xml:space="preserve"> для уклона 3</w:t>
      </w:r>
      <w:r w:rsidRPr="00302BD0">
        <w:rPr>
          <w:rFonts w:ascii="Times New Roman" w:hAnsi="Times New Roman" w:cs="Times New Roman"/>
          <w:sz w:val="28"/>
          <w:szCs w:val="28"/>
        </w:rPr>
        <w:sym w:font="Symbol" w:char="F0B0"/>
      </w:r>
      <w:r w:rsidRPr="00302BD0">
        <w:rPr>
          <w:rFonts w:ascii="Times New Roman" w:hAnsi="Times New Roman" w:cs="Times New Roman"/>
          <w:sz w:val="28"/>
          <w:szCs w:val="28"/>
        </w:rPr>
        <w:t xml:space="preserve"> и более. </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Для реки, ручья протяжённостью менее </w:t>
      </w:r>
      <w:smartTag w:uri="urn:schemas-microsoft-com:office:smarttags" w:element="metricconverter">
        <w:smartTagPr>
          <w:attr w:name="ProductID" w:val="10 км"/>
        </w:smartTagPr>
        <w:r w:rsidRPr="00302BD0">
          <w:rPr>
            <w:rFonts w:ascii="Times New Roman" w:hAnsi="Times New Roman" w:cs="Times New Roman"/>
            <w:sz w:val="28"/>
            <w:szCs w:val="28"/>
          </w:rPr>
          <w:t>10 км</w:t>
        </w:r>
      </w:smartTag>
      <w:r w:rsidRPr="00302BD0">
        <w:rPr>
          <w:rFonts w:ascii="Times New Roman" w:hAnsi="Times New Roman" w:cs="Times New Roman"/>
          <w:sz w:val="28"/>
          <w:szCs w:val="28"/>
        </w:rPr>
        <w:t xml:space="preserve">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rsidR="001C684B" w:rsidRPr="00302BD0" w:rsidRDefault="001C684B" w:rsidP="00302BD0">
      <w:pPr>
        <w:pStyle w:val="51"/>
        <w:rPr>
          <w:sz w:val="28"/>
          <w:szCs w:val="28"/>
        </w:rPr>
      </w:pPr>
      <w:r w:rsidRPr="00302BD0">
        <w:rPr>
          <w:sz w:val="28"/>
          <w:szCs w:val="28"/>
        </w:rPr>
        <w:t>В границах прибрежных защитных полос наряду с установленными для водоохранной зоны ограничениями запрещается:</w:t>
      </w:r>
    </w:p>
    <w:p w:rsidR="001C684B" w:rsidRPr="00302BD0" w:rsidRDefault="001C684B" w:rsidP="00302BD0">
      <w:pPr>
        <w:pStyle w:val="51"/>
        <w:rPr>
          <w:sz w:val="28"/>
          <w:szCs w:val="28"/>
        </w:rPr>
      </w:pPr>
      <w:r w:rsidRPr="00302BD0">
        <w:rPr>
          <w:sz w:val="28"/>
          <w:szCs w:val="28"/>
        </w:rPr>
        <w:t>- распашка земель;</w:t>
      </w:r>
    </w:p>
    <w:p w:rsidR="001C684B" w:rsidRPr="00302BD0" w:rsidRDefault="001C684B" w:rsidP="00302BD0">
      <w:pPr>
        <w:pStyle w:val="51"/>
        <w:rPr>
          <w:sz w:val="28"/>
          <w:szCs w:val="28"/>
        </w:rPr>
      </w:pPr>
      <w:r w:rsidRPr="00302BD0">
        <w:rPr>
          <w:sz w:val="28"/>
          <w:szCs w:val="28"/>
        </w:rPr>
        <w:t>- размещение отвалов размываемых грунтов;</w:t>
      </w:r>
    </w:p>
    <w:p w:rsidR="001C684B" w:rsidRPr="00302BD0" w:rsidRDefault="001C684B" w:rsidP="00302BD0">
      <w:pPr>
        <w:pStyle w:val="51"/>
        <w:rPr>
          <w:sz w:val="28"/>
          <w:szCs w:val="28"/>
        </w:rPr>
      </w:pPr>
      <w:r w:rsidRPr="00302BD0">
        <w:rPr>
          <w:sz w:val="28"/>
          <w:szCs w:val="28"/>
        </w:rPr>
        <w:t>- выпас сельскохозяйственных животных и организация для них летних лагерей, ванн.</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Вдоль береговой линии водного объекта общего пользования устанавливается береговая полоса, предназначенная для общего пользования.</w:t>
      </w:r>
    </w:p>
    <w:p w:rsidR="001C684B" w:rsidRPr="00302BD0" w:rsidRDefault="001C684B" w:rsidP="00302BD0">
      <w:pPr>
        <w:spacing w:line="240" w:lineRule="auto"/>
        <w:ind w:firstLine="709"/>
        <w:contextualSpacing/>
        <w:jc w:val="both"/>
        <w:rPr>
          <w:rFonts w:ascii="Times New Roman" w:hAnsi="Times New Roman" w:cs="Times New Roman"/>
          <w:sz w:val="28"/>
          <w:szCs w:val="28"/>
        </w:rPr>
      </w:pPr>
      <w:r w:rsidRPr="00302BD0">
        <w:rPr>
          <w:rFonts w:ascii="Times New Roman" w:hAnsi="Times New Roman" w:cs="Times New Roman"/>
          <w:sz w:val="28"/>
          <w:szCs w:val="28"/>
        </w:rPr>
        <w:t xml:space="preserve">Ширина береговой полосы водных объектов общего пользования составляет </w:t>
      </w:r>
      <w:smartTag w:uri="urn:schemas-microsoft-com:office:smarttags" w:element="metricconverter">
        <w:smartTagPr>
          <w:attr w:name="ProductID" w:val="20 метров"/>
        </w:smartTagPr>
        <w:r w:rsidRPr="00302BD0">
          <w:rPr>
            <w:rFonts w:ascii="Times New Roman" w:hAnsi="Times New Roman" w:cs="Times New Roman"/>
            <w:sz w:val="28"/>
            <w:szCs w:val="28"/>
          </w:rPr>
          <w:t>20 метров</w:t>
        </w:r>
      </w:smartTag>
      <w:r w:rsidRPr="00302BD0">
        <w:rPr>
          <w:rFonts w:ascii="Times New Roman" w:hAnsi="Times New Roman" w:cs="Times New Roman"/>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илометров"/>
        </w:smartTagPr>
        <w:r w:rsidRPr="00302BD0">
          <w:rPr>
            <w:rFonts w:ascii="Times New Roman" w:hAnsi="Times New Roman" w:cs="Times New Roman"/>
            <w:sz w:val="28"/>
            <w:szCs w:val="28"/>
          </w:rPr>
          <w:t>10 километров</w:t>
        </w:r>
      </w:smartTag>
      <w:r w:rsidRPr="00302BD0">
        <w:rPr>
          <w:rFonts w:ascii="Times New Roman" w:hAnsi="Times New Roman" w:cs="Times New Roman"/>
          <w:sz w:val="28"/>
          <w:szCs w:val="28"/>
        </w:rPr>
        <w:t xml:space="preserve">. Ширина береговой полосы каналов, а также рек и ручьев, протяженность которых от истока до устья не более чем десять километров, составляет </w:t>
      </w:r>
      <w:smartTag w:uri="urn:schemas-microsoft-com:office:smarttags" w:element="metricconverter">
        <w:smartTagPr>
          <w:attr w:name="ProductID" w:val="5 метров"/>
        </w:smartTagPr>
        <w:r w:rsidRPr="00302BD0">
          <w:rPr>
            <w:rFonts w:ascii="Times New Roman" w:hAnsi="Times New Roman" w:cs="Times New Roman"/>
            <w:sz w:val="28"/>
            <w:szCs w:val="28"/>
          </w:rPr>
          <w:t>5 метров</w:t>
        </w:r>
      </w:smartTag>
      <w:r w:rsidRPr="00302BD0">
        <w:rPr>
          <w:rFonts w:ascii="Times New Roman" w:hAnsi="Times New Roman" w:cs="Times New Roman"/>
          <w:sz w:val="28"/>
          <w:szCs w:val="28"/>
        </w:rPr>
        <w:t xml:space="preserve">. На карте градостроительного зонирования береговые полосы шириной </w:t>
      </w:r>
      <w:smartTag w:uri="urn:schemas-microsoft-com:office:smarttags" w:element="metricconverter">
        <w:smartTagPr>
          <w:attr w:name="ProductID" w:val="5 метров"/>
        </w:smartTagPr>
        <w:r w:rsidRPr="00302BD0">
          <w:rPr>
            <w:rFonts w:ascii="Times New Roman" w:hAnsi="Times New Roman" w:cs="Times New Roman"/>
            <w:sz w:val="28"/>
            <w:szCs w:val="28"/>
          </w:rPr>
          <w:t>5 метров</w:t>
        </w:r>
      </w:smartTag>
      <w:r w:rsidRPr="00302BD0">
        <w:rPr>
          <w:rFonts w:ascii="Times New Roman" w:hAnsi="Times New Roman" w:cs="Times New Roman"/>
          <w:sz w:val="28"/>
          <w:szCs w:val="28"/>
        </w:rPr>
        <w:t xml:space="preserve"> не отображаются.</w:t>
      </w:r>
    </w:p>
    <w:p w:rsidR="001C684B" w:rsidRPr="00302BD0" w:rsidRDefault="001C684B" w:rsidP="00302BD0">
      <w:pPr>
        <w:pStyle w:val="51"/>
        <w:rPr>
          <w:sz w:val="28"/>
          <w:szCs w:val="28"/>
        </w:rPr>
      </w:pPr>
      <w:r w:rsidRPr="00302BD0">
        <w:rPr>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1C684B" w:rsidRPr="00302BD0" w:rsidRDefault="001C684B" w:rsidP="00302BD0">
      <w:pPr>
        <w:pStyle w:val="51"/>
        <w:rPr>
          <w:sz w:val="28"/>
          <w:szCs w:val="28"/>
        </w:rPr>
      </w:pPr>
      <w:r w:rsidRPr="00302BD0">
        <w:rPr>
          <w:sz w:val="28"/>
          <w:szCs w:val="28"/>
        </w:rPr>
        <w:t>Приватизация земельных участков в пределах береговой полосы запрещается.</w:t>
      </w:r>
    </w:p>
    <w:p w:rsidR="001C684B" w:rsidRPr="00302BD0" w:rsidRDefault="001C684B" w:rsidP="00302BD0">
      <w:pPr>
        <w:pStyle w:val="51"/>
        <w:rPr>
          <w:sz w:val="28"/>
          <w:szCs w:val="28"/>
        </w:rPr>
      </w:pPr>
      <w:bookmarkStart w:id="239" w:name="_Toc101256738"/>
    </w:p>
    <w:p w:rsidR="001C684B" w:rsidRPr="00302BD0" w:rsidRDefault="001C684B" w:rsidP="00302BD0">
      <w:pPr>
        <w:pStyle w:val="51"/>
        <w:jc w:val="center"/>
        <w:outlineLvl w:val="2"/>
        <w:rPr>
          <w:b/>
          <w:sz w:val="28"/>
          <w:szCs w:val="28"/>
        </w:rPr>
      </w:pPr>
      <w:bookmarkStart w:id="240" w:name="_Toc118019408"/>
      <w:r w:rsidRPr="00302BD0">
        <w:rPr>
          <w:b/>
          <w:sz w:val="28"/>
          <w:szCs w:val="28"/>
        </w:rPr>
        <w:t>22.5 Охранные зоны объектов электросетевого хозяйства</w:t>
      </w:r>
      <w:bookmarkEnd w:id="239"/>
      <w:bookmarkEnd w:id="240"/>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w:t>
      </w:r>
      <w:r w:rsidRPr="00302BD0">
        <w:rPr>
          <w:sz w:val="28"/>
          <w:szCs w:val="28"/>
        </w:rPr>
        <w:lastRenderedPageBreak/>
        <w:t>электросетевого хозяйства и особых условий использования земельных участков, расположенных в границах таких зон».</w:t>
      </w:r>
    </w:p>
    <w:p w:rsidR="001C684B" w:rsidRPr="00302BD0" w:rsidRDefault="001C684B" w:rsidP="00302BD0">
      <w:pPr>
        <w:pStyle w:val="51"/>
        <w:rPr>
          <w:sz w:val="28"/>
          <w:szCs w:val="28"/>
        </w:rPr>
      </w:pPr>
      <w:r w:rsidRPr="00302BD0">
        <w:rPr>
          <w:sz w:val="28"/>
          <w:szCs w:val="28"/>
        </w:rPr>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rsidR="001C684B" w:rsidRPr="00302BD0" w:rsidRDefault="001C684B" w:rsidP="00302BD0">
      <w:pPr>
        <w:pStyle w:val="51"/>
        <w:rPr>
          <w:sz w:val="28"/>
          <w:szCs w:val="28"/>
        </w:rPr>
      </w:pPr>
      <w:r w:rsidRPr="00302BD0">
        <w:rPr>
          <w:sz w:val="28"/>
          <w:szCs w:val="28"/>
        </w:rPr>
        <w:t xml:space="preserve">- до 1 кВ - </w:t>
      </w:r>
      <w:smartTag w:uri="urn:schemas-microsoft-com:office:smarttags" w:element="metricconverter">
        <w:smartTagPr>
          <w:attr w:name="ProductID" w:val="2 м"/>
        </w:smartTagPr>
        <w:r w:rsidRPr="00302BD0">
          <w:rPr>
            <w:sz w:val="28"/>
            <w:szCs w:val="28"/>
          </w:rPr>
          <w:t>2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от 1 до 20 кВ - </w:t>
      </w:r>
      <w:smartTag w:uri="urn:schemas-microsoft-com:office:smarttags" w:element="metricconverter">
        <w:smartTagPr>
          <w:attr w:name="ProductID" w:val="10 м"/>
        </w:smartTagPr>
        <w:r w:rsidRPr="00302BD0">
          <w:rPr>
            <w:sz w:val="28"/>
            <w:szCs w:val="28"/>
          </w:rPr>
          <w:t>10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- 35 кВ - </w:t>
      </w:r>
      <w:smartTag w:uri="urn:schemas-microsoft-com:office:smarttags" w:element="metricconverter">
        <w:smartTagPr>
          <w:attr w:name="ProductID" w:val="15 м"/>
        </w:smartTagPr>
        <w:r w:rsidRPr="00302BD0">
          <w:rPr>
            <w:sz w:val="28"/>
            <w:szCs w:val="28"/>
          </w:rPr>
          <w:t>15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- 110 кВ - </w:t>
      </w:r>
      <w:smartTag w:uri="urn:schemas-microsoft-com:office:smarttags" w:element="metricconverter">
        <w:smartTagPr>
          <w:attr w:name="ProductID" w:val="20 м"/>
        </w:smartTagPr>
        <w:r w:rsidRPr="00302BD0">
          <w:rPr>
            <w:sz w:val="28"/>
            <w:szCs w:val="28"/>
          </w:rPr>
          <w:t>20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- 220 кВ - </w:t>
      </w:r>
      <w:smartTag w:uri="urn:schemas-microsoft-com:office:smarttags" w:element="metricconverter">
        <w:smartTagPr>
          <w:attr w:name="ProductID" w:val="25 м"/>
        </w:smartTagPr>
        <w:r w:rsidRPr="00302BD0">
          <w:rPr>
            <w:sz w:val="28"/>
            <w:szCs w:val="28"/>
          </w:rPr>
          <w:t>25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- 500 кВ - </w:t>
      </w:r>
      <w:smartTag w:uri="urn:schemas-microsoft-com:office:smarttags" w:element="metricconverter">
        <w:smartTagPr>
          <w:attr w:name="ProductID" w:val="30 м"/>
        </w:smartTagPr>
        <w:r w:rsidRPr="00302BD0">
          <w:rPr>
            <w:sz w:val="28"/>
            <w:szCs w:val="28"/>
          </w:rPr>
          <w:t>30 м</w:t>
        </w:r>
      </w:smartTag>
      <w:r w:rsidRPr="00302BD0">
        <w:rPr>
          <w:sz w:val="28"/>
          <w:szCs w:val="28"/>
        </w:rPr>
        <w:t>.</w:t>
      </w:r>
    </w:p>
    <w:p w:rsidR="001C684B" w:rsidRPr="00302BD0" w:rsidRDefault="001C684B" w:rsidP="00302BD0">
      <w:pPr>
        <w:pStyle w:val="51"/>
        <w:rPr>
          <w:sz w:val="28"/>
          <w:szCs w:val="28"/>
        </w:rPr>
      </w:pPr>
      <w:r w:rsidRPr="00302BD0">
        <w:rPr>
          <w:sz w:val="28"/>
          <w:szCs w:val="28"/>
        </w:rPr>
        <w:t xml:space="preserve">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w:t>
      </w:r>
      <w:smartTag w:uri="urn:schemas-microsoft-com:office:smarttags" w:element="metricconverter">
        <w:smartTagPr>
          <w:attr w:name="ProductID" w:val="1 метра"/>
        </w:smartTagPr>
        <w:r w:rsidRPr="00302BD0">
          <w:rPr>
            <w:sz w:val="28"/>
            <w:szCs w:val="28"/>
          </w:rPr>
          <w:t>1 метра</w:t>
        </w:r>
      </w:smartTag>
      <w:r w:rsidRPr="00302BD0">
        <w:rPr>
          <w:sz w:val="28"/>
          <w:szCs w:val="28"/>
        </w:rPr>
        <w:t>.</w:t>
      </w:r>
    </w:p>
    <w:p w:rsidR="001C684B" w:rsidRPr="00302BD0" w:rsidRDefault="001C684B" w:rsidP="00302BD0">
      <w:pPr>
        <w:pStyle w:val="51"/>
        <w:rPr>
          <w:sz w:val="28"/>
          <w:szCs w:val="28"/>
        </w:rPr>
      </w:pPr>
      <w:r w:rsidRPr="00302BD0">
        <w:rPr>
          <w:sz w:val="28"/>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rsidR="001C684B" w:rsidRPr="00302BD0" w:rsidRDefault="001C684B" w:rsidP="00302BD0">
      <w:pPr>
        <w:pStyle w:val="51"/>
        <w:rPr>
          <w:sz w:val="28"/>
          <w:szCs w:val="28"/>
        </w:rPr>
      </w:pPr>
      <w:r w:rsidRPr="00302BD0">
        <w:rPr>
          <w:sz w:val="28"/>
          <w:szCs w:val="28"/>
        </w:rPr>
        <w:t>- размещать любые объекты и предметы (материалы) в пределах созданных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1C684B" w:rsidRPr="00302BD0" w:rsidRDefault="001C684B" w:rsidP="00302BD0">
      <w:pPr>
        <w:pStyle w:val="51"/>
        <w:rPr>
          <w:sz w:val="28"/>
          <w:szCs w:val="28"/>
        </w:rPr>
      </w:pPr>
      <w:r w:rsidRPr="00302BD0">
        <w:rPr>
          <w:sz w:val="28"/>
          <w:szCs w:val="28"/>
        </w:rPr>
        <w:t>- размещать свалки;</w:t>
      </w:r>
    </w:p>
    <w:p w:rsidR="001C684B" w:rsidRPr="00302BD0" w:rsidRDefault="001C684B" w:rsidP="00302BD0">
      <w:pPr>
        <w:pStyle w:val="51"/>
        <w:rPr>
          <w:sz w:val="28"/>
          <w:szCs w:val="28"/>
        </w:rPr>
      </w:pPr>
      <w:r w:rsidRPr="00302BD0">
        <w:rPr>
          <w:sz w:val="28"/>
          <w:szCs w:val="28"/>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1C684B" w:rsidRPr="00302BD0" w:rsidRDefault="001C684B" w:rsidP="00302BD0">
      <w:pPr>
        <w:pStyle w:val="51"/>
        <w:rPr>
          <w:sz w:val="28"/>
          <w:szCs w:val="28"/>
        </w:rPr>
      </w:pPr>
      <w:r w:rsidRPr="00302BD0">
        <w:rPr>
          <w:sz w:val="28"/>
          <w:szCs w:val="28"/>
        </w:rPr>
        <w:t>В охранных зонах объектов электросетевого хозяйства напряжением свыше 1000 вольт, также запрещается:</w:t>
      </w:r>
    </w:p>
    <w:p w:rsidR="001C684B" w:rsidRPr="00302BD0" w:rsidRDefault="001C684B" w:rsidP="00302BD0">
      <w:pPr>
        <w:pStyle w:val="51"/>
        <w:rPr>
          <w:sz w:val="28"/>
          <w:szCs w:val="28"/>
        </w:rPr>
      </w:pPr>
      <w:r w:rsidRPr="00302BD0">
        <w:rPr>
          <w:sz w:val="28"/>
          <w:szCs w:val="28"/>
        </w:rPr>
        <w:t>- складировать или размещать хранилища любых, в том числе горюче-смазочных, материалов;</w:t>
      </w:r>
    </w:p>
    <w:p w:rsidR="001C684B" w:rsidRPr="00302BD0" w:rsidRDefault="001C684B" w:rsidP="00302BD0">
      <w:pPr>
        <w:pStyle w:val="51"/>
        <w:rPr>
          <w:sz w:val="28"/>
          <w:szCs w:val="28"/>
        </w:rPr>
      </w:pPr>
      <w:r w:rsidRPr="00302BD0">
        <w:rPr>
          <w:sz w:val="28"/>
          <w:szCs w:val="28"/>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w:t>
      </w:r>
      <w:r w:rsidRPr="00302BD0">
        <w:rPr>
          <w:sz w:val="28"/>
          <w:szCs w:val="28"/>
        </w:rPr>
        <w:lastRenderedPageBreak/>
        <w:t>людей, не занятых выполнением разрешенных в установленном порядке работ (в охранных зонах воздушных линий электропередачи).</w:t>
      </w:r>
    </w:p>
    <w:p w:rsidR="001C684B" w:rsidRPr="00302BD0" w:rsidRDefault="001C684B" w:rsidP="00302BD0">
      <w:pPr>
        <w:pStyle w:val="51"/>
        <w:rPr>
          <w:sz w:val="28"/>
          <w:szCs w:val="28"/>
        </w:rPr>
      </w:pPr>
      <w:r w:rsidRPr="00302BD0">
        <w:rPr>
          <w:sz w:val="28"/>
          <w:szCs w:val="28"/>
        </w:rPr>
        <w:t>В пределах охранных зон без письменного разрешения сетевой организации запрещается:</w:t>
      </w:r>
    </w:p>
    <w:p w:rsidR="001C684B" w:rsidRPr="00302BD0" w:rsidRDefault="001C684B" w:rsidP="00302BD0">
      <w:pPr>
        <w:pStyle w:val="51"/>
        <w:rPr>
          <w:sz w:val="28"/>
          <w:szCs w:val="28"/>
        </w:rPr>
      </w:pPr>
      <w:r w:rsidRPr="00302BD0">
        <w:rPr>
          <w:sz w:val="28"/>
          <w:szCs w:val="28"/>
        </w:rPr>
        <w:t>- строительство, капитальный ремонт, реконструкция или снос зданий и сооружений;</w:t>
      </w:r>
    </w:p>
    <w:p w:rsidR="001C684B" w:rsidRPr="00302BD0" w:rsidRDefault="001C684B" w:rsidP="00302BD0">
      <w:pPr>
        <w:pStyle w:val="51"/>
        <w:rPr>
          <w:sz w:val="28"/>
          <w:szCs w:val="28"/>
        </w:rPr>
      </w:pPr>
      <w:r w:rsidRPr="00302BD0">
        <w:rPr>
          <w:sz w:val="28"/>
          <w:szCs w:val="28"/>
        </w:rPr>
        <w:t>- горные, взрывные, мелиоративные работы, в том числе связанные с временным затоплением земель;</w:t>
      </w:r>
    </w:p>
    <w:p w:rsidR="001C684B" w:rsidRPr="00302BD0" w:rsidRDefault="001C684B" w:rsidP="00302BD0">
      <w:pPr>
        <w:pStyle w:val="51"/>
        <w:rPr>
          <w:sz w:val="28"/>
          <w:szCs w:val="28"/>
        </w:rPr>
      </w:pPr>
      <w:r w:rsidRPr="00302BD0">
        <w:rPr>
          <w:sz w:val="28"/>
          <w:szCs w:val="28"/>
        </w:rPr>
        <w:t>- посадка и вырубка деревьев и кустарников;</w:t>
      </w:r>
    </w:p>
    <w:p w:rsidR="001C684B" w:rsidRPr="00302BD0" w:rsidRDefault="001C684B" w:rsidP="00302BD0">
      <w:pPr>
        <w:pStyle w:val="51"/>
        <w:rPr>
          <w:sz w:val="28"/>
          <w:szCs w:val="28"/>
        </w:rPr>
      </w:pPr>
      <w:r w:rsidRPr="00302BD0">
        <w:rPr>
          <w:sz w:val="28"/>
          <w:szCs w:val="28"/>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302BD0">
          <w:rPr>
            <w:sz w:val="28"/>
            <w:szCs w:val="28"/>
          </w:rPr>
          <w:t>4,5 метра</w:t>
        </w:r>
      </w:smartTag>
      <w:r w:rsidRPr="00302BD0">
        <w:rPr>
          <w:sz w:val="28"/>
          <w:szCs w:val="28"/>
        </w:rPr>
        <w:t xml:space="preserve"> (в охранных зонах воздушных линий электропередачи);</w:t>
      </w:r>
    </w:p>
    <w:p w:rsidR="001C684B" w:rsidRPr="00302BD0" w:rsidRDefault="001C684B" w:rsidP="00302BD0">
      <w:pPr>
        <w:pStyle w:val="51"/>
        <w:rPr>
          <w:sz w:val="28"/>
          <w:szCs w:val="28"/>
        </w:rPr>
      </w:pPr>
      <w:r w:rsidRPr="00302BD0">
        <w:rPr>
          <w:sz w:val="28"/>
          <w:szCs w:val="28"/>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
        </w:smartTagPr>
        <w:r w:rsidRPr="00302BD0">
          <w:rPr>
            <w:sz w:val="28"/>
            <w:szCs w:val="28"/>
          </w:rPr>
          <w:t>4 м</w:t>
        </w:r>
      </w:smartTag>
      <w:r w:rsidRPr="00302BD0">
        <w:rPr>
          <w:sz w:val="28"/>
          <w:szCs w:val="28"/>
        </w:rPr>
        <w:t>.</w:t>
      </w:r>
    </w:p>
    <w:p w:rsidR="001C684B" w:rsidRPr="00302BD0" w:rsidRDefault="001C684B" w:rsidP="00302BD0">
      <w:pPr>
        <w:pStyle w:val="51"/>
        <w:rPr>
          <w:sz w:val="28"/>
          <w:szCs w:val="28"/>
        </w:rPr>
      </w:pPr>
    </w:p>
    <w:p w:rsidR="001C684B" w:rsidRPr="00302BD0" w:rsidRDefault="001C684B" w:rsidP="00302BD0">
      <w:pPr>
        <w:pStyle w:val="51"/>
        <w:jc w:val="center"/>
        <w:outlineLvl w:val="2"/>
        <w:rPr>
          <w:b/>
          <w:sz w:val="28"/>
          <w:szCs w:val="28"/>
        </w:rPr>
      </w:pPr>
      <w:bookmarkStart w:id="241" w:name="_Toc101256737"/>
      <w:bookmarkStart w:id="242" w:name="_Toc118019409"/>
      <w:r w:rsidRPr="00302BD0">
        <w:rPr>
          <w:b/>
          <w:sz w:val="28"/>
          <w:szCs w:val="28"/>
        </w:rPr>
        <w:t>22.6. Охранные зоны газопроводов и систем газоснабжения</w:t>
      </w:r>
      <w:bookmarkEnd w:id="241"/>
      <w:bookmarkEnd w:id="242"/>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rsidR="001C684B" w:rsidRPr="00302BD0" w:rsidRDefault="001C684B" w:rsidP="00302BD0">
      <w:pPr>
        <w:pStyle w:val="51"/>
        <w:rPr>
          <w:sz w:val="28"/>
          <w:szCs w:val="28"/>
        </w:rPr>
      </w:pPr>
      <w:r w:rsidRPr="00302BD0">
        <w:rPr>
          <w:sz w:val="28"/>
          <w:szCs w:val="28"/>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1C684B" w:rsidRPr="00302BD0" w:rsidRDefault="001C684B" w:rsidP="00302BD0">
      <w:pPr>
        <w:pStyle w:val="51"/>
        <w:rPr>
          <w:sz w:val="28"/>
          <w:szCs w:val="28"/>
        </w:rPr>
      </w:pPr>
      <w:r w:rsidRPr="00302BD0">
        <w:rPr>
          <w:sz w:val="28"/>
          <w:szCs w:val="28"/>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1C684B" w:rsidRPr="00302BD0" w:rsidRDefault="001C684B" w:rsidP="00302BD0">
      <w:pPr>
        <w:pStyle w:val="51"/>
        <w:rPr>
          <w:sz w:val="28"/>
          <w:szCs w:val="28"/>
        </w:rPr>
      </w:pPr>
      <w:r w:rsidRPr="00302BD0">
        <w:rPr>
          <w:sz w:val="28"/>
          <w:szCs w:val="28"/>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rsidR="001C684B" w:rsidRPr="00302BD0" w:rsidRDefault="001C684B" w:rsidP="00302BD0">
      <w:pPr>
        <w:pStyle w:val="51"/>
        <w:rPr>
          <w:sz w:val="28"/>
          <w:szCs w:val="28"/>
        </w:rPr>
      </w:pPr>
      <w:r w:rsidRPr="00302BD0">
        <w:rPr>
          <w:sz w:val="28"/>
          <w:szCs w:val="28"/>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1C684B" w:rsidRPr="00302BD0" w:rsidRDefault="001C684B" w:rsidP="00302BD0">
      <w:pPr>
        <w:pStyle w:val="51"/>
        <w:rPr>
          <w:sz w:val="28"/>
          <w:szCs w:val="28"/>
        </w:rPr>
      </w:pPr>
      <w:r w:rsidRPr="00302BD0">
        <w:rPr>
          <w:sz w:val="28"/>
          <w:szCs w:val="28"/>
        </w:rPr>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rsidR="001C684B" w:rsidRPr="00302BD0" w:rsidRDefault="001C684B" w:rsidP="00302BD0">
      <w:pPr>
        <w:pStyle w:val="51"/>
        <w:rPr>
          <w:sz w:val="28"/>
          <w:szCs w:val="28"/>
        </w:rPr>
      </w:pPr>
      <w:r w:rsidRPr="00302BD0">
        <w:rPr>
          <w:sz w:val="28"/>
          <w:szCs w:val="28"/>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1C684B" w:rsidRPr="00302BD0" w:rsidRDefault="001C684B" w:rsidP="00302BD0">
      <w:pPr>
        <w:pStyle w:val="51"/>
        <w:rPr>
          <w:sz w:val="28"/>
          <w:szCs w:val="28"/>
        </w:rPr>
      </w:pPr>
      <w:r w:rsidRPr="00302BD0">
        <w:rPr>
          <w:sz w:val="28"/>
          <w:szCs w:val="28"/>
        </w:rPr>
        <w:lastRenderedPageBreak/>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1C684B" w:rsidRPr="00302BD0" w:rsidRDefault="001C684B" w:rsidP="00302BD0">
      <w:pPr>
        <w:pStyle w:val="51"/>
        <w:rPr>
          <w:sz w:val="28"/>
          <w:szCs w:val="28"/>
        </w:rPr>
      </w:pPr>
      <w:r w:rsidRPr="00302BD0">
        <w:rPr>
          <w:sz w:val="28"/>
          <w:szCs w:val="28"/>
        </w:rPr>
        <w:t>а) строить объекты жилищно-гражданского и производственного назначения;</w:t>
      </w:r>
    </w:p>
    <w:p w:rsidR="001C684B" w:rsidRPr="00302BD0" w:rsidRDefault="001C684B" w:rsidP="00302BD0">
      <w:pPr>
        <w:pStyle w:val="51"/>
        <w:rPr>
          <w:sz w:val="28"/>
          <w:szCs w:val="28"/>
        </w:rPr>
      </w:pPr>
      <w:r w:rsidRPr="00302BD0">
        <w:rPr>
          <w:sz w:val="28"/>
          <w:szCs w:val="28"/>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1C684B" w:rsidRPr="00302BD0" w:rsidRDefault="001C684B" w:rsidP="00302BD0">
      <w:pPr>
        <w:pStyle w:val="51"/>
        <w:rPr>
          <w:sz w:val="28"/>
          <w:szCs w:val="28"/>
        </w:rPr>
      </w:pPr>
      <w:r w:rsidRPr="00302BD0">
        <w:rPr>
          <w:sz w:val="28"/>
          <w:szCs w:val="28"/>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1C684B" w:rsidRPr="00302BD0" w:rsidRDefault="001C684B" w:rsidP="00302BD0">
      <w:pPr>
        <w:pStyle w:val="51"/>
        <w:rPr>
          <w:sz w:val="28"/>
          <w:szCs w:val="28"/>
        </w:rPr>
      </w:pPr>
      <w:r w:rsidRPr="00302BD0">
        <w:rPr>
          <w:sz w:val="28"/>
          <w:szCs w:val="28"/>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1C684B" w:rsidRPr="00302BD0" w:rsidRDefault="001C684B" w:rsidP="00302BD0">
      <w:pPr>
        <w:pStyle w:val="51"/>
        <w:rPr>
          <w:sz w:val="28"/>
          <w:szCs w:val="28"/>
        </w:rPr>
      </w:pPr>
      <w:r w:rsidRPr="00302BD0">
        <w:rPr>
          <w:sz w:val="28"/>
          <w:szCs w:val="28"/>
        </w:rPr>
        <w:t>д) устраивать свалки и склады, разливать растворы кислот, солей, щелочей и других химически активных веществ;</w:t>
      </w:r>
    </w:p>
    <w:p w:rsidR="001C684B" w:rsidRPr="00302BD0" w:rsidRDefault="001C684B" w:rsidP="00302BD0">
      <w:pPr>
        <w:pStyle w:val="51"/>
        <w:rPr>
          <w:sz w:val="28"/>
          <w:szCs w:val="28"/>
        </w:rPr>
      </w:pPr>
      <w:r w:rsidRPr="00302BD0">
        <w:rPr>
          <w:sz w:val="28"/>
          <w:szCs w:val="28"/>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1C684B" w:rsidRPr="00302BD0" w:rsidRDefault="001C684B" w:rsidP="00302BD0">
      <w:pPr>
        <w:pStyle w:val="51"/>
        <w:rPr>
          <w:sz w:val="28"/>
          <w:szCs w:val="28"/>
        </w:rPr>
      </w:pPr>
      <w:r w:rsidRPr="00302BD0">
        <w:rPr>
          <w:sz w:val="28"/>
          <w:szCs w:val="28"/>
        </w:rPr>
        <w:t>ж) разводить огонь и размещать источники огня;</w:t>
      </w:r>
    </w:p>
    <w:p w:rsidR="001C684B" w:rsidRPr="00302BD0" w:rsidRDefault="001C684B" w:rsidP="00302BD0">
      <w:pPr>
        <w:pStyle w:val="51"/>
        <w:rPr>
          <w:sz w:val="28"/>
          <w:szCs w:val="28"/>
        </w:rPr>
      </w:pPr>
      <w:r w:rsidRPr="00302BD0">
        <w:rPr>
          <w:sz w:val="28"/>
          <w:szCs w:val="28"/>
        </w:rPr>
        <w:t>з) рыть погреба, копать и обрабатывать почву сельскохозяйственными и мелиоративными орудиями и механизмами на глубину более 0,3 метра;</w:t>
      </w:r>
    </w:p>
    <w:p w:rsidR="001C684B" w:rsidRPr="00302BD0" w:rsidRDefault="001C684B" w:rsidP="00302BD0">
      <w:pPr>
        <w:pStyle w:val="51"/>
        <w:rPr>
          <w:sz w:val="28"/>
          <w:szCs w:val="28"/>
        </w:rPr>
      </w:pPr>
      <w:r w:rsidRPr="00302BD0">
        <w:rPr>
          <w:sz w:val="28"/>
          <w:szCs w:val="28"/>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1C684B" w:rsidRPr="00302BD0" w:rsidRDefault="001C684B" w:rsidP="00302BD0">
      <w:pPr>
        <w:pStyle w:val="51"/>
        <w:rPr>
          <w:sz w:val="28"/>
          <w:szCs w:val="28"/>
        </w:rPr>
      </w:pPr>
      <w:r w:rsidRPr="00302BD0">
        <w:rPr>
          <w:sz w:val="28"/>
          <w:szCs w:val="28"/>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1C684B" w:rsidRPr="00302BD0" w:rsidRDefault="001C684B" w:rsidP="00302BD0">
      <w:pPr>
        <w:pStyle w:val="51"/>
        <w:rPr>
          <w:sz w:val="28"/>
          <w:szCs w:val="28"/>
        </w:rPr>
      </w:pPr>
      <w:r w:rsidRPr="00302BD0">
        <w:rPr>
          <w:sz w:val="28"/>
          <w:szCs w:val="28"/>
        </w:rPr>
        <w:t>л) самовольно подключаться к газораспределительным сетям.</w:t>
      </w:r>
    </w:p>
    <w:p w:rsidR="001C684B" w:rsidRPr="00302BD0" w:rsidRDefault="001C684B" w:rsidP="00302BD0">
      <w:pPr>
        <w:pStyle w:val="51"/>
        <w:rPr>
          <w:sz w:val="28"/>
          <w:szCs w:val="28"/>
        </w:rPr>
      </w:pPr>
      <w:r w:rsidRPr="00302BD0">
        <w:rPr>
          <w:sz w:val="28"/>
          <w:szCs w:val="28"/>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организации газораспределительных сетей.</w:t>
      </w:r>
    </w:p>
    <w:p w:rsidR="001C684B" w:rsidRDefault="001C684B" w:rsidP="00302BD0">
      <w:pPr>
        <w:pStyle w:val="51"/>
        <w:rPr>
          <w:sz w:val="28"/>
          <w:szCs w:val="28"/>
        </w:rPr>
      </w:pPr>
    </w:p>
    <w:p w:rsidR="006F62F6" w:rsidRPr="00302BD0" w:rsidRDefault="006F62F6" w:rsidP="00302BD0">
      <w:pPr>
        <w:pStyle w:val="51"/>
        <w:rPr>
          <w:sz w:val="28"/>
          <w:szCs w:val="28"/>
        </w:rPr>
      </w:pPr>
    </w:p>
    <w:p w:rsidR="001C684B" w:rsidRPr="00302BD0" w:rsidRDefault="001C684B" w:rsidP="00302BD0">
      <w:pPr>
        <w:pStyle w:val="51"/>
        <w:jc w:val="center"/>
        <w:outlineLvl w:val="2"/>
        <w:rPr>
          <w:b/>
          <w:sz w:val="28"/>
          <w:szCs w:val="28"/>
        </w:rPr>
      </w:pPr>
      <w:bookmarkStart w:id="243" w:name="_Toc118019410"/>
      <w:r w:rsidRPr="00302BD0">
        <w:rPr>
          <w:b/>
          <w:sz w:val="28"/>
          <w:szCs w:val="28"/>
        </w:rPr>
        <w:lastRenderedPageBreak/>
        <w:t xml:space="preserve">22.7. </w:t>
      </w:r>
      <w:bookmarkStart w:id="244" w:name="_Toc76118382"/>
      <w:bookmarkStart w:id="245" w:name="_Toc97908093"/>
      <w:bookmarkStart w:id="246" w:name="_Toc97908135"/>
      <w:bookmarkStart w:id="247" w:name="_Toc97908177"/>
      <w:bookmarkStart w:id="248" w:name="_Toc98242654"/>
      <w:r w:rsidRPr="00302BD0">
        <w:rPr>
          <w:b/>
          <w:sz w:val="28"/>
          <w:szCs w:val="28"/>
        </w:rPr>
        <w:t xml:space="preserve">Охранные зоны </w:t>
      </w:r>
      <w:bookmarkEnd w:id="244"/>
      <w:r w:rsidRPr="00302BD0">
        <w:rPr>
          <w:b/>
          <w:sz w:val="28"/>
          <w:szCs w:val="28"/>
        </w:rPr>
        <w:t>нефтепроводов</w:t>
      </w:r>
      <w:bookmarkEnd w:id="243"/>
      <w:bookmarkEnd w:id="245"/>
      <w:bookmarkEnd w:id="246"/>
      <w:bookmarkEnd w:id="247"/>
      <w:bookmarkEnd w:id="248"/>
    </w:p>
    <w:p w:rsidR="001C684B" w:rsidRPr="00302BD0" w:rsidRDefault="001C684B" w:rsidP="00302BD0">
      <w:pPr>
        <w:pStyle w:val="51"/>
        <w:ind w:firstLine="709"/>
        <w:rPr>
          <w:sz w:val="28"/>
          <w:szCs w:val="28"/>
        </w:rPr>
      </w:pPr>
    </w:p>
    <w:p w:rsidR="001C684B" w:rsidRPr="00302BD0" w:rsidRDefault="001C684B" w:rsidP="00302BD0">
      <w:pPr>
        <w:pStyle w:val="51"/>
        <w:ind w:firstLine="709"/>
        <w:rPr>
          <w:sz w:val="28"/>
          <w:szCs w:val="28"/>
        </w:rPr>
      </w:pPr>
      <w:r w:rsidRPr="00302BD0">
        <w:rPr>
          <w:sz w:val="28"/>
          <w:szCs w:val="28"/>
        </w:rPr>
        <w:t>По территории поселения проходит о</w:t>
      </w:r>
      <w:r w:rsidRPr="00302BD0">
        <w:rPr>
          <w:color w:val="000000"/>
          <w:sz w:val="28"/>
          <w:szCs w:val="28"/>
          <w:shd w:val="clear" w:color="auto" w:fill="FFFFFF"/>
        </w:rPr>
        <w:t>хранная зона линейного сооружения - имущественного комплекса "Управление этиленопроводов": цеха №№2201-2205; нежилого, инв. №149/1; ОАО "Нижнекамскнефтехим"; Республика Татарстан, Чистопольский, Нижнекамский, Тукаевский, Сармановский, Муслюмовский районы и г. Нижнекамск</w:t>
      </w:r>
      <w:r w:rsidRPr="00302BD0">
        <w:rPr>
          <w:sz w:val="28"/>
          <w:szCs w:val="28"/>
        </w:rPr>
        <w:t>.</w:t>
      </w:r>
    </w:p>
    <w:p w:rsidR="001C684B" w:rsidRPr="00302BD0" w:rsidRDefault="001C684B" w:rsidP="00302BD0">
      <w:pPr>
        <w:pStyle w:val="51"/>
        <w:ind w:firstLine="709"/>
        <w:rPr>
          <w:sz w:val="28"/>
          <w:szCs w:val="28"/>
        </w:rPr>
      </w:pPr>
      <w:r w:rsidRPr="00302BD0">
        <w:rPr>
          <w:sz w:val="28"/>
          <w:szCs w:val="28"/>
        </w:rPr>
        <w:t>Охранные зоны магистральных трубопроводов, а также промысловых нефтяных и газовых трубопроводов, режим их использования устанавливаются в соответствии с Правилами охраны магистральных трубопроводов, утвержденными постановлением Госгортехнадзора России от 22.04.1992 №9 и Министерством топлива и энергетики России от 29.04.1992.</w:t>
      </w:r>
    </w:p>
    <w:p w:rsidR="001C684B" w:rsidRPr="00302BD0" w:rsidRDefault="001C684B" w:rsidP="00302BD0">
      <w:pPr>
        <w:pStyle w:val="51"/>
        <w:ind w:firstLine="709"/>
        <w:rPr>
          <w:sz w:val="28"/>
          <w:szCs w:val="28"/>
        </w:rPr>
      </w:pPr>
      <w:r w:rsidRPr="00302BD0">
        <w:rPr>
          <w:sz w:val="28"/>
          <w:szCs w:val="28"/>
        </w:rPr>
        <w:t>В соответствии с указанным документом охранная зона магистральных (промысловых) трубопроводов устанавливается:</w:t>
      </w:r>
    </w:p>
    <w:p w:rsidR="001C684B" w:rsidRPr="00302BD0" w:rsidRDefault="001C684B" w:rsidP="00302BD0">
      <w:pPr>
        <w:pStyle w:val="51"/>
        <w:ind w:firstLine="709"/>
        <w:rPr>
          <w:sz w:val="28"/>
          <w:szCs w:val="28"/>
        </w:rPr>
      </w:pPr>
      <w:r w:rsidRPr="00302BD0">
        <w:rPr>
          <w:sz w:val="28"/>
          <w:szCs w:val="28"/>
        </w:rPr>
        <w:t xml:space="preserve">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w:t>
      </w:r>
      <w:smartTag w:uri="urn:schemas-microsoft-com:office:smarttags" w:element="metricconverter">
        <w:smartTagPr>
          <w:attr w:name="ProductID" w:val="25 метрах"/>
        </w:smartTagPr>
        <w:r w:rsidRPr="00302BD0">
          <w:rPr>
            <w:sz w:val="28"/>
            <w:szCs w:val="28"/>
          </w:rPr>
          <w:t>25 метрах</w:t>
        </w:r>
      </w:smartTag>
      <w:r w:rsidRPr="00302BD0">
        <w:rPr>
          <w:sz w:val="28"/>
          <w:szCs w:val="28"/>
        </w:rPr>
        <w:t xml:space="preserve"> от оси трубопровода с каждой стороны;</w:t>
      </w:r>
    </w:p>
    <w:p w:rsidR="001C684B" w:rsidRPr="00302BD0" w:rsidRDefault="001C684B" w:rsidP="00302BD0">
      <w:pPr>
        <w:pStyle w:val="51"/>
        <w:ind w:firstLine="709"/>
        <w:rPr>
          <w:sz w:val="28"/>
          <w:szCs w:val="28"/>
        </w:rPr>
      </w:pPr>
      <w:r w:rsidRPr="00302BD0">
        <w:rPr>
          <w:sz w:val="28"/>
          <w:szCs w:val="28"/>
        </w:rPr>
        <w:t xml:space="preserve">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w:t>
      </w:r>
      <w:smartTag w:uri="urn:schemas-microsoft-com:office:smarttags" w:element="metricconverter">
        <w:smartTagPr>
          <w:attr w:name="ProductID" w:val="100 метрах"/>
        </w:smartTagPr>
        <w:r w:rsidRPr="00302BD0">
          <w:rPr>
            <w:sz w:val="28"/>
            <w:szCs w:val="28"/>
          </w:rPr>
          <w:t>100 метрах</w:t>
        </w:r>
      </w:smartTag>
      <w:r w:rsidRPr="00302BD0">
        <w:rPr>
          <w:sz w:val="28"/>
          <w:szCs w:val="28"/>
        </w:rPr>
        <w:t xml:space="preserve"> от оси трубопровода с каждой стороны;</w:t>
      </w:r>
    </w:p>
    <w:p w:rsidR="001C684B" w:rsidRPr="00302BD0" w:rsidRDefault="001C684B" w:rsidP="00302BD0">
      <w:pPr>
        <w:pStyle w:val="51"/>
        <w:ind w:firstLine="709"/>
        <w:rPr>
          <w:sz w:val="28"/>
          <w:szCs w:val="28"/>
        </w:rPr>
      </w:pPr>
      <w:r w:rsidRPr="00302BD0">
        <w:rPr>
          <w:sz w:val="28"/>
          <w:szCs w:val="28"/>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1C684B" w:rsidRPr="00302BD0" w:rsidRDefault="001C684B" w:rsidP="00302BD0">
      <w:pPr>
        <w:pStyle w:val="51"/>
        <w:ind w:firstLine="709"/>
        <w:rPr>
          <w:sz w:val="28"/>
          <w:szCs w:val="28"/>
        </w:rPr>
      </w:pPr>
      <w:r w:rsidRPr="00302BD0">
        <w:rPr>
          <w:sz w:val="28"/>
          <w:szCs w:val="28"/>
        </w:rPr>
        <w:t xml:space="preserve">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w:t>
      </w:r>
      <w:smartTag w:uri="urn:schemas-microsoft-com:office:smarttags" w:element="metricconverter">
        <w:smartTagPr>
          <w:attr w:name="ProductID" w:val="100 м"/>
        </w:smartTagPr>
        <w:r w:rsidRPr="00302BD0">
          <w:rPr>
            <w:sz w:val="28"/>
            <w:szCs w:val="28"/>
          </w:rPr>
          <w:t>100 м</w:t>
        </w:r>
      </w:smartTag>
      <w:r w:rsidRPr="00302BD0">
        <w:rPr>
          <w:sz w:val="28"/>
          <w:szCs w:val="28"/>
        </w:rPr>
        <w:t xml:space="preserve"> с каждой стороны;</w:t>
      </w:r>
    </w:p>
    <w:p w:rsidR="001C684B" w:rsidRPr="00302BD0" w:rsidRDefault="001C684B" w:rsidP="00302BD0">
      <w:pPr>
        <w:pStyle w:val="51"/>
        <w:ind w:firstLine="709"/>
        <w:rPr>
          <w:sz w:val="28"/>
          <w:szCs w:val="28"/>
        </w:rPr>
      </w:pPr>
      <w:r w:rsidRPr="00302BD0">
        <w:rPr>
          <w:sz w:val="28"/>
          <w:szCs w:val="28"/>
        </w:rPr>
        <w:t xml:space="preserve">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50 м"/>
        </w:smartTagPr>
        <w:r w:rsidRPr="00302BD0">
          <w:rPr>
            <w:sz w:val="28"/>
            <w:szCs w:val="28"/>
          </w:rPr>
          <w:t>50 м</w:t>
        </w:r>
      </w:smartTag>
      <w:r w:rsidRPr="00302BD0">
        <w:rPr>
          <w:sz w:val="28"/>
          <w:szCs w:val="28"/>
        </w:rPr>
        <w:t xml:space="preserve"> во все стороны;</w:t>
      </w:r>
    </w:p>
    <w:p w:rsidR="001C684B" w:rsidRPr="00302BD0" w:rsidRDefault="001C684B" w:rsidP="00302BD0">
      <w:pPr>
        <w:pStyle w:val="51"/>
        <w:ind w:firstLine="709"/>
        <w:rPr>
          <w:sz w:val="28"/>
          <w:szCs w:val="28"/>
        </w:rPr>
      </w:pPr>
      <w:r w:rsidRPr="00302BD0">
        <w:rPr>
          <w:sz w:val="28"/>
          <w:szCs w:val="28"/>
        </w:rPr>
        <w:t xml:space="preserve">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w:t>
      </w:r>
      <w:smartTag w:uri="urn:schemas-microsoft-com:office:smarttags" w:element="metricconverter">
        <w:smartTagPr>
          <w:attr w:name="ProductID" w:val="100 м"/>
        </w:smartTagPr>
        <w:r w:rsidRPr="00302BD0">
          <w:rPr>
            <w:sz w:val="28"/>
            <w:szCs w:val="28"/>
          </w:rPr>
          <w:t>100 м</w:t>
        </w:r>
      </w:smartTag>
      <w:r w:rsidRPr="00302BD0">
        <w:rPr>
          <w:sz w:val="28"/>
          <w:szCs w:val="28"/>
        </w:rPr>
        <w:t xml:space="preserve"> во все стороны.</w:t>
      </w:r>
    </w:p>
    <w:p w:rsidR="001C684B" w:rsidRPr="00302BD0" w:rsidRDefault="001C684B" w:rsidP="00302BD0">
      <w:pPr>
        <w:pStyle w:val="51"/>
        <w:ind w:firstLine="709"/>
        <w:rPr>
          <w:sz w:val="28"/>
          <w:szCs w:val="28"/>
        </w:rPr>
      </w:pPr>
      <w:r w:rsidRPr="00302BD0">
        <w:rPr>
          <w:sz w:val="28"/>
          <w:szCs w:val="28"/>
        </w:rPr>
        <w:t>В охранных зонах магистральных (промысловых) трубопроводов запрещается:</w:t>
      </w:r>
    </w:p>
    <w:p w:rsidR="001C684B" w:rsidRPr="00302BD0" w:rsidRDefault="001C684B" w:rsidP="00302BD0">
      <w:pPr>
        <w:pStyle w:val="51"/>
        <w:ind w:firstLine="709"/>
        <w:rPr>
          <w:sz w:val="28"/>
          <w:szCs w:val="28"/>
        </w:rPr>
      </w:pPr>
      <w:r w:rsidRPr="00302BD0">
        <w:rPr>
          <w:sz w:val="28"/>
          <w:szCs w:val="28"/>
        </w:rPr>
        <w:t>- перемещать, засыпать и ломать опознавательные и сигнальные знаки, контрольно-измерительные пункты;</w:t>
      </w:r>
    </w:p>
    <w:p w:rsidR="001C684B" w:rsidRPr="00302BD0" w:rsidRDefault="001C684B" w:rsidP="00302BD0">
      <w:pPr>
        <w:pStyle w:val="51"/>
        <w:ind w:firstLine="709"/>
        <w:rPr>
          <w:sz w:val="28"/>
          <w:szCs w:val="28"/>
        </w:rPr>
      </w:pPr>
      <w:r w:rsidRPr="00302BD0">
        <w:rPr>
          <w:sz w:val="28"/>
          <w:szCs w:val="28"/>
        </w:rPr>
        <w:lastRenderedPageBreak/>
        <w:t>-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C684B" w:rsidRPr="00302BD0" w:rsidRDefault="001C684B" w:rsidP="00302BD0">
      <w:pPr>
        <w:pStyle w:val="51"/>
        <w:ind w:firstLine="709"/>
        <w:rPr>
          <w:sz w:val="28"/>
          <w:szCs w:val="28"/>
        </w:rPr>
      </w:pPr>
      <w:r w:rsidRPr="00302BD0">
        <w:rPr>
          <w:sz w:val="28"/>
          <w:szCs w:val="28"/>
        </w:rPr>
        <w:t>-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C684B" w:rsidRPr="00302BD0" w:rsidRDefault="001C684B" w:rsidP="00302BD0">
      <w:pPr>
        <w:pStyle w:val="51"/>
        <w:ind w:firstLine="709"/>
        <w:rPr>
          <w:sz w:val="28"/>
          <w:szCs w:val="28"/>
        </w:rPr>
      </w:pPr>
      <w:r w:rsidRPr="00302BD0">
        <w:rPr>
          <w:sz w:val="28"/>
          <w:szCs w:val="28"/>
        </w:rPr>
        <w:t>- бросать якоря, проходить с отданными якорями, цепями, лотами, волокушами и тралами, производить дноуглубительные и землечерпальные работы;</w:t>
      </w:r>
    </w:p>
    <w:p w:rsidR="001C684B" w:rsidRPr="00302BD0" w:rsidRDefault="001C684B" w:rsidP="00302BD0">
      <w:pPr>
        <w:pStyle w:val="51"/>
        <w:ind w:firstLine="709"/>
        <w:rPr>
          <w:sz w:val="28"/>
          <w:szCs w:val="28"/>
        </w:rPr>
      </w:pPr>
      <w:r w:rsidRPr="00302BD0">
        <w:rPr>
          <w:sz w:val="28"/>
          <w:szCs w:val="28"/>
        </w:rPr>
        <w:t>- разводить огонь и размещать какие-либо открытые или закрытые источники огня.</w:t>
      </w:r>
    </w:p>
    <w:p w:rsidR="001C684B" w:rsidRPr="00302BD0" w:rsidRDefault="001C684B" w:rsidP="00302BD0">
      <w:pPr>
        <w:pStyle w:val="51"/>
        <w:ind w:firstLine="709"/>
        <w:rPr>
          <w:sz w:val="28"/>
          <w:szCs w:val="28"/>
        </w:rPr>
      </w:pPr>
      <w:r w:rsidRPr="00302BD0">
        <w:rPr>
          <w:sz w:val="28"/>
          <w:szCs w:val="28"/>
        </w:rPr>
        <w:t>В охранных зонах магистральных (промысловых) трубопроводов с письменного разрешения предприятий трубопроводного транспорта (эксплуатирующих нефтяных организаций) допускается:</w:t>
      </w:r>
    </w:p>
    <w:p w:rsidR="001C684B" w:rsidRPr="00302BD0" w:rsidRDefault="001C684B" w:rsidP="00302BD0">
      <w:pPr>
        <w:pStyle w:val="51"/>
        <w:ind w:firstLine="709"/>
        <w:rPr>
          <w:sz w:val="28"/>
          <w:szCs w:val="28"/>
        </w:rPr>
      </w:pPr>
      <w:r w:rsidRPr="00302BD0">
        <w:rPr>
          <w:sz w:val="28"/>
          <w:szCs w:val="28"/>
        </w:rPr>
        <w:t>- возводить постройки и сооружения;</w:t>
      </w:r>
    </w:p>
    <w:p w:rsidR="001C684B" w:rsidRPr="00302BD0" w:rsidRDefault="001C684B" w:rsidP="00302BD0">
      <w:pPr>
        <w:pStyle w:val="51"/>
        <w:ind w:firstLine="709"/>
        <w:rPr>
          <w:sz w:val="28"/>
          <w:szCs w:val="28"/>
        </w:rPr>
      </w:pPr>
      <w:r w:rsidRPr="00302BD0">
        <w:rPr>
          <w:sz w:val="28"/>
          <w:szCs w:val="28"/>
        </w:rPr>
        <w:t>-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C684B" w:rsidRPr="00302BD0" w:rsidRDefault="001C684B" w:rsidP="00302BD0">
      <w:pPr>
        <w:pStyle w:val="51"/>
        <w:ind w:firstLine="709"/>
        <w:rPr>
          <w:sz w:val="28"/>
          <w:szCs w:val="28"/>
        </w:rPr>
      </w:pPr>
      <w:r w:rsidRPr="00302BD0">
        <w:rPr>
          <w:sz w:val="28"/>
          <w:szCs w:val="28"/>
        </w:rPr>
        <w:t>-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C684B" w:rsidRPr="00302BD0" w:rsidRDefault="001C684B" w:rsidP="00302BD0">
      <w:pPr>
        <w:pStyle w:val="51"/>
        <w:ind w:firstLine="709"/>
        <w:rPr>
          <w:sz w:val="28"/>
          <w:szCs w:val="28"/>
        </w:rPr>
      </w:pPr>
      <w:r w:rsidRPr="00302BD0">
        <w:rPr>
          <w:sz w:val="28"/>
          <w:szCs w:val="28"/>
        </w:rPr>
        <w:t>- производить мелиоративные земляные работы, сооружать оросительные и осушительные системы;</w:t>
      </w:r>
    </w:p>
    <w:p w:rsidR="001C684B" w:rsidRPr="00302BD0" w:rsidRDefault="001C684B" w:rsidP="00302BD0">
      <w:pPr>
        <w:pStyle w:val="51"/>
        <w:ind w:firstLine="709"/>
        <w:rPr>
          <w:sz w:val="28"/>
          <w:szCs w:val="28"/>
        </w:rPr>
      </w:pPr>
      <w:r w:rsidRPr="00302BD0">
        <w:rPr>
          <w:sz w:val="28"/>
          <w:szCs w:val="28"/>
        </w:rPr>
        <w:t>- производить всякого рода открытые и подземные, горные, строительные, монтажные и взрывные работы, планировку грунта;</w:t>
      </w:r>
    </w:p>
    <w:p w:rsidR="001C684B" w:rsidRPr="00302BD0" w:rsidRDefault="001C684B" w:rsidP="00302BD0">
      <w:pPr>
        <w:pStyle w:val="51"/>
        <w:ind w:firstLine="709"/>
        <w:rPr>
          <w:sz w:val="28"/>
          <w:szCs w:val="28"/>
        </w:rPr>
      </w:pPr>
      <w:r w:rsidRPr="00302BD0">
        <w:rPr>
          <w:sz w:val="28"/>
          <w:szCs w:val="28"/>
        </w:rPr>
        <w:t xml:space="preserve">- производить геологосъемочные, </w:t>
      </w:r>
      <w:proofErr w:type="gramStart"/>
      <w:r w:rsidRPr="00302BD0">
        <w:rPr>
          <w:sz w:val="28"/>
          <w:szCs w:val="28"/>
        </w:rPr>
        <w:t>геолого-разведочные</w:t>
      </w:r>
      <w:proofErr w:type="gramEnd"/>
      <w:r w:rsidRPr="00302BD0">
        <w:rPr>
          <w:sz w:val="28"/>
          <w:szCs w:val="28"/>
        </w:rPr>
        <w:t>,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1C684B" w:rsidRPr="00302BD0" w:rsidRDefault="001C684B" w:rsidP="00302BD0">
      <w:pPr>
        <w:pStyle w:val="51"/>
        <w:ind w:firstLine="709"/>
        <w:rPr>
          <w:sz w:val="28"/>
          <w:szCs w:val="28"/>
        </w:rPr>
      </w:pPr>
      <w:r w:rsidRPr="00302BD0">
        <w:rPr>
          <w:sz w:val="28"/>
          <w:szCs w:val="28"/>
        </w:rPr>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1C684B" w:rsidRPr="00302BD0" w:rsidRDefault="001C684B" w:rsidP="00302BD0">
      <w:pPr>
        <w:spacing w:line="240" w:lineRule="auto"/>
        <w:ind w:firstLine="708"/>
        <w:jc w:val="both"/>
        <w:rPr>
          <w:rFonts w:ascii="Times New Roman" w:hAnsi="Times New Roman" w:cs="Times New Roman"/>
          <w:sz w:val="28"/>
          <w:szCs w:val="28"/>
        </w:rPr>
      </w:pPr>
      <w:r w:rsidRPr="00302BD0">
        <w:rPr>
          <w:rFonts w:ascii="Times New Roman" w:hAnsi="Times New Roman" w:cs="Times New Roman"/>
          <w:sz w:val="28"/>
          <w:szCs w:val="28"/>
        </w:rPr>
        <w:t xml:space="preserve">В соответствии с Приказом МЧС России от 17.06.2015 №302 «Об утверждении свода правил «Обустройство нефтяных и газовых месторождений. Требования пожарной безопасности» к объектам обустройства нефтяных и газовых месторождений относится промысловый трубопровод транспорта нефти, газа и конденсата от площадок до врезок в магистральные трубопроводы (или до других площадок подготовки). По территории поселения проходят промысловые и магистральные газо- и нефтепроводы. Согласно СП 284.1325800.2016 "Трубопроводы промысловые для нефти и газа. Правила проектирования и </w:t>
      </w:r>
      <w:r w:rsidRPr="00302BD0">
        <w:rPr>
          <w:rFonts w:ascii="Times New Roman" w:hAnsi="Times New Roman" w:cs="Times New Roman"/>
          <w:sz w:val="28"/>
          <w:szCs w:val="28"/>
        </w:rPr>
        <w:lastRenderedPageBreak/>
        <w:t xml:space="preserve">производства работ" от промысловых нефтепроводов устанавливается зона минимально-допустимых расстояний в размере 75 м. </w:t>
      </w:r>
    </w:p>
    <w:p w:rsidR="001C684B" w:rsidRPr="00302BD0" w:rsidRDefault="001C684B" w:rsidP="00302BD0">
      <w:pPr>
        <w:spacing w:line="240" w:lineRule="auto"/>
        <w:ind w:firstLine="567"/>
        <w:jc w:val="both"/>
        <w:rPr>
          <w:rFonts w:ascii="Times New Roman" w:hAnsi="Times New Roman" w:cs="Times New Roman"/>
          <w:sz w:val="28"/>
          <w:szCs w:val="28"/>
        </w:rPr>
      </w:pPr>
      <w:r w:rsidRPr="00302BD0">
        <w:rPr>
          <w:rFonts w:ascii="Times New Roman" w:hAnsi="Times New Roman" w:cs="Times New Roman"/>
          <w:sz w:val="28"/>
          <w:szCs w:val="28"/>
        </w:rPr>
        <w:t xml:space="preserve">Для исключения возможности повреждения трубопроводов (при любом виде их прокладки) устанавливаются охранные зоны. Размер охранной зоны трубопроводов определяется Правилами охраны магистральных трубопроводов (утв. постановлением Госгортехнадзора России от 22.04.1992 г. №9), и составляет 25 м.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указанных выше нормативов. </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На территории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точкой пересечения диагоналей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пределах границ охранных зон пунктов запрещается использование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Собственники, владельцы и пользователи земельных участков, зданий, помещений, на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 xml:space="preserve">Во избежание неприятных ситуаций при покупке земельного участка Управление рекомендует проверять наличие на нем геодезических пунктов и </w:t>
      </w:r>
      <w:r w:rsidRPr="00302BD0">
        <w:rPr>
          <w:rFonts w:ascii="Times New Roman" w:hAnsi="Times New Roman" w:cs="Times New Roman"/>
          <w:color w:val="0C0C0C"/>
          <w:sz w:val="28"/>
          <w:szCs w:val="28"/>
        </w:rPr>
        <w:lastRenderedPageBreak/>
        <w:t>получать у продавца сведения об имеющихся ограничениях в пользовании данным земельным участком.</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В целях защиты информации о режимных и других объектах, геопространственные сведения о которых в соответствии с законодательством Российской Федерации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p>
    <w:p w:rsidR="001C684B" w:rsidRPr="00302BD0" w:rsidRDefault="001C684B" w:rsidP="00302BD0">
      <w:pPr>
        <w:shd w:val="clear" w:color="auto" w:fill="FFFFFF"/>
        <w:spacing w:line="240" w:lineRule="auto"/>
        <w:ind w:firstLine="709"/>
        <w:jc w:val="both"/>
        <w:rPr>
          <w:rFonts w:ascii="Times New Roman" w:hAnsi="Times New Roman" w:cs="Times New Roman"/>
          <w:color w:val="0C0C0C"/>
          <w:sz w:val="28"/>
          <w:szCs w:val="28"/>
        </w:rPr>
      </w:pPr>
      <w:r w:rsidRPr="00302BD0">
        <w:rPr>
          <w:rFonts w:ascii="Times New Roman" w:hAnsi="Times New Roman" w:cs="Times New Roman"/>
          <w:color w:val="0C0C0C"/>
          <w:sz w:val="28"/>
          <w:szCs w:val="28"/>
        </w:rPr>
        <w:t>Геодезические и картографические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также соответствующую лицензию.</w:t>
      </w:r>
    </w:p>
    <w:p w:rsidR="001C684B" w:rsidRPr="00302BD0" w:rsidRDefault="001C684B" w:rsidP="00302BD0">
      <w:pPr>
        <w:pStyle w:val="51"/>
        <w:jc w:val="center"/>
        <w:outlineLvl w:val="2"/>
        <w:rPr>
          <w:b/>
          <w:sz w:val="28"/>
          <w:szCs w:val="28"/>
        </w:rPr>
      </w:pPr>
      <w:bookmarkStart w:id="249" w:name="_Toc118019411"/>
      <w:r w:rsidRPr="00302BD0">
        <w:rPr>
          <w:b/>
          <w:sz w:val="28"/>
          <w:szCs w:val="28"/>
        </w:rPr>
        <w:t>22.8. Санитарный разрыв магистральных трубопроводов углеводородного сырья</w:t>
      </w:r>
      <w:bookmarkEnd w:id="249"/>
    </w:p>
    <w:p w:rsidR="001C684B" w:rsidRPr="00302BD0" w:rsidRDefault="001C684B" w:rsidP="00302BD0">
      <w:pPr>
        <w:pStyle w:val="51"/>
        <w:jc w:val="center"/>
        <w:outlineLvl w:val="2"/>
        <w:rPr>
          <w:b/>
          <w:sz w:val="28"/>
          <w:szCs w:val="28"/>
        </w:rPr>
      </w:pP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w:t>
      </w:r>
      <w:r w:rsidRPr="00302BD0">
        <w:rPr>
          <w:rFonts w:ascii="Times New Roman" w:hAnsi="Times New Roman" w:cs="Times New Roman"/>
          <w:color w:val="333333"/>
          <w:sz w:val="28"/>
          <w:szCs w:val="28"/>
          <w:shd w:val="clear" w:color="auto" w:fill="FFFFFF"/>
        </w:rPr>
        <w:t xml:space="preserve">Минимальные расстояния учитывают степень взрыво-пожароопасности при аварийных ситуациях и дифференцированы в зависимости от вида поселений, типа зданий, назначения объектов с учетом диаметра </w:t>
      </w:r>
      <w:r w:rsidRPr="00302BD0">
        <w:rPr>
          <w:rFonts w:ascii="Times New Roman" w:hAnsi="Times New Roman" w:cs="Times New Roman"/>
          <w:bCs/>
          <w:color w:val="333333"/>
          <w:sz w:val="28"/>
          <w:szCs w:val="28"/>
          <w:shd w:val="clear" w:color="auto" w:fill="FFFFFF"/>
        </w:rPr>
        <w:t>трубопроводов</w:t>
      </w:r>
      <w:r w:rsidRPr="00302BD0">
        <w:rPr>
          <w:rFonts w:ascii="Times New Roman" w:hAnsi="Times New Roman" w:cs="Times New Roman"/>
          <w:color w:val="333333"/>
          <w:sz w:val="28"/>
          <w:szCs w:val="28"/>
          <w:shd w:val="clear" w:color="auto" w:fill="FFFFFF"/>
        </w:rPr>
        <w:t>.</w:t>
      </w:r>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sz w:val="28"/>
          <w:szCs w:val="28"/>
        </w:rPr>
        <w:t>Размер санитарного разрыва от населенного пункта до сельскохозяйственных полей, обрабатываемых пестицидами и агрохимикатами авиационным способом, должен составлять не менее 2000 м.</w:t>
      </w:r>
    </w:p>
    <w:p w:rsidR="001C684B" w:rsidRPr="00302BD0" w:rsidRDefault="001C684B" w:rsidP="00302BD0">
      <w:pPr>
        <w:spacing w:line="240" w:lineRule="auto"/>
        <w:ind w:firstLine="540"/>
        <w:jc w:val="both"/>
        <w:rPr>
          <w:rFonts w:ascii="Times New Roman" w:hAnsi="Times New Roman" w:cs="Times New Roman"/>
          <w:color w:val="000000"/>
          <w:sz w:val="28"/>
          <w:szCs w:val="28"/>
        </w:rPr>
      </w:pPr>
      <w:r w:rsidRPr="00302BD0">
        <w:rPr>
          <w:rFonts w:ascii="Times New Roman" w:hAnsi="Times New Roman" w:cs="Times New Roman"/>
          <w:color w:val="000000"/>
          <w:sz w:val="28"/>
          <w:szCs w:val="28"/>
        </w:rPr>
        <w:t>Для магистральных трубопроводов создаются санитарные разрывы (санитарные полосы отчуждения), которые определяются минимальными расстояниями от магистральных трубопроводов до смежных зданий, строений и сооружений.</w:t>
      </w:r>
      <w:bookmarkStart w:id="250" w:name="111827"/>
      <w:bookmarkEnd w:id="250"/>
    </w:p>
    <w:p w:rsidR="001C684B" w:rsidRPr="00302BD0" w:rsidRDefault="001C684B" w:rsidP="00302BD0">
      <w:pPr>
        <w:spacing w:line="240" w:lineRule="auto"/>
        <w:ind w:firstLine="540"/>
        <w:jc w:val="both"/>
        <w:rPr>
          <w:rFonts w:ascii="Times New Roman" w:hAnsi="Times New Roman" w:cs="Times New Roman"/>
          <w:sz w:val="28"/>
          <w:szCs w:val="28"/>
        </w:rPr>
      </w:pPr>
      <w:r w:rsidRPr="00302BD0">
        <w:rPr>
          <w:rFonts w:ascii="Times New Roman" w:hAnsi="Times New Roman" w:cs="Times New Roman"/>
          <w:color w:val="000000"/>
          <w:sz w:val="28"/>
          <w:szCs w:val="28"/>
        </w:rPr>
        <w:t>Рекомендуемые минимальные расстояния от магистральных нефтепроводов до городов, поселков и отдельных малоэтажных жилищ устанавливаются:</w:t>
      </w:r>
    </w:p>
    <w:p w:rsidR="001C684B" w:rsidRPr="00302BD0" w:rsidRDefault="001C684B" w:rsidP="00302BD0">
      <w:pPr>
        <w:pStyle w:val="pboth"/>
        <w:spacing w:before="0" w:beforeAutospacing="0" w:after="0" w:afterAutospacing="0"/>
        <w:ind w:left="851"/>
        <w:jc w:val="both"/>
        <w:rPr>
          <w:color w:val="000000"/>
          <w:sz w:val="28"/>
          <w:szCs w:val="28"/>
        </w:rPr>
      </w:pPr>
      <w:bookmarkStart w:id="251" w:name="111828"/>
      <w:bookmarkEnd w:id="251"/>
      <w:r w:rsidRPr="00302BD0">
        <w:rPr>
          <w:color w:val="000000"/>
          <w:sz w:val="28"/>
          <w:szCs w:val="28"/>
        </w:rPr>
        <w:t>при диаметре до 300 мм - от 50 до 75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2" w:name="111829"/>
      <w:bookmarkEnd w:id="252"/>
      <w:r w:rsidRPr="00302BD0">
        <w:rPr>
          <w:color w:val="000000"/>
          <w:sz w:val="28"/>
          <w:szCs w:val="28"/>
        </w:rPr>
        <w:t>при диаметре 300 мм - 600 мм - от 50 до 100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3" w:name="111830"/>
      <w:bookmarkEnd w:id="253"/>
      <w:r w:rsidRPr="00302BD0">
        <w:rPr>
          <w:color w:val="000000"/>
          <w:sz w:val="28"/>
          <w:szCs w:val="28"/>
        </w:rPr>
        <w:t>при диаметре 600 мм - 1000 мм - от 75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54" w:name="111831"/>
      <w:bookmarkEnd w:id="254"/>
      <w:r w:rsidRPr="00302BD0">
        <w:rPr>
          <w:color w:val="000000"/>
          <w:sz w:val="28"/>
          <w:szCs w:val="28"/>
        </w:rPr>
        <w:t>при диаметре 1000 мм - 1400 мм - от 100 до 200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55" w:name="111832"/>
      <w:bookmarkEnd w:id="255"/>
      <w:r w:rsidRPr="00302BD0">
        <w:rPr>
          <w:color w:val="000000"/>
          <w:sz w:val="28"/>
          <w:szCs w:val="28"/>
        </w:rPr>
        <w:t>Рекомендуемые минимальные расстояния от магистральных нефтепроводов до гидротехнических сооружений устанавливаются в размере 300 метров, а до водозаборов - в размере 3000 метров.</w:t>
      </w:r>
      <w:bookmarkStart w:id="256" w:name="111833"/>
      <w:bookmarkEnd w:id="256"/>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lastRenderedPageBreak/>
        <w:t>Рекомендуемые минимальные расстояния от магистральных нефтепроводов, предназначенных для транспортировки нефти с высокими коррозирующими свойствами, от продуктопроводов, транспортирующих высокотоксичные, раздражающие газы и жидкости, определяются на основе расчетов в каждом конкретном случае при обязательном увеличении размеров не менее чем в 3 раза.</w:t>
      </w:r>
      <w:bookmarkStart w:id="257" w:name="111834"/>
      <w:bookmarkEnd w:id="257"/>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t>Рекомендуемые минимальные расстояния от магистральных газопроводов, не содержащих сероводород, до городов и других населенных пунктов, коллективных садов и дачных поселков, тепличных комбинатов, отдельных общественных зданий с массовым скоплением людей, отдельных малоэтажных зданий, а также до полевых станов устанавливаются:</w:t>
      </w:r>
    </w:p>
    <w:p w:rsidR="001C684B" w:rsidRPr="00302BD0" w:rsidRDefault="001C684B" w:rsidP="00302BD0">
      <w:pPr>
        <w:pStyle w:val="pboth"/>
        <w:spacing w:before="0" w:beforeAutospacing="0" w:after="0" w:afterAutospacing="0"/>
        <w:jc w:val="both"/>
        <w:rPr>
          <w:color w:val="000000"/>
          <w:sz w:val="28"/>
          <w:szCs w:val="28"/>
        </w:rPr>
      </w:pPr>
      <w:bookmarkStart w:id="258" w:name="111835"/>
      <w:bookmarkEnd w:id="258"/>
      <w:r w:rsidRPr="00302BD0">
        <w:rPr>
          <w:color w:val="000000"/>
          <w:sz w:val="28"/>
          <w:szCs w:val="28"/>
        </w:rPr>
        <w:t>для трубопроводов I класса:</w:t>
      </w:r>
    </w:p>
    <w:p w:rsidR="001C684B" w:rsidRPr="00302BD0" w:rsidRDefault="001C684B" w:rsidP="00302BD0">
      <w:pPr>
        <w:pStyle w:val="pboth"/>
        <w:spacing w:before="0" w:beforeAutospacing="0" w:after="0" w:afterAutospacing="0"/>
        <w:ind w:left="851"/>
        <w:jc w:val="both"/>
        <w:rPr>
          <w:color w:val="000000"/>
          <w:sz w:val="28"/>
          <w:szCs w:val="28"/>
        </w:rPr>
      </w:pPr>
      <w:bookmarkStart w:id="259" w:name="111836"/>
      <w:bookmarkEnd w:id="259"/>
      <w:r w:rsidRPr="00302BD0">
        <w:rPr>
          <w:color w:val="000000"/>
          <w:sz w:val="28"/>
          <w:szCs w:val="28"/>
        </w:rPr>
        <w:t>при диаметре до 300 мм - от 75 до 100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0" w:name="111837"/>
      <w:bookmarkEnd w:id="260"/>
      <w:r w:rsidRPr="00302BD0">
        <w:rPr>
          <w:color w:val="000000"/>
          <w:sz w:val="28"/>
          <w:szCs w:val="28"/>
        </w:rPr>
        <w:t>при диаметре 300 мм - 600 мм - от 125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1" w:name="111838"/>
      <w:bookmarkEnd w:id="261"/>
      <w:r w:rsidRPr="00302BD0">
        <w:rPr>
          <w:color w:val="000000"/>
          <w:sz w:val="28"/>
          <w:szCs w:val="28"/>
        </w:rPr>
        <w:t>при диаметре 600 мм - 800 мм - от 150 до 200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2" w:name="111839"/>
      <w:bookmarkEnd w:id="262"/>
      <w:r w:rsidRPr="00302BD0">
        <w:rPr>
          <w:color w:val="000000"/>
          <w:sz w:val="28"/>
          <w:szCs w:val="28"/>
        </w:rPr>
        <w:t>при диаметре 800 мм - 1000 мм - от 200 до 250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3" w:name="111840"/>
      <w:bookmarkEnd w:id="263"/>
      <w:r w:rsidRPr="00302BD0">
        <w:rPr>
          <w:color w:val="000000"/>
          <w:sz w:val="28"/>
          <w:szCs w:val="28"/>
        </w:rPr>
        <w:t>при диаметре 1000 мм - 1200 мм - от 250 до 300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4" w:name="111841"/>
      <w:bookmarkEnd w:id="264"/>
      <w:r w:rsidRPr="00302BD0">
        <w:rPr>
          <w:color w:val="000000"/>
          <w:sz w:val="28"/>
          <w:szCs w:val="28"/>
        </w:rPr>
        <w:t>при диаметре более 1200 мм - от 300 до 350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5" w:name="111842"/>
      <w:bookmarkEnd w:id="265"/>
      <w:r w:rsidRPr="00302BD0">
        <w:rPr>
          <w:color w:val="000000"/>
          <w:sz w:val="28"/>
          <w:szCs w:val="28"/>
        </w:rPr>
        <w:t>для трубопроводов II класса:</w:t>
      </w:r>
    </w:p>
    <w:p w:rsidR="001C684B" w:rsidRPr="00302BD0" w:rsidRDefault="001C684B" w:rsidP="00302BD0">
      <w:pPr>
        <w:pStyle w:val="pboth"/>
        <w:spacing w:before="0" w:beforeAutospacing="0" w:after="0" w:afterAutospacing="0"/>
        <w:ind w:left="851"/>
        <w:jc w:val="both"/>
        <w:rPr>
          <w:color w:val="000000"/>
          <w:sz w:val="28"/>
          <w:szCs w:val="28"/>
        </w:rPr>
      </w:pPr>
      <w:bookmarkStart w:id="266" w:name="111843"/>
      <w:bookmarkEnd w:id="266"/>
      <w:r w:rsidRPr="00302BD0">
        <w:rPr>
          <w:color w:val="000000"/>
          <w:sz w:val="28"/>
          <w:szCs w:val="28"/>
        </w:rPr>
        <w:t>при диаметре до 300 мм - 75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67" w:name="111844"/>
      <w:bookmarkEnd w:id="267"/>
      <w:r w:rsidRPr="00302BD0">
        <w:rPr>
          <w:color w:val="000000"/>
          <w:sz w:val="28"/>
          <w:szCs w:val="28"/>
        </w:rPr>
        <w:t>при диаметре свыше 300 мм - от 100 до 125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68" w:name="111845"/>
      <w:bookmarkEnd w:id="268"/>
      <w:r w:rsidRPr="00302BD0">
        <w:rPr>
          <w:color w:val="000000"/>
          <w:sz w:val="28"/>
          <w:szCs w:val="28"/>
        </w:rPr>
        <w:t>Рекомендуемые минимальные расстояния от магистральных газопроводов, не содержащих сероводород, до магистральных оросительных каналов, рек, водоемов и водозаборных сооружений устанавливаются 25 метров.</w:t>
      </w:r>
    </w:p>
    <w:p w:rsidR="001C684B" w:rsidRPr="00302BD0" w:rsidRDefault="001C684B" w:rsidP="00302BD0">
      <w:pPr>
        <w:pStyle w:val="pboth"/>
        <w:spacing w:before="0" w:beforeAutospacing="0" w:after="0" w:afterAutospacing="0"/>
        <w:jc w:val="both"/>
        <w:rPr>
          <w:color w:val="000000"/>
          <w:sz w:val="28"/>
          <w:szCs w:val="28"/>
        </w:rPr>
      </w:pPr>
      <w:bookmarkStart w:id="269" w:name="111846"/>
      <w:bookmarkEnd w:id="269"/>
      <w:r w:rsidRPr="00302BD0">
        <w:rPr>
          <w:color w:val="000000"/>
          <w:sz w:val="28"/>
          <w:szCs w:val="28"/>
        </w:rPr>
        <w:t>Рекомендуемые минимальные расстояния от магистральных трубопроводов, предназначенных для транспортировки сжиженных углеводородных газов, до городов, населенных пунктов, дачных поселков и сельскохозяйственных угодий (санитарные полосы отчуждения) устанавливаются:</w:t>
      </w:r>
    </w:p>
    <w:p w:rsidR="001C684B" w:rsidRPr="00302BD0" w:rsidRDefault="001C684B" w:rsidP="00302BD0">
      <w:pPr>
        <w:pStyle w:val="pboth"/>
        <w:spacing w:before="0" w:beforeAutospacing="0" w:after="0" w:afterAutospacing="0"/>
        <w:ind w:left="851"/>
        <w:jc w:val="both"/>
        <w:rPr>
          <w:color w:val="000000"/>
          <w:sz w:val="28"/>
          <w:szCs w:val="28"/>
        </w:rPr>
      </w:pPr>
      <w:bookmarkStart w:id="270" w:name="111847"/>
      <w:bookmarkEnd w:id="270"/>
      <w:r w:rsidRPr="00302BD0">
        <w:rPr>
          <w:color w:val="000000"/>
          <w:sz w:val="28"/>
          <w:szCs w:val="28"/>
        </w:rPr>
        <w:t>при диаметре до 150 мм - от 100 до 150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1" w:name="111848"/>
      <w:bookmarkEnd w:id="271"/>
      <w:r w:rsidRPr="00302BD0">
        <w:rPr>
          <w:color w:val="000000"/>
          <w:sz w:val="28"/>
          <w:szCs w:val="28"/>
        </w:rPr>
        <w:t>при диаметре 150 - 300 мм - от 175 до 250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2" w:name="111849"/>
      <w:bookmarkEnd w:id="272"/>
      <w:r w:rsidRPr="00302BD0">
        <w:rPr>
          <w:color w:val="000000"/>
          <w:sz w:val="28"/>
          <w:szCs w:val="28"/>
        </w:rPr>
        <w:t>при диаметре 300 - 500 мм - от 350 до 500 метров;</w:t>
      </w:r>
    </w:p>
    <w:p w:rsidR="001C684B" w:rsidRPr="00302BD0" w:rsidRDefault="001C684B" w:rsidP="00302BD0">
      <w:pPr>
        <w:pStyle w:val="pboth"/>
        <w:spacing w:before="0" w:beforeAutospacing="0" w:after="0" w:afterAutospacing="0"/>
        <w:ind w:left="851"/>
        <w:jc w:val="both"/>
        <w:rPr>
          <w:color w:val="000000"/>
          <w:sz w:val="28"/>
          <w:szCs w:val="28"/>
        </w:rPr>
      </w:pPr>
      <w:bookmarkStart w:id="273" w:name="111850"/>
      <w:bookmarkEnd w:id="273"/>
      <w:r w:rsidRPr="00302BD0">
        <w:rPr>
          <w:color w:val="000000"/>
          <w:sz w:val="28"/>
          <w:szCs w:val="28"/>
        </w:rPr>
        <w:t>при диаметре 500 - 1000 мм - от 800 до 1000 метров.</w:t>
      </w:r>
    </w:p>
    <w:p w:rsidR="001C684B" w:rsidRPr="00302BD0" w:rsidRDefault="001C684B" w:rsidP="00302BD0">
      <w:pPr>
        <w:pStyle w:val="pboth"/>
        <w:spacing w:before="0" w:beforeAutospacing="0" w:after="0" w:afterAutospacing="0"/>
        <w:ind w:firstLine="567"/>
        <w:jc w:val="both"/>
        <w:rPr>
          <w:color w:val="000000"/>
          <w:sz w:val="28"/>
          <w:szCs w:val="28"/>
        </w:rPr>
      </w:pPr>
      <w:bookmarkStart w:id="274" w:name="111851"/>
      <w:bookmarkEnd w:id="274"/>
      <w:r w:rsidRPr="00302BD0">
        <w:rPr>
          <w:color w:val="000000"/>
          <w:sz w:val="28"/>
          <w:szCs w:val="28"/>
        </w:rPr>
        <w:t>Рекомендуемые минимальные расстояния при прокладке магистральных трубопроводов, предназначенных для транспортировки сжиженных углеводородных газов, увеличиваются в 2 раза для I класса и в 1,5 раза - для II класса.</w:t>
      </w:r>
    </w:p>
    <w:p w:rsidR="001C684B" w:rsidRPr="00302BD0" w:rsidRDefault="001C684B" w:rsidP="00302BD0">
      <w:pPr>
        <w:pStyle w:val="pboth"/>
        <w:spacing w:before="0" w:beforeAutospacing="0" w:after="0" w:afterAutospacing="0"/>
        <w:ind w:firstLine="567"/>
        <w:jc w:val="both"/>
        <w:rPr>
          <w:color w:val="000000"/>
          <w:sz w:val="28"/>
          <w:szCs w:val="28"/>
        </w:rPr>
      </w:pPr>
      <w:bookmarkStart w:id="275" w:name="111852"/>
      <w:bookmarkEnd w:id="275"/>
      <w:r w:rsidRPr="00302BD0">
        <w:rPr>
          <w:color w:val="000000"/>
          <w:sz w:val="28"/>
          <w:szCs w:val="28"/>
        </w:rPr>
        <w:t>В районах Крайнего Севера при диаметре магистральных трубопроводов, предназначенных для транспортировки сжиженных углеводородных газов, свыше 1000 мм рекомендуемое минимальное расстояние устанавливается не менее 700 метров.</w:t>
      </w:r>
      <w:bookmarkStart w:id="276" w:name="111853"/>
      <w:bookmarkEnd w:id="276"/>
    </w:p>
    <w:p w:rsidR="001C684B" w:rsidRPr="00302BD0" w:rsidRDefault="001C684B" w:rsidP="00302BD0">
      <w:pPr>
        <w:pStyle w:val="pboth"/>
        <w:spacing w:before="0" w:beforeAutospacing="0" w:after="0" w:afterAutospacing="0"/>
        <w:ind w:firstLine="567"/>
        <w:jc w:val="both"/>
        <w:rPr>
          <w:color w:val="000000"/>
          <w:sz w:val="28"/>
          <w:szCs w:val="28"/>
        </w:rPr>
      </w:pPr>
      <w:r w:rsidRPr="00302BD0">
        <w:rPr>
          <w:color w:val="000000"/>
          <w:sz w:val="28"/>
          <w:szCs w:val="28"/>
        </w:rPr>
        <w:t>Рекомендуемые минимальные расстояния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километров.</w:t>
      </w:r>
    </w:p>
    <w:p w:rsidR="001C684B" w:rsidRPr="00302BD0" w:rsidRDefault="001C684B" w:rsidP="00302BD0">
      <w:pPr>
        <w:pStyle w:val="pboth"/>
        <w:spacing w:before="0" w:beforeAutospacing="0" w:after="0" w:afterAutospacing="0"/>
        <w:ind w:firstLine="567"/>
        <w:jc w:val="both"/>
        <w:rPr>
          <w:color w:val="000000"/>
          <w:sz w:val="28"/>
          <w:szCs w:val="28"/>
        </w:rPr>
      </w:pPr>
      <w:r w:rsidRPr="00302BD0">
        <w:rPr>
          <w:sz w:val="28"/>
          <w:szCs w:val="28"/>
        </w:rPr>
        <w:t xml:space="preserve">Правила охраны магистральных трубопроводов определяют требования к обустройству трасс трубопроводов, порядку определения границ охранных зон </w:t>
      </w:r>
      <w:r w:rsidRPr="00302BD0">
        <w:rPr>
          <w:sz w:val="28"/>
          <w:szCs w:val="28"/>
        </w:rPr>
        <w:lastRenderedPageBreak/>
        <w:t>магистральных трубопроводов, условиям использования земельных участков в границах охранных зон магистральных трубопроводов, порядку организации и производства работ в охранных зонах трубопроводов, права и обязанности эксплуатационных организаций в области обеспечения сохранности опасных производственных объектов, предотвращения аварий на магистральных трубопроводах и ликвидации их последствий.</w:t>
      </w:r>
    </w:p>
    <w:p w:rsidR="001C684B" w:rsidRPr="00302BD0" w:rsidRDefault="001C684B" w:rsidP="00302BD0">
      <w:pPr>
        <w:pStyle w:val="51"/>
        <w:ind w:firstLine="709"/>
        <w:rPr>
          <w:sz w:val="28"/>
          <w:szCs w:val="28"/>
        </w:rPr>
      </w:pPr>
      <w:r w:rsidRPr="00302BD0">
        <w:rPr>
          <w:sz w:val="28"/>
          <w:szCs w:val="28"/>
        </w:rPr>
        <w:t>Для исключения возможности повреждения трубопроводов (при любом виде их прокладки) устанавливаются охранные зоны: 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метрах от оси трубопровода с каждой стороны; 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 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 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 вокруг емкостей для хранения и разгазирования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 4.2. 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требований настоящих Правил.</w:t>
      </w:r>
    </w:p>
    <w:p w:rsidR="001C684B" w:rsidRPr="00302BD0" w:rsidRDefault="001C684B" w:rsidP="00302BD0">
      <w:pPr>
        <w:pStyle w:val="51"/>
        <w:ind w:firstLine="709"/>
        <w:rPr>
          <w:sz w:val="28"/>
          <w:szCs w:val="28"/>
        </w:rPr>
      </w:pPr>
      <w:r w:rsidRPr="00302BD0">
        <w:rPr>
          <w:sz w:val="28"/>
          <w:szCs w:val="28"/>
        </w:rPr>
        <w:t>В охранных зонах трубопроводов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1C684B" w:rsidRPr="00302BD0" w:rsidRDefault="001C684B" w:rsidP="00302BD0">
      <w:pPr>
        <w:pStyle w:val="51"/>
        <w:ind w:firstLine="709"/>
        <w:rPr>
          <w:sz w:val="28"/>
          <w:szCs w:val="28"/>
        </w:rPr>
      </w:pPr>
      <w:r w:rsidRPr="00302BD0">
        <w:rPr>
          <w:sz w:val="28"/>
          <w:szCs w:val="28"/>
        </w:rPr>
        <w:t>а) перемещать, засыпать и ломать опознавательные и сигнальные знаки, контрольно-измерительные пункты;</w:t>
      </w:r>
    </w:p>
    <w:p w:rsidR="001C684B" w:rsidRPr="00302BD0" w:rsidRDefault="001C684B" w:rsidP="00302BD0">
      <w:pPr>
        <w:pStyle w:val="51"/>
        <w:ind w:firstLine="709"/>
        <w:rPr>
          <w:sz w:val="28"/>
          <w:szCs w:val="28"/>
        </w:rPr>
      </w:pPr>
      <w:r w:rsidRPr="00302BD0">
        <w:rPr>
          <w:sz w:val="28"/>
          <w:szCs w:val="28"/>
        </w:rPr>
        <w:t>б)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1C684B" w:rsidRPr="00302BD0" w:rsidRDefault="001C684B" w:rsidP="00302BD0">
      <w:pPr>
        <w:pStyle w:val="51"/>
        <w:ind w:firstLine="709"/>
        <w:rPr>
          <w:sz w:val="28"/>
          <w:szCs w:val="28"/>
        </w:rPr>
      </w:pPr>
      <w:r w:rsidRPr="00302BD0">
        <w:rPr>
          <w:sz w:val="28"/>
          <w:szCs w:val="28"/>
        </w:rPr>
        <w:t>в) устраивать всякого рода свалки, выливать растворы кислот, солей и щелочей;</w:t>
      </w:r>
    </w:p>
    <w:p w:rsidR="001C684B" w:rsidRPr="00302BD0" w:rsidRDefault="001C684B" w:rsidP="00302BD0">
      <w:pPr>
        <w:pStyle w:val="51"/>
        <w:ind w:firstLine="709"/>
        <w:rPr>
          <w:sz w:val="28"/>
          <w:szCs w:val="28"/>
        </w:rPr>
      </w:pPr>
      <w:r w:rsidRPr="00302BD0">
        <w:rPr>
          <w:sz w:val="28"/>
          <w:szCs w:val="28"/>
        </w:rPr>
        <w:lastRenderedPageBreak/>
        <w:t>г)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1C684B" w:rsidRPr="00302BD0" w:rsidRDefault="001C684B" w:rsidP="00302BD0">
      <w:pPr>
        <w:pStyle w:val="51"/>
        <w:ind w:firstLine="709"/>
        <w:rPr>
          <w:sz w:val="28"/>
          <w:szCs w:val="28"/>
        </w:rPr>
      </w:pPr>
      <w:r w:rsidRPr="00302BD0">
        <w:rPr>
          <w:sz w:val="28"/>
          <w:szCs w:val="28"/>
        </w:rPr>
        <w:t>д) бросать якоря, проходить с отданными якорями, цепями, лотами, волокушами и тралами, производить дноуглубительные и землечерпательные работы;</w:t>
      </w:r>
    </w:p>
    <w:p w:rsidR="001C684B" w:rsidRPr="00302BD0" w:rsidRDefault="001C684B" w:rsidP="00302BD0">
      <w:pPr>
        <w:pStyle w:val="51"/>
        <w:ind w:firstLine="709"/>
        <w:rPr>
          <w:sz w:val="28"/>
          <w:szCs w:val="28"/>
        </w:rPr>
      </w:pPr>
      <w:r w:rsidRPr="00302BD0">
        <w:rPr>
          <w:sz w:val="28"/>
          <w:szCs w:val="28"/>
        </w:rPr>
        <w:t>е) разводить огонь и размещать какие-либо открытые или закрытые источники огня.</w:t>
      </w:r>
    </w:p>
    <w:p w:rsidR="001C684B" w:rsidRPr="00302BD0" w:rsidRDefault="001C684B" w:rsidP="00302BD0">
      <w:pPr>
        <w:pStyle w:val="51"/>
        <w:ind w:firstLine="709"/>
        <w:rPr>
          <w:sz w:val="28"/>
          <w:szCs w:val="28"/>
        </w:rPr>
      </w:pPr>
      <w:r w:rsidRPr="00302BD0">
        <w:rPr>
          <w:sz w:val="28"/>
          <w:szCs w:val="28"/>
        </w:rPr>
        <w:t>В охранных зонах трубопроводов без письменного разрешения предприятий трубопроводного транспорта запрещается:</w:t>
      </w:r>
    </w:p>
    <w:p w:rsidR="001C684B" w:rsidRPr="00302BD0" w:rsidRDefault="001C684B" w:rsidP="00302BD0">
      <w:pPr>
        <w:pStyle w:val="51"/>
        <w:ind w:firstLine="709"/>
        <w:rPr>
          <w:sz w:val="28"/>
          <w:szCs w:val="28"/>
        </w:rPr>
      </w:pPr>
      <w:r w:rsidRPr="00302BD0">
        <w:rPr>
          <w:sz w:val="28"/>
          <w:szCs w:val="28"/>
        </w:rPr>
        <w:t>а) возводить любые постройки и сооружения на расстоянии ближе 1000 м от оси аммиакопровода запрещается: строить коллективные сады с жилыми домами, устраивать массовые спортивные соревнования, соревнования с участием зрителей, купания, массовый отдых людей, любительское рыболовство, расположение временных полевых жилищ и станов любого назначения, загоны для скота;</w:t>
      </w:r>
    </w:p>
    <w:p w:rsidR="001C684B" w:rsidRPr="00302BD0" w:rsidRDefault="001C684B" w:rsidP="00302BD0">
      <w:pPr>
        <w:pStyle w:val="51"/>
        <w:ind w:firstLine="709"/>
        <w:rPr>
          <w:sz w:val="28"/>
          <w:szCs w:val="28"/>
        </w:rPr>
      </w:pPr>
      <w:r w:rsidRPr="00302BD0">
        <w:rPr>
          <w:sz w:val="28"/>
          <w:szCs w:val="28"/>
        </w:rPr>
        <w:t>б)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1C684B" w:rsidRPr="00302BD0" w:rsidRDefault="001C684B" w:rsidP="00302BD0">
      <w:pPr>
        <w:pStyle w:val="51"/>
        <w:ind w:firstLine="709"/>
        <w:rPr>
          <w:sz w:val="28"/>
          <w:szCs w:val="28"/>
        </w:rPr>
      </w:pPr>
      <w:r w:rsidRPr="00302BD0">
        <w:rPr>
          <w:sz w:val="28"/>
          <w:szCs w:val="28"/>
        </w:rPr>
        <w:t>в)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1C684B" w:rsidRPr="00302BD0" w:rsidRDefault="001C684B" w:rsidP="00302BD0">
      <w:pPr>
        <w:pStyle w:val="51"/>
        <w:ind w:firstLine="709"/>
        <w:rPr>
          <w:sz w:val="28"/>
          <w:szCs w:val="28"/>
        </w:rPr>
      </w:pPr>
      <w:r w:rsidRPr="00302BD0">
        <w:rPr>
          <w:sz w:val="28"/>
          <w:szCs w:val="28"/>
        </w:rPr>
        <w:t>г) производить мелиоративные земляные работы, сооружать оросительные и осушительные системы;</w:t>
      </w:r>
    </w:p>
    <w:p w:rsidR="001C684B" w:rsidRPr="00302BD0" w:rsidRDefault="001C684B" w:rsidP="00302BD0">
      <w:pPr>
        <w:pStyle w:val="51"/>
        <w:ind w:firstLine="709"/>
        <w:rPr>
          <w:sz w:val="28"/>
          <w:szCs w:val="28"/>
        </w:rPr>
      </w:pPr>
      <w:r w:rsidRPr="00302BD0">
        <w:rPr>
          <w:sz w:val="28"/>
          <w:szCs w:val="28"/>
        </w:rPr>
        <w:t>д) производить всякого рода открытые и подземные, горные, строительные, монтажные и взрывные работы, планировку грунта. 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работы, соответствующих материалов, предусмотренных действующими Едиными правилами безопасности при взрывных работах;</w:t>
      </w:r>
    </w:p>
    <w:p w:rsidR="001C684B" w:rsidRPr="00302BD0" w:rsidRDefault="001C684B" w:rsidP="00302BD0">
      <w:pPr>
        <w:pStyle w:val="51"/>
        <w:ind w:firstLine="709"/>
        <w:rPr>
          <w:sz w:val="28"/>
          <w:szCs w:val="28"/>
        </w:rPr>
      </w:pPr>
      <w:r w:rsidRPr="00302BD0">
        <w:rPr>
          <w:sz w:val="28"/>
          <w:szCs w:val="28"/>
        </w:rPr>
        <w:t xml:space="preserve">е) производить геолого-съемочные, </w:t>
      </w:r>
      <w:proofErr w:type="gramStart"/>
      <w:r w:rsidRPr="00302BD0">
        <w:rPr>
          <w:sz w:val="28"/>
          <w:szCs w:val="28"/>
        </w:rPr>
        <w:t>геолого-разведочные</w:t>
      </w:r>
      <w:proofErr w:type="gramEnd"/>
      <w:r w:rsidRPr="00302BD0">
        <w:rPr>
          <w:sz w:val="28"/>
          <w:szCs w:val="28"/>
        </w:rPr>
        <w:t>, поисковые, геодезические и другие изыскательские работы, связанные с устройством скважин, шурфов и взятием проб грунта (кроме почвенных образцов). Предприятия и организации, получившие письменное разрешение на введение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rsidR="001C684B" w:rsidRPr="00302BD0" w:rsidRDefault="001C684B" w:rsidP="00302BD0">
      <w:pPr>
        <w:pStyle w:val="51"/>
        <w:ind w:firstLine="0"/>
        <w:jc w:val="center"/>
        <w:rPr>
          <w:sz w:val="28"/>
          <w:szCs w:val="28"/>
        </w:rPr>
      </w:pPr>
    </w:p>
    <w:p w:rsidR="001C684B" w:rsidRPr="00302BD0" w:rsidRDefault="001C684B" w:rsidP="00302BD0">
      <w:pPr>
        <w:pStyle w:val="51"/>
        <w:ind w:firstLine="708"/>
        <w:jc w:val="center"/>
        <w:outlineLvl w:val="2"/>
        <w:rPr>
          <w:b/>
          <w:sz w:val="28"/>
          <w:szCs w:val="28"/>
        </w:rPr>
      </w:pPr>
      <w:bookmarkStart w:id="277" w:name="_Toc76118379"/>
      <w:bookmarkStart w:id="278" w:name="_Toc94267520"/>
      <w:bookmarkStart w:id="279" w:name="_Toc94267736"/>
      <w:bookmarkStart w:id="280" w:name="_Toc95486377"/>
      <w:bookmarkStart w:id="281" w:name="_Toc95827006"/>
      <w:bookmarkStart w:id="282" w:name="_Toc99544142"/>
      <w:bookmarkStart w:id="283" w:name="_Toc101256740"/>
      <w:bookmarkStart w:id="284" w:name="_Toc101947607"/>
      <w:bookmarkStart w:id="285" w:name="_Toc118019412"/>
      <w:r w:rsidRPr="00302BD0">
        <w:rPr>
          <w:b/>
          <w:color w:val="000000"/>
          <w:sz w:val="28"/>
          <w:szCs w:val="28"/>
        </w:rPr>
        <w:t>22.9.</w:t>
      </w:r>
      <w:r w:rsidRPr="00302BD0">
        <w:rPr>
          <w:b/>
          <w:sz w:val="28"/>
          <w:szCs w:val="28"/>
        </w:rPr>
        <w:t xml:space="preserve"> Санитарно-защитные зоны предприятий, сооружений и иных объектов</w:t>
      </w:r>
      <w:bookmarkEnd w:id="277"/>
      <w:bookmarkEnd w:id="278"/>
      <w:bookmarkEnd w:id="279"/>
      <w:bookmarkEnd w:id="280"/>
      <w:bookmarkEnd w:id="281"/>
      <w:bookmarkEnd w:id="282"/>
      <w:bookmarkEnd w:id="283"/>
      <w:bookmarkEnd w:id="284"/>
      <w:bookmarkEnd w:id="285"/>
    </w:p>
    <w:p w:rsidR="001C684B" w:rsidRPr="00302BD0" w:rsidRDefault="001C684B" w:rsidP="00302BD0">
      <w:pPr>
        <w:pStyle w:val="51"/>
        <w:ind w:firstLine="709"/>
        <w:jc w:val="center"/>
        <w:rPr>
          <w:sz w:val="28"/>
          <w:szCs w:val="28"/>
        </w:rPr>
      </w:pPr>
    </w:p>
    <w:p w:rsidR="001C684B" w:rsidRPr="00302BD0" w:rsidRDefault="001C684B" w:rsidP="00302BD0">
      <w:pPr>
        <w:pStyle w:val="51"/>
        <w:ind w:firstLine="709"/>
        <w:rPr>
          <w:sz w:val="28"/>
          <w:szCs w:val="28"/>
        </w:rPr>
      </w:pPr>
      <w:r w:rsidRPr="00302BD0">
        <w:rPr>
          <w:sz w:val="28"/>
          <w:szCs w:val="28"/>
        </w:rPr>
        <w:t xml:space="preserve">На территории поселения располагаются объекты агоропромышленного комплекса: </w:t>
      </w:r>
      <w:r w:rsidRPr="00302BD0">
        <w:rPr>
          <w:sz w:val="28"/>
        </w:rPr>
        <w:t>КФХ «Землянки»</w:t>
      </w:r>
      <w:r w:rsidRPr="00302BD0">
        <w:rPr>
          <w:sz w:val="28"/>
          <w:szCs w:val="28"/>
        </w:rPr>
        <w:t xml:space="preserve">, хранилище овощей, </w:t>
      </w:r>
      <w:r w:rsidRPr="00302BD0">
        <w:rPr>
          <w:sz w:val="28"/>
        </w:rPr>
        <w:t>фермы КРС,</w:t>
      </w:r>
      <w:r w:rsidRPr="00302BD0">
        <w:rPr>
          <w:sz w:val="28"/>
          <w:szCs w:val="28"/>
        </w:rPr>
        <w:t xml:space="preserve"> коровники; </w:t>
      </w:r>
      <w:r w:rsidRPr="00302BD0">
        <w:rPr>
          <w:color w:val="000000"/>
          <w:sz w:val="28"/>
          <w:szCs w:val="28"/>
        </w:rPr>
        <w:t xml:space="preserve">склад, </w:t>
      </w:r>
      <w:r w:rsidRPr="00302BD0">
        <w:rPr>
          <w:color w:val="000000"/>
          <w:sz w:val="28"/>
          <w:szCs w:val="28"/>
        </w:rPr>
        <w:lastRenderedPageBreak/>
        <w:t>АЗС,</w:t>
      </w:r>
      <w:r w:rsidRPr="00302BD0">
        <w:t xml:space="preserve"> </w:t>
      </w:r>
      <w:r w:rsidRPr="00302BD0">
        <w:rPr>
          <w:sz w:val="28"/>
          <w:szCs w:val="28"/>
        </w:rPr>
        <w:t>нефтяные скважины ОАО «Татнефть»,</w:t>
      </w:r>
      <w:r w:rsidRPr="00302BD0">
        <w:rPr>
          <w:color w:val="000000"/>
          <w:sz w:val="28"/>
          <w:szCs w:val="28"/>
        </w:rPr>
        <w:t xml:space="preserve"> база строительных материалов, </w:t>
      </w:r>
      <w:r w:rsidRPr="00302BD0">
        <w:rPr>
          <w:sz w:val="28"/>
          <w:szCs w:val="28"/>
        </w:rPr>
        <w:t xml:space="preserve">кладбище, сибиреязвенный скотомогильник, для которых должны устанавливаться санитарно-защитные зоны. </w:t>
      </w:r>
    </w:p>
    <w:p w:rsidR="001C684B" w:rsidRPr="00302BD0" w:rsidRDefault="001C684B" w:rsidP="00302BD0">
      <w:pPr>
        <w:pStyle w:val="51"/>
        <w:ind w:firstLine="709"/>
        <w:rPr>
          <w:sz w:val="28"/>
          <w:szCs w:val="28"/>
        </w:rPr>
      </w:pPr>
      <w:r w:rsidRPr="00302BD0">
        <w:rPr>
          <w:sz w:val="28"/>
          <w:szCs w:val="28"/>
        </w:rPr>
        <w:t xml:space="preserve">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 </w:t>
      </w:r>
    </w:p>
    <w:p w:rsidR="001C684B" w:rsidRPr="00302BD0" w:rsidRDefault="001C684B" w:rsidP="00302BD0">
      <w:pPr>
        <w:pStyle w:val="51"/>
        <w:ind w:firstLine="709"/>
        <w:rPr>
          <w:sz w:val="28"/>
          <w:szCs w:val="28"/>
        </w:rPr>
      </w:pPr>
      <w:r w:rsidRPr="00302BD0">
        <w:rPr>
          <w:sz w:val="28"/>
          <w:szCs w:val="28"/>
        </w:rPr>
        <w:t>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rsidR="001C684B" w:rsidRPr="00302BD0" w:rsidRDefault="001C684B" w:rsidP="00302BD0">
      <w:pPr>
        <w:pStyle w:val="51"/>
        <w:ind w:firstLine="709"/>
        <w:rPr>
          <w:sz w:val="28"/>
          <w:szCs w:val="28"/>
        </w:rPr>
      </w:pPr>
      <w:r w:rsidRPr="00302BD0">
        <w:rPr>
          <w:sz w:val="28"/>
          <w:szCs w:val="28"/>
        </w:rPr>
        <w:t xml:space="preserve">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 </w:t>
      </w:r>
    </w:p>
    <w:p w:rsidR="001C684B" w:rsidRPr="00302BD0" w:rsidRDefault="001C684B" w:rsidP="00302BD0">
      <w:pPr>
        <w:pStyle w:val="51"/>
        <w:ind w:firstLine="709"/>
        <w:rPr>
          <w:sz w:val="28"/>
          <w:szCs w:val="28"/>
        </w:rPr>
      </w:pPr>
      <w:r w:rsidRPr="00302BD0">
        <w:rPr>
          <w:sz w:val="28"/>
          <w:szCs w:val="28"/>
        </w:rPr>
        <w:t>Решение об установлении, изменении или о прекращении существования санитарнозащитной зоны принимают:</w:t>
      </w:r>
    </w:p>
    <w:p w:rsidR="001C684B" w:rsidRPr="00302BD0" w:rsidRDefault="001C684B" w:rsidP="00302BD0">
      <w:pPr>
        <w:pStyle w:val="51"/>
        <w:ind w:firstLine="709"/>
        <w:rPr>
          <w:sz w:val="28"/>
          <w:szCs w:val="28"/>
        </w:rPr>
      </w:pPr>
      <w:r w:rsidRPr="00302BD0">
        <w:rPr>
          <w:sz w:val="28"/>
          <w:szCs w:val="28"/>
        </w:rPr>
        <w:t xml:space="preserve"> -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rsidR="001C684B" w:rsidRPr="00302BD0" w:rsidRDefault="001C684B" w:rsidP="00302BD0">
      <w:pPr>
        <w:pStyle w:val="51"/>
        <w:ind w:firstLine="709"/>
        <w:rPr>
          <w:sz w:val="28"/>
          <w:szCs w:val="28"/>
        </w:rPr>
      </w:pPr>
      <w:r w:rsidRPr="00302BD0">
        <w:rPr>
          <w:sz w:val="28"/>
          <w:szCs w:val="28"/>
        </w:rPr>
        <w:t xml:space="preserve"> -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w:t>
      </w:r>
    </w:p>
    <w:p w:rsidR="001C684B" w:rsidRPr="00302BD0" w:rsidRDefault="001C684B" w:rsidP="00302BD0">
      <w:pPr>
        <w:pStyle w:val="51"/>
        <w:ind w:firstLine="709"/>
        <w:rPr>
          <w:sz w:val="28"/>
          <w:szCs w:val="28"/>
        </w:rPr>
      </w:pPr>
      <w:r w:rsidRPr="00302BD0">
        <w:rPr>
          <w:sz w:val="28"/>
          <w:szCs w:val="28"/>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1C684B" w:rsidRPr="00302BD0" w:rsidRDefault="001C684B" w:rsidP="00302BD0">
      <w:pPr>
        <w:pStyle w:val="51"/>
        <w:ind w:firstLine="709"/>
        <w:rPr>
          <w:sz w:val="28"/>
          <w:szCs w:val="28"/>
        </w:rPr>
      </w:pPr>
      <w:r w:rsidRPr="00302BD0">
        <w:rPr>
          <w:sz w:val="28"/>
          <w:szCs w:val="28"/>
        </w:rPr>
        <w:t xml:space="preserve">В границах санитарно-защитной зоны не допускается размещать: </w:t>
      </w:r>
    </w:p>
    <w:p w:rsidR="001C684B" w:rsidRPr="00302BD0" w:rsidRDefault="001C684B" w:rsidP="00302BD0">
      <w:pPr>
        <w:pStyle w:val="51"/>
        <w:ind w:firstLine="709"/>
        <w:rPr>
          <w:sz w:val="28"/>
          <w:szCs w:val="28"/>
        </w:rPr>
      </w:pPr>
      <w:r w:rsidRPr="00302BD0">
        <w:rPr>
          <w:sz w:val="28"/>
          <w:szCs w:val="28"/>
        </w:rPr>
        <w:t>- жилую застройку, включая отдельные жилые дома,</w:t>
      </w:r>
    </w:p>
    <w:p w:rsidR="001C684B" w:rsidRPr="00302BD0" w:rsidRDefault="001C684B" w:rsidP="00302BD0">
      <w:pPr>
        <w:pStyle w:val="51"/>
        <w:ind w:firstLine="709"/>
        <w:rPr>
          <w:sz w:val="28"/>
          <w:szCs w:val="28"/>
        </w:rPr>
      </w:pPr>
      <w:r w:rsidRPr="00302BD0">
        <w:rPr>
          <w:sz w:val="28"/>
          <w:szCs w:val="28"/>
        </w:rPr>
        <w:t>- ландшафтно-рекреационные зоны,</w:t>
      </w:r>
    </w:p>
    <w:p w:rsidR="001C684B" w:rsidRPr="00302BD0" w:rsidRDefault="001C684B" w:rsidP="00302BD0">
      <w:pPr>
        <w:pStyle w:val="51"/>
        <w:ind w:firstLine="709"/>
        <w:rPr>
          <w:sz w:val="28"/>
          <w:szCs w:val="28"/>
        </w:rPr>
      </w:pPr>
      <w:r w:rsidRPr="00302BD0">
        <w:rPr>
          <w:sz w:val="28"/>
          <w:szCs w:val="28"/>
        </w:rPr>
        <w:t xml:space="preserve">- зоны отдыха, </w:t>
      </w:r>
    </w:p>
    <w:p w:rsidR="001C684B" w:rsidRPr="00302BD0" w:rsidRDefault="001C684B" w:rsidP="00302BD0">
      <w:pPr>
        <w:pStyle w:val="51"/>
        <w:ind w:firstLine="709"/>
        <w:rPr>
          <w:sz w:val="28"/>
          <w:szCs w:val="28"/>
        </w:rPr>
      </w:pPr>
      <w:r w:rsidRPr="00302BD0">
        <w:rPr>
          <w:sz w:val="28"/>
          <w:szCs w:val="28"/>
        </w:rPr>
        <w:t xml:space="preserve">- территории курортов, санаториев и домов отдыха, </w:t>
      </w:r>
    </w:p>
    <w:p w:rsidR="001C684B" w:rsidRPr="00302BD0" w:rsidRDefault="001C684B" w:rsidP="00302BD0">
      <w:pPr>
        <w:pStyle w:val="51"/>
        <w:ind w:firstLine="709"/>
        <w:rPr>
          <w:sz w:val="28"/>
          <w:szCs w:val="28"/>
        </w:rPr>
      </w:pPr>
      <w:r w:rsidRPr="00302BD0">
        <w:rPr>
          <w:sz w:val="28"/>
          <w:szCs w:val="28"/>
        </w:rPr>
        <w:t>- территории садоводческих товариществ и коттеджной застройки, коллективных или индивидуальных дачных и садово-огородных участков,</w:t>
      </w:r>
    </w:p>
    <w:p w:rsidR="001C684B" w:rsidRPr="00302BD0" w:rsidRDefault="001C684B" w:rsidP="00302BD0">
      <w:pPr>
        <w:pStyle w:val="51"/>
        <w:ind w:firstLine="709"/>
        <w:rPr>
          <w:sz w:val="28"/>
          <w:szCs w:val="28"/>
        </w:rPr>
      </w:pPr>
      <w:r w:rsidRPr="00302BD0">
        <w:rPr>
          <w:sz w:val="28"/>
          <w:szCs w:val="28"/>
        </w:rPr>
        <w:t>- другие территории с нормируемыми показателями качества среды обитания;</w:t>
      </w:r>
    </w:p>
    <w:p w:rsidR="001C684B" w:rsidRPr="00302BD0" w:rsidRDefault="001C684B" w:rsidP="00302BD0">
      <w:pPr>
        <w:pStyle w:val="51"/>
        <w:ind w:firstLine="709"/>
        <w:rPr>
          <w:sz w:val="28"/>
          <w:szCs w:val="28"/>
        </w:rPr>
      </w:pPr>
      <w:r w:rsidRPr="00302BD0">
        <w:rPr>
          <w:sz w:val="28"/>
          <w:szCs w:val="28"/>
        </w:rPr>
        <w:t>- спортивные сооружения,</w:t>
      </w:r>
    </w:p>
    <w:p w:rsidR="001C684B" w:rsidRPr="00302BD0" w:rsidRDefault="001C684B" w:rsidP="00302BD0">
      <w:pPr>
        <w:pStyle w:val="51"/>
        <w:ind w:firstLine="709"/>
        <w:rPr>
          <w:sz w:val="28"/>
          <w:szCs w:val="28"/>
        </w:rPr>
      </w:pPr>
      <w:r w:rsidRPr="00302BD0">
        <w:rPr>
          <w:sz w:val="28"/>
          <w:szCs w:val="28"/>
        </w:rPr>
        <w:lastRenderedPageBreak/>
        <w:t>- детские площадки,</w:t>
      </w:r>
    </w:p>
    <w:p w:rsidR="001C684B" w:rsidRPr="00302BD0" w:rsidRDefault="001C684B" w:rsidP="00302BD0">
      <w:pPr>
        <w:pStyle w:val="51"/>
        <w:ind w:firstLine="709"/>
        <w:rPr>
          <w:sz w:val="28"/>
          <w:szCs w:val="28"/>
        </w:rPr>
      </w:pPr>
      <w:r w:rsidRPr="00302BD0">
        <w:rPr>
          <w:sz w:val="28"/>
          <w:szCs w:val="28"/>
        </w:rPr>
        <w:t>- образовательные и детские организации,</w:t>
      </w:r>
    </w:p>
    <w:p w:rsidR="001C684B" w:rsidRPr="00302BD0" w:rsidRDefault="001C684B" w:rsidP="00302BD0">
      <w:pPr>
        <w:pStyle w:val="51"/>
        <w:ind w:firstLine="709"/>
        <w:rPr>
          <w:sz w:val="28"/>
          <w:szCs w:val="28"/>
        </w:rPr>
      </w:pPr>
      <w:r w:rsidRPr="00302BD0">
        <w:rPr>
          <w:sz w:val="28"/>
          <w:szCs w:val="28"/>
        </w:rPr>
        <w:t>- лечебно-профилактические и оздоровительные организации общего пользования.</w:t>
      </w:r>
    </w:p>
    <w:p w:rsidR="001C684B" w:rsidRPr="00302BD0" w:rsidRDefault="001C684B" w:rsidP="00302BD0">
      <w:pPr>
        <w:pStyle w:val="51"/>
        <w:ind w:firstLine="709"/>
        <w:rPr>
          <w:sz w:val="28"/>
          <w:szCs w:val="28"/>
        </w:rPr>
      </w:pPr>
      <w:r w:rsidRPr="00302BD0">
        <w:rPr>
          <w:sz w:val="28"/>
          <w:szCs w:val="28"/>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1C684B" w:rsidRPr="00302BD0" w:rsidRDefault="001C684B" w:rsidP="00302BD0">
      <w:pPr>
        <w:pStyle w:val="51"/>
        <w:ind w:firstLine="709"/>
        <w:rPr>
          <w:sz w:val="28"/>
          <w:szCs w:val="28"/>
        </w:rPr>
      </w:pPr>
      <w:r w:rsidRPr="00302BD0">
        <w:rPr>
          <w:sz w:val="28"/>
          <w:szCs w:val="28"/>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1C684B" w:rsidRPr="00302BD0" w:rsidRDefault="001C684B" w:rsidP="00302BD0">
      <w:pPr>
        <w:pStyle w:val="51"/>
        <w:ind w:firstLine="709"/>
        <w:rPr>
          <w:sz w:val="28"/>
          <w:szCs w:val="28"/>
        </w:rPr>
      </w:pPr>
    </w:p>
    <w:p w:rsidR="001C684B" w:rsidRPr="00302BD0" w:rsidRDefault="001C684B" w:rsidP="00302BD0">
      <w:pPr>
        <w:pStyle w:val="32"/>
        <w:numPr>
          <w:ilvl w:val="0"/>
          <w:numId w:val="6"/>
        </w:numPr>
        <w:ind w:firstLine="567"/>
        <w:jc w:val="center"/>
        <w:outlineLvl w:val="2"/>
        <w:rPr>
          <w:sz w:val="28"/>
          <w:szCs w:val="28"/>
        </w:rPr>
      </w:pPr>
      <w:bookmarkStart w:id="286" w:name="_Toc6502821"/>
      <w:bookmarkStart w:id="287" w:name="_Toc76118383"/>
      <w:bookmarkStart w:id="288" w:name="_Toc97908094"/>
      <w:bookmarkStart w:id="289" w:name="_Toc97908136"/>
      <w:bookmarkStart w:id="290" w:name="_Toc97908178"/>
      <w:bookmarkStart w:id="291" w:name="_Toc98242655"/>
      <w:bookmarkStart w:id="292" w:name="_Toc118019413"/>
      <w:r w:rsidRPr="00302BD0">
        <w:rPr>
          <w:i w:val="0"/>
          <w:sz w:val="28"/>
          <w:szCs w:val="28"/>
        </w:rPr>
        <w:t>Статья 23. Ограничения использования земельных участков и объектов капитального строительства в границах особо охраняемых природных территорий</w:t>
      </w:r>
      <w:bookmarkEnd w:id="286"/>
      <w:bookmarkEnd w:id="287"/>
      <w:bookmarkEnd w:id="288"/>
      <w:bookmarkEnd w:id="289"/>
      <w:bookmarkEnd w:id="290"/>
      <w:bookmarkEnd w:id="291"/>
      <w:bookmarkEnd w:id="292"/>
    </w:p>
    <w:p w:rsidR="001C684B" w:rsidRPr="00302BD0" w:rsidRDefault="001C684B" w:rsidP="00302BD0">
      <w:pPr>
        <w:pStyle w:val="51"/>
        <w:rPr>
          <w:sz w:val="28"/>
          <w:szCs w:val="28"/>
        </w:rPr>
      </w:pPr>
    </w:p>
    <w:p w:rsidR="001C684B" w:rsidRPr="00302BD0" w:rsidRDefault="001C684B" w:rsidP="00302BD0">
      <w:pPr>
        <w:pStyle w:val="51"/>
      </w:pPr>
      <w:r w:rsidRPr="00302BD0">
        <w:rPr>
          <w:sz w:val="28"/>
          <w:szCs w:val="28"/>
        </w:rPr>
        <w:t>Ограничения использования земельных участков и объектов капитального строительства в границах особо охраняемых природных территорий регламентируются в соответствии с федеральным законом «Об особо охраняемых природных территориях» от 14.03.1995 г. №33-ФЗ.</w:t>
      </w:r>
    </w:p>
    <w:p w:rsidR="001C684B" w:rsidRPr="00302BD0" w:rsidRDefault="001C684B" w:rsidP="00302BD0">
      <w:pPr>
        <w:pStyle w:val="51"/>
        <w:rPr>
          <w:sz w:val="28"/>
          <w:szCs w:val="28"/>
        </w:rPr>
      </w:pPr>
      <w:r w:rsidRPr="00302BD0">
        <w:rPr>
          <w:sz w:val="28"/>
          <w:szCs w:val="28"/>
        </w:rPr>
        <w:t xml:space="preserve">На территории муниципального образования «Сухаревское сельское поселение» Нижнекамского муниципального района Республики Татарстан особо охраняемые природные территории отсутствуют. </w:t>
      </w:r>
    </w:p>
    <w:p w:rsidR="001C684B" w:rsidRPr="00302BD0" w:rsidRDefault="001C684B" w:rsidP="00302BD0">
      <w:pPr>
        <w:pStyle w:val="51"/>
        <w:rPr>
          <w:sz w:val="28"/>
          <w:szCs w:val="28"/>
        </w:rPr>
      </w:pPr>
    </w:p>
    <w:p w:rsidR="001C684B" w:rsidRPr="00302BD0" w:rsidRDefault="001C684B" w:rsidP="00302BD0">
      <w:pPr>
        <w:pStyle w:val="32"/>
        <w:numPr>
          <w:ilvl w:val="0"/>
          <w:numId w:val="6"/>
        </w:numPr>
        <w:ind w:firstLine="567"/>
        <w:jc w:val="center"/>
        <w:outlineLvl w:val="2"/>
        <w:rPr>
          <w:sz w:val="28"/>
          <w:szCs w:val="28"/>
        </w:rPr>
      </w:pPr>
      <w:bookmarkStart w:id="293" w:name="_Toc6502822"/>
      <w:bookmarkStart w:id="294" w:name="_Toc76118384"/>
      <w:bookmarkStart w:id="295" w:name="_Toc97908095"/>
      <w:bookmarkStart w:id="296" w:name="_Toc97908137"/>
      <w:bookmarkStart w:id="297" w:name="_Toc97908179"/>
      <w:bookmarkStart w:id="298" w:name="_Toc98242656"/>
      <w:bookmarkStart w:id="299" w:name="_Toc118019414"/>
      <w:r w:rsidRPr="00302BD0">
        <w:rPr>
          <w:i w:val="0"/>
          <w:sz w:val="28"/>
          <w:szCs w:val="28"/>
        </w:rPr>
        <w:t>Статья 24. Ограничения использования земельных участков и объектов капитального строительства по условиям охраны объектов культурного наследия</w:t>
      </w:r>
      <w:bookmarkEnd w:id="293"/>
      <w:bookmarkEnd w:id="294"/>
      <w:bookmarkEnd w:id="295"/>
      <w:bookmarkEnd w:id="296"/>
      <w:bookmarkEnd w:id="297"/>
      <w:bookmarkEnd w:id="298"/>
      <w:bookmarkEnd w:id="299"/>
    </w:p>
    <w:p w:rsidR="001C684B" w:rsidRPr="00302BD0" w:rsidRDefault="001C684B" w:rsidP="00302BD0">
      <w:pPr>
        <w:pStyle w:val="51"/>
        <w:rPr>
          <w:sz w:val="28"/>
          <w:szCs w:val="28"/>
        </w:rPr>
      </w:pPr>
    </w:p>
    <w:p w:rsidR="001C684B" w:rsidRPr="00302BD0" w:rsidRDefault="001C684B" w:rsidP="00302BD0">
      <w:pPr>
        <w:pStyle w:val="51"/>
        <w:ind w:firstLine="709"/>
        <w:rPr>
          <w:sz w:val="28"/>
        </w:rPr>
      </w:pPr>
      <w:bookmarkStart w:id="300" w:name="_Toc6502823"/>
      <w:bookmarkStart w:id="301" w:name="_Toc76118385"/>
      <w:bookmarkStart w:id="302" w:name="_Toc97908096"/>
      <w:bookmarkStart w:id="303" w:name="_Toc97908138"/>
      <w:bookmarkStart w:id="304" w:name="_Toc97908180"/>
      <w:bookmarkStart w:id="305" w:name="_Toc98242657"/>
      <w:r w:rsidRPr="00302BD0">
        <w:rPr>
          <w:sz w:val="28"/>
        </w:rPr>
        <w:t>Охрана объектов культурного наследия осуществляется в соответствии с требованиями федерального закона «Об объектах культурного наследия (памятниках истории и культуры) народов Российской Федерации» от 25.06.2002 г. № 73-ФЗ, Закона Республики Татарстан «Об объектах культурного наследия в Республике Татарстан» от 01.04.2005 г. № 60-ЗРТ, иными нормативными правовыми актами.</w:t>
      </w:r>
    </w:p>
    <w:p w:rsidR="001C684B" w:rsidRPr="00302BD0" w:rsidRDefault="001C684B" w:rsidP="00302BD0">
      <w:pPr>
        <w:pStyle w:val="51"/>
        <w:ind w:firstLine="709"/>
        <w:rPr>
          <w:sz w:val="28"/>
        </w:rPr>
      </w:pPr>
      <w:r w:rsidRPr="00302BD0">
        <w:rPr>
          <w:sz w:val="28"/>
        </w:rPr>
        <w:t>Зоны охраны объектов культурного наследия устанавливаются в целях обеспечения охраны объектов культурного наследия.</w:t>
      </w:r>
    </w:p>
    <w:p w:rsidR="001C684B" w:rsidRPr="00302BD0" w:rsidRDefault="001C684B" w:rsidP="00302BD0">
      <w:pPr>
        <w:pStyle w:val="51"/>
        <w:ind w:firstLine="709"/>
        <w:rPr>
          <w:sz w:val="28"/>
        </w:rPr>
      </w:pPr>
      <w:r w:rsidRPr="00302BD0">
        <w:rPr>
          <w:sz w:val="28"/>
        </w:rPr>
        <w:t xml:space="preserve">Границы зон охраны устанавливаются проектом зон охраны объектов культурного наследия, который представляет собой документацию в текстовой форме и в виде карт (схем), содержащую описание границ проектируемых зон и </w:t>
      </w:r>
      <w:r w:rsidRPr="00302BD0">
        <w:rPr>
          <w:sz w:val="28"/>
        </w:rPr>
        <w:lastRenderedPageBreak/>
        <w:t>ббзонах, проекты режимов использования земель и градостроительных регламентов в границах данных зон.</w:t>
      </w:r>
    </w:p>
    <w:p w:rsidR="001C684B" w:rsidRPr="00302BD0" w:rsidRDefault="001C684B" w:rsidP="00302BD0">
      <w:pPr>
        <w:pStyle w:val="51"/>
        <w:ind w:firstLine="709"/>
        <w:rPr>
          <w:sz w:val="28"/>
        </w:rPr>
      </w:pPr>
      <w:r w:rsidRPr="00302BD0">
        <w:rPr>
          <w:sz w:val="28"/>
        </w:rPr>
        <w:t>Разработка проектов зон охраны, установление режимов использования территории в границах зон охраны регулируются Постановлением Правительства Российской Федерации от 12.09.2015 г. № 972 «Об утверждении Положения о зонах охраны объектов культурного наследия (памятников истории и культуры) народов Российской Федерации», Законом Республики Татарстан от 01.04.2005 г. № 60-ЗРТ «Об объектах культурного наследия в Республике Татарстан» и другими нормативными правовыми актами.</w:t>
      </w:r>
    </w:p>
    <w:p w:rsidR="001C684B" w:rsidRPr="00302BD0" w:rsidRDefault="001C684B" w:rsidP="00302BD0">
      <w:pPr>
        <w:pStyle w:val="51"/>
        <w:rPr>
          <w:sz w:val="28"/>
          <w:szCs w:val="21"/>
        </w:rPr>
      </w:pPr>
      <w:r w:rsidRPr="00302BD0">
        <w:rPr>
          <w:sz w:val="28"/>
          <w:szCs w:val="28"/>
        </w:rPr>
        <w:t xml:space="preserve">На территории муниципального образования «Сухаревское сельское поселение» Нижнекамского муниципального района Республики Татарстан не расположены объекты культурного наследия (памятник истории и культуры) народов Российской Федерации регионального значения. </w:t>
      </w:r>
    </w:p>
    <w:p w:rsidR="001C684B" w:rsidRPr="00302BD0" w:rsidRDefault="001C684B" w:rsidP="00302BD0">
      <w:pPr>
        <w:pStyle w:val="22"/>
        <w:keepNext w:val="0"/>
        <w:pageBreakBefore/>
        <w:jc w:val="center"/>
        <w:rPr>
          <w:color w:val="auto"/>
          <w:sz w:val="28"/>
          <w:szCs w:val="28"/>
        </w:rPr>
      </w:pPr>
      <w:bookmarkStart w:id="306" w:name="_Toc118019415"/>
      <w:r w:rsidRPr="00302BD0">
        <w:rPr>
          <w:color w:val="auto"/>
          <w:sz w:val="28"/>
          <w:szCs w:val="28"/>
        </w:rPr>
        <w:lastRenderedPageBreak/>
        <w:t xml:space="preserve">ГЛАВА </w:t>
      </w:r>
      <w:r w:rsidRPr="00302BD0">
        <w:rPr>
          <w:color w:val="auto"/>
          <w:sz w:val="28"/>
          <w:szCs w:val="28"/>
          <w:lang w:val="en-US"/>
        </w:rPr>
        <w:t>IX</w:t>
      </w:r>
      <w:r w:rsidRPr="00302BD0">
        <w:rPr>
          <w:color w:val="auto"/>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таких объектов для населения</w:t>
      </w:r>
      <w:bookmarkEnd w:id="300"/>
      <w:bookmarkEnd w:id="301"/>
      <w:bookmarkEnd w:id="302"/>
      <w:bookmarkEnd w:id="303"/>
      <w:bookmarkEnd w:id="304"/>
      <w:bookmarkEnd w:id="305"/>
      <w:bookmarkEnd w:id="306"/>
    </w:p>
    <w:p w:rsidR="001C684B" w:rsidRPr="00302BD0" w:rsidRDefault="001C684B" w:rsidP="00302BD0">
      <w:pPr>
        <w:pStyle w:val="51"/>
        <w:rPr>
          <w:sz w:val="28"/>
          <w:szCs w:val="28"/>
        </w:rPr>
      </w:pPr>
    </w:p>
    <w:p w:rsidR="001C684B" w:rsidRPr="00302BD0" w:rsidRDefault="001C684B" w:rsidP="00302BD0">
      <w:pPr>
        <w:pStyle w:val="51"/>
        <w:rPr>
          <w:sz w:val="28"/>
          <w:szCs w:val="28"/>
        </w:rPr>
      </w:pPr>
      <w:r w:rsidRPr="00302BD0">
        <w:rPr>
          <w:sz w:val="28"/>
          <w:szCs w:val="28"/>
        </w:rPr>
        <w:t xml:space="preserve">В соответствии с Градостроительным кодексом Российской Федерации,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составе градостроительного регламента указываются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w:t>
      </w:r>
    </w:p>
    <w:p w:rsidR="001C684B" w:rsidRPr="00302BD0" w:rsidRDefault="001C684B" w:rsidP="00302BD0">
      <w:pPr>
        <w:pStyle w:val="51"/>
        <w:rPr>
          <w:sz w:val="28"/>
          <w:szCs w:val="28"/>
        </w:rPr>
      </w:pPr>
      <w:r w:rsidRPr="00302BD0">
        <w:rPr>
          <w:sz w:val="28"/>
          <w:szCs w:val="28"/>
        </w:rPr>
        <w:t>Территории, в границах которых предусматривается осуществление деятельности по комплексному развитию территории, в пределах муниципального образования «Сухаревское сельское поселение» не установлены, в связи с чем в материалах настоящих Правил не представлены.</w:t>
      </w:r>
    </w:p>
    <w:p w:rsidR="001C684B" w:rsidRDefault="001C684B" w:rsidP="00302BD0">
      <w:pPr>
        <w:spacing w:after="0" w:line="240" w:lineRule="auto"/>
        <w:rPr>
          <w:rFonts w:ascii="Times New Roman" w:hAnsi="Times New Roman" w:cs="Times New Roman"/>
          <w:sz w:val="28"/>
          <w:szCs w:val="28"/>
        </w:rPr>
      </w:pPr>
    </w:p>
    <w:p w:rsidR="006F62F6" w:rsidRDefault="006F62F6" w:rsidP="00302BD0">
      <w:pPr>
        <w:spacing w:after="0" w:line="240" w:lineRule="auto"/>
        <w:rPr>
          <w:rFonts w:ascii="Times New Roman" w:hAnsi="Times New Roman" w:cs="Times New Roman"/>
          <w:sz w:val="28"/>
          <w:szCs w:val="28"/>
        </w:rPr>
      </w:pPr>
    </w:p>
    <w:p w:rsidR="006F62F6" w:rsidRPr="00302BD0" w:rsidRDefault="006F62F6" w:rsidP="00302BD0">
      <w:pPr>
        <w:spacing w:after="0" w:line="240" w:lineRule="auto"/>
        <w:rPr>
          <w:rFonts w:ascii="Times New Roman" w:hAnsi="Times New Roman" w:cs="Times New Roman"/>
          <w:sz w:val="28"/>
          <w:szCs w:val="28"/>
        </w:rPr>
      </w:pP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Заместитель Главы Нижнекамского</w:t>
      </w:r>
    </w:p>
    <w:p w:rsidR="001C684B" w:rsidRPr="00302BD0" w:rsidRDefault="001C684B" w:rsidP="00302BD0">
      <w:pPr>
        <w:spacing w:after="0" w:line="240" w:lineRule="auto"/>
        <w:rPr>
          <w:rFonts w:ascii="Times New Roman" w:hAnsi="Times New Roman" w:cs="Times New Roman"/>
          <w:sz w:val="28"/>
          <w:szCs w:val="28"/>
        </w:rPr>
      </w:pPr>
      <w:r w:rsidRPr="00302BD0">
        <w:rPr>
          <w:rFonts w:ascii="Times New Roman" w:hAnsi="Times New Roman" w:cs="Times New Roman"/>
          <w:sz w:val="28"/>
          <w:szCs w:val="28"/>
        </w:rPr>
        <w:t xml:space="preserve">муниципального района                                                                              А.В. Умников         </w:t>
      </w:r>
    </w:p>
    <w:p w:rsidR="001C684B" w:rsidRPr="00302BD0" w:rsidRDefault="001C684B" w:rsidP="00302BD0">
      <w:pPr>
        <w:tabs>
          <w:tab w:val="left" w:pos="3119"/>
          <w:tab w:val="left" w:pos="9639"/>
        </w:tabs>
        <w:suppressAutoHyphens/>
        <w:spacing w:line="240" w:lineRule="auto"/>
        <w:jc w:val="center"/>
        <w:rPr>
          <w:rFonts w:ascii="Times New Roman" w:hAnsi="Times New Roman" w:cs="Times New Roman"/>
          <w:spacing w:val="-7"/>
          <w:sz w:val="24"/>
          <w:szCs w:val="24"/>
        </w:rPr>
      </w:pPr>
    </w:p>
    <w:p w:rsidR="001C684B" w:rsidRPr="00302BD0" w:rsidRDefault="001C684B" w:rsidP="00302BD0">
      <w:pPr>
        <w:spacing w:after="0" w:line="240" w:lineRule="auto"/>
        <w:jc w:val="both"/>
        <w:rPr>
          <w:rFonts w:ascii="Times New Roman" w:hAnsi="Times New Roman" w:cs="Times New Roman"/>
          <w:spacing w:val="-7"/>
          <w:sz w:val="24"/>
          <w:szCs w:val="24"/>
        </w:rPr>
      </w:pPr>
    </w:p>
    <w:sectPr w:rsidR="001C684B" w:rsidRPr="00302BD0" w:rsidSect="00846A6A">
      <w:pgSz w:w="11906" w:h="16838"/>
      <w:pgMar w:top="709" w:right="707"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BD0" w:rsidRDefault="00302BD0" w:rsidP="001C684B">
      <w:pPr>
        <w:spacing w:after="0" w:line="240" w:lineRule="auto"/>
      </w:pPr>
      <w:r>
        <w:separator/>
      </w:r>
    </w:p>
  </w:endnote>
  <w:endnote w:type="continuationSeparator" w:id="0">
    <w:p w:rsidR="00302BD0" w:rsidRDefault="00302BD0" w:rsidP="001C6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rsidP="00302BD0">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02BD0" w:rsidRDefault="00302BD0" w:rsidP="00302BD0">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Pr="00302BD0" w:rsidRDefault="00302BD0">
    <w:pPr>
      <w:pStyle w:val="ac"/>
      <w:jc w:val="center"/>
      <w:rPr>
        <w:lang w:val="tt-RU"/>
      </w:rPr>
    </w:pPr>
    <w:r>
      <w:rPr>
        <w:lang w:val="tt-RU"/>
      </w:rPr>
      <w:t>2</w:t>
    </w:r>
  </w:p>
  <w:p w:rsidR="00302BD0" w:rsidRDefault="00302BD0">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Pr="00302BD0" w:rsidRDefault="00302BD0" w:rsidP="00302BD0">
    <w:pPr>
      <w:pStyle w:val="ac"/>
      <w:jc w:val="center"/>
      <w:rPr>
        <w:lang w:val="tt-RU"/>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rsidP="00302BD0">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302BD0" w:rsidRDefault="00302BD0" w:rsidP="00302BD0">
    <w:pPr>
      <w:pStyle w:val="ac"/>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1622496"/>
      <w:docPartObj>
        <w:docPartGallery w:val="Page Numbers (Bottom of Page)"/>
        <w:docPartUnique/>
      </w:docPartObj>
    </w:sdtPr>
    <w:sdtEndPr/>
    <w:sdtContent>
      <w:p w:rsidR="00302BD0" w:rsidRDefault="00302BD0">
        <w:pPr>
          <w:pStyle w:val="ac"/>
          <w:jc w:val="center"/>
        </w:pPr>
        <w:r>
          <w:fldChar w:fldCharType="begin"/>
        </w:r>
        <w:r>
          <w:instrText>PAGE   \* MERGEFORMAT</w:instrText>
        </w:r>
        <w:r>
          <w:fldChar w:fldCharType="separate"/>
        </w:r>
        <w:r w:rsidR="00CC7C48">
          <w:rPr>
            <w:noProof/>
          </w:rPr>
          <w:t>20</w:t>
        </w:r>
        <w:r>
          <w:fldChar w:fldCharType="end"/>
        </w:r>
      </w:p>
    </w:sdtContent>
  </w:sdt>
  <w:p w:rsidR="00302BD0" w:rsidRPr="001C684B" w:rsidRDefault="00302BD0" w:rsidP="001C684B">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BD0" w:rsidRDefault="00302BD0" w:rsidP="001C684B">
      <w:pPr>
        <w:spacing w:after="0" w:line="240" w:lineRule="auto"/>
      </w:pPr>
      <w:r>
        <w:separator/>
      </w:r>
    </w:p>
  </w:footnote>
  <w:footnote w:type="continuationSeparator" w:id="0">
    <w:p w:rsidR="00302BD0" w:rsidRDefault="00302BD0" w:rsidP="001C68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BD0" w:rsidRDefault="00302BD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pStyle w:val="Default"/>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Num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Num24"/>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4" w15:restartNumberingAfterBreak="0">
    <w:nsid w:val="00000006"/>
    <w:multiLevelType w:val="multilevel"/>
    <w:tmpl w:val="00000006"/>
    <w:name w:val="WWNum28"/>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5" w15:restartNumberingAfterBreak="0">
    <w:nsid w:val="00000007"/>
    <w:multiLevelType w:val="multilevel"/>
    <w:tmpl w:val="00000007"/>
    <w:name w:val="WWNum29"/>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6" w15:restartNumberingAfterBreak="0">
    <w:nsid w:val="00000008"/>
    <w:multiLevelType w:val="multilevel"/>
    <w:tmpl w:val="00000008"/>
    <w:name w:val="WWNum31"/>
    <w:lvl w:ilvl="0">
      <w:start w:val="1"/>
      <w:numFmt w:val="decimal"/>
      <w:lvlText w:val="%1."/>
      <w:lvlJc w:val="left"/>
      <w:pPr>
        <w:tabs>
          <w:tab w:val="num" w:pos="0"/>
        </w:tabs>
        <w:ind w:left="1080" w:hanging="360"/>
      </w:pPr>
    </w:lvl>
    <w:lvl w:ilvl="1">
      <w:start w:val="1"/>
      <w:numFmt w:val="decimal"/>
      <w:lvlText w:val="%1.%2."/>
      <w:lvlJc w:val="left"/>
      <w:pPr>
        <w:tabs>
          <w:tab w:val="num" w:pos="0"/>
        </w:tabs>
        <w:ind w:left="1212"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7" w15:restartNumberingAfterBreak="0">
    <w:nsid w:val="00000009"/>
    <w:multiLevelType w:val="multilevel"/>
    <w:tmpl w:val="00000009"/>
    <w:name w:val="WWNum32"/>
    <w:lvl w:ilvl="0">
      <w:start w:val="1"/>
      <w:numFmt w:val="decimal"/>
      <w:lvlText w:val="%1."/>
      <w:lvlJc w:val="left"/>
      <w:pPr>
        <w:tabs>
          <w:tab w:val="num" w:pos="0"/>
        </w:tabs>
        <w:ind w:left="108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8" w15:restartNumberingAfterBreak="0">
    <w:nsid w:val="051B0C6E"/>
    <w:multiLevelType w:val="hybridMultilevel"/>
    <w:tmpl w:val="82407002"/>
    <w:lvl w:ilvl="0" w:tplc="91C265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083A5255"/>
    <w:multiLevelType w:val="hybridMultilevel"/>
    <w:tmpl w:val="9BBE63F8"/>
    <w:lvl w:ilvl="0" w:tplc="B1082CF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B376D2C"/>
    <w:multiLevelType w:val="hybridMultilevel"/>
    <w:tmpl w:val="1BBEBC9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0D88480A"/>
    <w:multiLevelType w:val="hybridMultilevel"/>
    <w:tmpl w:val="926227B4"/>
    <w:lvl w:ilvl="0" w:tplc="86E0ABFC">
      <w:start w:val="1"/>
      <w:numFmt w:val="bullet"/>
      <w:lvlText w:val=""/>
      <w:lvlJc w:val="left"/>
      <w:pPr>
        <w:ind w:left="1069" w:hanging="360"/>
      </w:pPr>
      <w:rPr>
        <w:rFonts w:ascii="Symbol" w:eastAsia="Calibri"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 w15:restartNumberingAfterBreak="0">
    <w:nsid w:val="16597A20"/>
    <w:multiLevelType w:val="hybridMultilevel"/>
    <w:tmpl w:val="BB94AF60"/>
    <w:lvl w:ilvl="0" w:tplc="545A5C8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923DE6"/>
    <w:multiLevelType w:val="hybridMultilevel"/>
    <w:tmpl w:val="D7B86DFE"/>
    <w:lvl w:ilvl="0" w:tplc="04190003">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C36B5"/>
    <w:multiLevelType w:val="hybridMultilevel"/>
    <w:tmpl w:val="DF0668E6"/>
    <w:lvl w:ilvl="0" w:tplc="FD3456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2C7123F8"/>
    <w:multiLevelType w:val="hybridMultilevel"/>
    <w:tmpl w:val="1466DE1A"/>
    <w:lvl w:ilvl="0" w:tplc="7CE86542">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D927785"/>
    <w:multiLevelType w:val="hybridMultilevel"/>
    <w:tmpl w:val="21FE5824"/>
    <w:lvl w:ilvl="0" w:tplc="E0E42DCC">
      <w:start w:val="1"/>
      <w:numFmt w:val="decimal"/>
      <w:lvlText w:val="%1."/>
      <w:lvlJc w:val="left"/>
      <w:pPr>
        <w:ind w:left="1080" w:hanging="360"/>
      </w:pPr>
      <w:rPr>
        <w:rFonts w:ascii="Times New Roman" w:eastAsia="Calibr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2E3844ED"/>
    <w:multiLevelType w:val="hybridMultilevel"/>
    <w:tmpl w:val="0BBEFCA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2E6D516F"/>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0"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D137A2"/>
    <w:multiLevelType w:val="multilevel"/>
    <w:tmpl w:val="00000006"/>
    <w:lvl w:ilvl="0">
      <w:start w:val="1"/>
      <w:numFmt w:val="decimal"/>
      <w:lvlText w:val="%1."/>
      <w:lvlJc w:val="left"/>
      <w:pPr>
        <w:tabs>
          <w:tab w:val="num" w:pos="0"/>
        </w:tabs>
        <w:ind w:left="1080" w:hanging="360"/>
      </w:pPr>
    </w:lvl>
    <w:lvl w:ilvl="1">
      <w:start w:val="1"/>
      <w:numFmt w:val="decimal"/>
      <w:lvlText w:val="%1.%2."/>
      <w:lvlJc w:val="left"/>
      <w:pPr>
        <w:tabs>
          <w:tab w:val="num" w:pos="0"/>
        </w:tabs>
        <w:ind w:left="2487"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440" w:hanging="720"/>
      </w:pPr>
    </w:lvl>
    <w:lvl w:ilvl="4">
      <w:start w:val="1"/>
      <w:numFmt w:val="decimal"/>
      <w:lvlText w:val="%1.%2.%3.%4.%5."/>
      <w:lvlJc w:val="left"/>
      <w:pPr>
        <w:tabs>
          <w:tab w:val="num" w:pos="0"/>
        </w:tabs>
        <w:ind w:left="1800" w:hanging="1080"/>
      </w:pPr>
    </w:lvl>
    <w:lvl w:ilvl="5">
      <w:start w:val="1"/>
      <w:numFmt w:val="decimal"/>
      <w:lvlText w:val="%1.%2.%3.%4.%5.%6."/>
      <w:lvlJc w:val="left"/>
      <w:pPr>
        <w:tabs>
          <w:tab w:val="num" w:pos="0"/>
        </w:tabs>
        <w:ind w:left="1800" w:hanging="1080"/>
      </w:pPr>
    </w:lvl>
    <w:lvl w:ilvl="6">
      <w:start w:val="1"/>
      <w:numFmt w:val="decimal"/>
      <w:lvlText w:val="%1.%2.%3.%4.%5.%6.%7."/>
      <w:lvlJc w:val="left"/>
      <w:pPr>
        <w:tabs>
          <w:tab w:val="num" w:pos="0"/>
        </w:tabs>
        <w:ind w:left="2160" w:hanging="1440"/>
      </w:pPr>
    </w:lvl>
    <w:lvl w:ilvl="7">
      <w:start w:val="1"/>
      <w:numFmt w:val="decimal"/>
      <w:lvlText w:val="%1.%2.%3.%4.%5.%6.%7.%8."/>
      <w:lvlJc w:val="left"/>
      <w:pPr>
        <w:tabs>
          <w:tab w:val="num" w:pos="0"/>
        </w:tabs>
        <w:ind w:left="2160" w:hanging="1440"/>
      </w:pPr>
    </w:lvl>
    <w:lvl w:ilvl="8">
      <w:start w:val="1"/>
      <w:numFmt w:val="decimal"/>
      <w:lvlText w:val="%1.%2.%3.%4.%5.%6.%7.%8.%9."/>
      <w:lvlJc w:val="left"/>
      <w:pPr>
        <w:tabs>
          <w:tab w:val="num" w:pos="0"/>
        </w:tabs>
        <w:ind w:left="2520" w:hanging="1800"/>
      </w:pPr>
    </w:lvl>
  </w:abstractNum>
  <w:abstractNum w:abstractNumId="22"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23" w15:restartNumberingAfterBreak="0">
    <w:nsid w:val="3FDF7EC8"/>
    <w:multiLevelType w:val="hybridMultilevel"/>
    <w:tmpl w:val="CE02CBA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3FE03104"/>
    <w:multiLevelType w:val="hybridMultilevel"/>
    <w:tmpl w:val="EB46A5AA"/>
    <w:lvl w:ilvl="0" w:tplc="0C045ACC">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4A1E31FA"/>
    <w:multiLevelType w:val="hybridMultilevel"/>
    <w:tmpl w:val="03AC5A6E"/>
    <w:lvl w:ilvl="0" w:tplc="FFFFFFFF">
      <w:start w:val="1"/>
      <w:numFmt w:val="bullet"/>
      <w:lvlText w:val=""/>
      <w:lvlJc w:val="left"/>
      <w:pPr>
        <w:tabs>
          <w:tab w:val="num" w:pos="2138"/>
        </w:tabs>
        <w:ind w:left="2138" w:hanging="360"/>
      </w:pPr>
      <w:rPr>
        <w:rFonts w:ascii="Symbol" w:hAnsi="Symbol" w:hint="default"/>
      </w:rPr>
    </w:lvl>
    <w:lvl w:ilvl="1" w:tplc="FFFFFFFF">
      <w:start w:val="1"/>
      <w:numFmt w:val="bullet"/>
      <w:lvlText w:val="o"/>
      <w:lvlJc w:val="left"/>
      <w:pPr>
        <w:tabs>
          <w:tab w:val="num" w:pos="2149"/>
        </w:tabs>
        <w:ind w:left="2149" w:hanging="360"/>
      </w:pPr>
      <w:rPr>
        <w:rFonts w:ascii="Courier New" w:hAnsi="Courier New" w:hint="default"/>
      </w:rPr>
    </w:lvl>
    <w:lvl w:ilvl="2" w:tplc="FFFFFFFF">
      <w:start w:val="1"/>
      <w:numFmt w:val="bullet"/>
      <w:lvlText w:val=""/>
      <w:lvlJc w:val="left"/>
      <w:pPr>
        <w:tabs>
          <w:tab w:val="num" w:pos="2869"/>
        </w:tabs>
        <w:ind w:left="2869" w:hanging="360"/>
      </w:pPr>
      <w:rPr>
        <w:rFonts w:ascii="Wingdings" w:hAnsi="Wingdings" w:hint="default"/>
      </w:rPr>
    </w:lvl>
    <w:lvl w:ilvl="3" w:tplc="FFFFFFFF">
      <w:start w:val="1"/>
      <w:numFmt w:val="bullet"/>
      <w:lvlText w:val=""/>
      <w:lvlJc w:val="left"/>
      <w:pPr>
        <w:tabs>
          <w:tab w:val="num" w:pos="3589"/>
        </w:tabs>
        <w:ind w:left="3589" w:hanging="360"/>
      </w:pPr>
      <w:rPr>
        <w:rFonts w:ascii="Symbol" w:hAnsi="Symbol" w:hint="default"/>
      </w:rPr>
    </w:lvl>
    <w:lvl w:ilvl="4" w:tplc="FFFFFFFF">
      <w:start w:val="1"/>
      <w:numFmt w:val="bullet"/>
      <w:lvlText w:val="o"/>
      <w:lvlJc w:val="left"/>
      <w:pPr>
        <w:tabs>
          <w:tab w:val="num" w:pos="4309"/>
        </w:tabs>
        <w:ind w:left="4309" w:hanging="360"/>
      </w:pPr>
      <w:rPr>
        <w:rFonts w:ascii="Courier New" w:hAnsi="Courier New" w:hint="default"/>
      </w:rPr>
    </w:lvl>
    <w:lvl w:ilvl="5" w:tplc="FFFFFFFF">
      <w:start w:val="1"/>
      <w:numFmt w:val="bullet"/>
      <w:lvlText w:val=""/>
      <w:lvlJc w:val="left"/>
      <w:pPr>
        <w:tabs>
          <w:tab w:val="num" w:pos="5029"/>
        </w:tabs>
        <w:ind w:left="5029" w:hanging="360"/>
      </w:pPr>
      <w:rPr>
        <w:rFonts w:ascii="Wingdings" w:hAnsi="Wingdings" w:hint="default"/>
      </w:rPr>
    </w:lvl>
    <w:lvl w:ilvl="6" w:tplc="FFFFFFFF">
      <w:start w:val="1"/>
      <w:numFmt w:val="bullet"/>
      <w:lvlText w:val=""/>
      <w:lvlJc w:val="left"/>
      <w:pPr>
        <w:tabs>
          <w:tab w:val="num" w:pos="5749"/>
        </w:tabs>
        <w:ind w:left="5749" w:hanging="360"/>
      </w:pPr>
      <w:rPr>
        <w:rFonts w:ascii="Symbol" w:hAnsi="Symbol" w:hint="default"/>
      </w:rPr>
    </w:lvl>
    <w:lvl w:ilvl="7" w:tplc="FFFFFFFF">
      <w:start w:val="1"/>
      <w:numFmt w:val="bullet"/>
      <w:lvlText w:val="o"/>
      <w:lvlJc w:val="left"/>
      <w:pPr>
        <w:tabs>
          <w:tab w:val="num" w:pos="6469"/>
        </w:tabs>
        <w:ind w:left="6469" w:hanging="360"/>
      </w:pPr>
      <w:rPr>
        <w:rFonts w:ascii="Courier New" w:hAnsi="Courier New" w:hint="default"/>
      </w:rPr>
    </w:lvl>
    <w:lvl w:ilvl="8" w:tplc="FFFFFFFF">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4EC77FC2"/>
    <w:multiLevelType w:val="hybridMultilevel"/>
    <w:tmpl w:val="39140CD8"/>
    <w:lvl w:ilvl="0" w:tplc="04190003">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54DD6F70"/>
    <w:multiLevelType w:val="hybridMultilevel"/>
    <w:tmpl w:val="BE5AF930"/>
    <w:lvl w:ilvl="0" w:tplc="21F29070">
      <w:start w:val="2"/>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8753F10"/>
    <w:multiLevelType w:val="hybridMultilevel"/>
    <w:tmpl w:val="2310A074"/>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8AF7DB0"/>
    <w:multiLevelType w:val="hybridMultilevel"/>
    <w:tmpl w:val="3FB8DF30"/>
    <w:lvl w:ilvl="0" w:tplc="04190003">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5920783F"/>
    <w:multiLevelType w:val="hybridMultilevel"/>
    <w:tmpl w:val="30768040"/>
    <w:lvl w:ilvl="0" w:tplc="7D825F58">
      <w:start w:val="1"/>
      <w:numFmt w:val="bullet"/>
      <w:lvlText w:val=""/>
      <w:lvlJc w:val="left"/>
      <w:pPr>
        <w:ind w:left="1429" w:hanging="360"/>
      </w:pPr>
      <w:rPr>
        <w:rFonts w:ascii="Symbol" w:eastAsia="Calibri"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5F1C032A"/>
    <w:multiLevelType w:val="hybridMultilevel"/>
    <w:tmpl w:val="4774B832"/>
    <w:lvl w:ilvl="0" w:tplc="C174F638">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610C44D8"/>
    <w:multiLevelType w:val="hybridMultilevel"/>
    <w:tmpl w:val="8D5C6B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1541D3A"/>
    <w:multiLevelType w:val="hybridMultilevel"/>
    <w:tmpl w:val="B18A6EC2"/>
    <w:lvl w:ilvl="0" w:tplc="8A86B336">
      <w:start w:val="1"/>
      <w:numFmt w:val="decimal"/>
      <w:lvlText w:val="%1."/>
      <w:lvlJc w:val="left"/>
      <w:pPr>
        <w:ind w:left="1110" w:hanging="3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4AC5A64"/>
    <w:multiLevelType w:val="hybridMultilevel"/>
    <w:tmpl w:val="F3244F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15:restartNumberingAfterBreak="0">
    <w:nsid w:val="64D338E8"/>
    <w:multiLevelType w:val="multilevel"/>
    <w:tmpl w:val="31561116"/>
    <w:lvl w:ilvl="0">
      <w:start w:val="1"/>
      <w:numFmt w:val="decimal"/>
      <w:lvlText w:val="%1."/>
      <w:lvlJc w:val="left"/>
      <w:pPr>
        <w:ind w:left="1080" w:hanging="360"/>
      </w:pPr>
      <w:rPr>
        <w:rFonts w:hint="default"/>
      </w:rPr>
    </w:lvl>
    <w:lvl w:ilvl="1">
      <w:start w:val="1"/>
      <w:numFmt w:val="decimal"/>
      <w:isLgl/>
      <w:lvlText w:val="%1.%2."/>
      <w:lvlJc w:val="left"/>
      <w:pPr>
        <w:ind w:left="1212"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E7F4979"/>
    <w:multiLevelType w:val="hybridMultilevel"/>
    <w:tmpl w:val="5B9852A0"/>
    <w:lvl w:ilvl="0" w:tplc="8E0AB092">
      <w:start w:val="8"/>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15:restartNumberingAfterBreak="0">
    <w:nsid w:val="6EDA6D43"/>
    <w:multiLevelType w:val="hybridMultilevel"/>
    <w:tmpl w:val="4FFCE60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9" w15:restartNumberingAfterBreak="0">
    <w:nsid w:val="718F5D93"/>
    <w:multiLevelType w:val="hybridMultilevel"/>
    <w:tmpl w:val="1DD0FC58"/>
    <w:lvl w:ilvl="0" w:tplc="FFFFFFFF">
      <w:start w:val="1"/>
      <w:numFmt w:val="bullet"/>
      <w:lvlText w:val=""/>
      <w:lvlJc w:val="left"/>
      <w:pPr>
        <w:tabs>
          <w:tab w:val="num" w:pos="2869"/>
        </w:tabs>
        <w:ind w:left="2869" w:hanging="360"/>
      </w:pPr>
      <w:rPr>
        <w:rFonts w:ascii="Symbol" w:hAnsi="Symbol" w:hint="default"/>
        <w:sz w:val="20"/>
        <w:szCs w:val="20"/>
      </w:rPr>
    </w:lvl>
    <w:lvl w:ilvl="1" w:tplc="FFFFFFFF">
      <w:start w:val="1"/>
      <w:numFmt w:val="bullet"/>
      <w:lvlText w:val=""/>
      <w:lvlJc w:val="left"/>
      <w:pPr>
        <w:tabs>
          <w:tab w:val="num" w:pos="2160"/>
        </w:tabs>
        <w:ind w:left="2160" w:hanging="360"/>
      </w:pPr>
      <w:rPr>
        <w:rFonts w:ascii="Wingdings" w:hAnsi="Wingdings"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49954E1"/>
    <w:multiLevelType w:val="hybridMultilevel"/>
    <w:tmpl w:val="ABE4C4AC"/>
    <w:lvl w:ilvl="0" w:tplc="3E3C14F0">
      <w:start w:val="50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15:restartNumberingAfterBreak="0">
    <w:nsid w:val="77CE6B89"/>
    <w:multiLevelType w:val="hybridMultilevel"/>
    <w:tmpl w:val="C81EC70C"/>
    <w:lvl w:ilvl="0" w:tplc="54525D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22"/>
  </w:num>
  <w:num w:numId="2">
    <w:abstractNumId w:val="12"/>
  </w:num>
  <w:num w:numId="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1"/>
  </w:num>
  <w:num w:numId="8">
    <w:abstractNumId w:val="1"/>
  </w:num>
  <w:num w:numId="9">
    <w:abstractNumId w:val="3"/>
  </w:num>
  <w:num w:numId="10">
    <w:abstractNumId w:val="4"/>
  </w:num>
  <w:num w:numId="11">
    <w:abstractNumId w:val="19"/>
  </w:num>
  <w:num w:numId="12">
    <w:abstractNumId w:val="21"/>
  </w:num>
  <w:num w:numId="13">
    <w:abstractNumId w:val="5"/>
  </w:num>
  <w:num w:numId="14">
    <w:abstractNumId w:val="28"/>
  </w:num>
  <w:num w:numId="15">
    <w:abstractNumId w:val="14"/>
  </w:num>
  <w:num w:numId="16">
    <w:abstractNumId w:val="39"/>
  </w:num>
  <w:num w:numId="17">
    <w:abstractNumId w:val="34"/>
  </w:num>
  <w:num w:numId="18">
    <w:abstractNumId w:val="18"/>
  </w:num>
  <w:num w:numId="19">
    <w:abstractNumId w:val="6"/>
  </w:num>
  <w:num w:numId="20">
    <w:abstractNumId w:val="7"/>
  </w:num>
  <w:num w:numId="21">
    <w:abstractNumId w:val="37"/>
  </w:num>
  <w:num w:numId="22">
    <w:abstractNumId w:val="26"/>
  </w:num>
  <w:num w:numId="23">
    <w:abstractNumId w:val="10"/>
  </w:num>
  <w:num w:numId="24">
    <w:abstractNumId w:val="29"/>
  </w:num>
  <w:num w:numId="25">
    <w:abstractNumId w:val="36"/>
  </w:num>
  <w:num w:numId="26">
    <w:abstractNumId w:val="33"/>
  </w:num>
  <w:num w:numId="27">
    <w:abstractNumId w:val="8"/>
  </w:num>
  <w:num w:numId="28">
    <w:abstractNumId w:val="17"/>
  </w:num>
  <w:num w:numId="29">
    <w:abstractNumId w:val="9"/>
  </w:num>
  <w:num w:numId="30">
    <w:abstractNumId w:val="27"/>
  </w:num>
  <w:num w:numId="31">
    <w:abstractNumId w:val="23"/>
  </w:num>
  <w:num w:numId="32">
    <w:abstractNumId w:val="15"/>
  </w:num>
  <w:num w:numId="33">
    <w:abstractNumId w:val="38"/>
  </w:num>
  <w:num w:numId="34">
    <w:abstractNumId w:val="25"/>
  </w:num>
  <w:num w:numId="35">
    <w:abstractNumId w:val="35"/>
  </w:num>
  <w:num w:numId="36">
    <w:abstractNumId w:val="13"/>
  </w:num>
  <w:num w:numId="37">
    <w:abstractNumId w:val="31"/>
  </w:num>
  <w:num w:numId="38">
    <w:abstractNumId w:val="40"/>
  </w:num>
  <w:num w:numId="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num>
  <w:num w:numId="41">
    <w:abstractNumId w:val="0"/>
  </w:num>
  <w:num w:numId="42">
    <w:abstractNumId w:val="16"/>
  </w:num>
  <w:num w:numId="43">
    <w:abstractNumId w:val="11"/>
  </w:num>
  <w:num w:numId="44">
    <w:abstractNumId w:val="30"/>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74D08"/>
    <w:rsid w:val="000975EE"/>
    <w:rsid w:val="000A391E"/>
    <w:rsid w:val="000C4A9A"/>
    <w:rsid w:val="000D5B37"/>
    <w:rsid w:val="000E4422"/>
    <w:rsid w:val="000F3516"/>
    <w:rsid w:val="00106B11"/>
    <w:rsid w:val="001111D5"/>
    <w:rsid w:val="001112E6"/>
    <w:rsid w:val="00125AB2"/>
    <w:rsid w:val="00136497"/>
    <w:rsid w:val="001519DB"/>
    <w:rsid w:val="0016029D"/>
    <w:rsid w:val="001663D7"/>
    <w:rsid w:val="00180E11"/>
    <w:rsid w:val="001C004E"/>
    <w:rsid w:val="001C5CA4"/>
    <w:rsid w:val="001C67CF"/>
    <w:rsid w:val="001C684B"/>
    <w:rsid w:val="001E6B20"/>
    <w:rsid w:val="001E75C9"/>
    <w:rsid w:val="001F1A16"/>
    <w:rsid w:val="00223CBA"/>
    <w:rsid w:val="00231BA2"/>
    <w:rsid w:val="00237AA5"/>
    <w:rsid w:val="002458AC"/>
    <w:rsid w:val="002A5B18"/>
    <w:rsid w:val="002B08F5"/>
    <w:rsid w:val="002C4D5C"/>
    <w:rsid w:val="002F0207"/>
    <w:rsid w:val="002F4534"/>
    <w:rsid w:val="00302BD0"/>
    <w:rsid w:val="0030339D"/>
    <w:rsid w:val="00306343"/>
    <w:rsid w:val="00316977"/>
    <w:rsid w:val="0033412B"/>
    <w:rsid w:val="003412FF"/>
    <w:rsid w:val="003417A4"/>
    <w:rsid w:val="00356188"/>
    <w:rsid w:val="00385D33"/>
    <w:rsid w:val="003A4162"/>
    <w:rsid w:val="003A7E36"/>
    <w:rsid w:val="003B273E"/>
    <w:rsid w:val="003C266B"/>
    <w:rsid w:val="003C3D76"/>
    <w:rsid w:val="003D7CF8"/>
    <w:rsid w:val="003E604B"/>
    <w:rsid w:val="003F1D1E"/>
    <w:rsid w:val="0043247B"/>
    <w:rsid w:val="00433CA2"/>
    <w:rsid w:val="00434CA1"/>
    <w:rsid w:val="00445A24"/>
    <w:rsid w:val="0047754B"/>
    <w:rsid w:val="00483D55"/>
    <w:rsid w:val="0049204D"/>
    <w:rsid w:val="004B43E0"/>
    <w:rsid w:val="004B4BE7"/>
    <w:rsid w:val="004D5640"/>
    <w:rsid w:val="004F7C17"/>
    <w:rsid w:val="005156A4"/>
    <w:rsid w:val="00516F25"/>
    <w:rsid w:val="005212B7"/>
    <w:rsid w:val="00560E61"/>
    <w:rsid w:val="005812CC"/>
    <w:rsid w:val="005C5BFD"/>
    <w:rsid w:val="005D7F0B"/>
    <w:rsid w:val="005E138C"/>
    <w:rsid w:val="00626541"/>
    <w:rsid w:val="00627BCC"/>
    <w:rsid w:val="00633E97"/>
    <w:rsid w:val="006439C9"/>
    <w:rsid w:val="00644365"/>
    <w:rsid w:val="00657C1A"/>
    <w:rsid w:val="006710F4"/>
    <w:rsid w:val="006975FA"/>
    <w:rsid w:val="006F62F6"/>
    <w:rsid w:val="007232C9"/>
    <w:rsid w:val="007460DB"/>
    <w:rsid w:val="00760BF2"/>
    <w:rsid w:val="0076455C"/>
    <w:rsid w:val="007821A0"/>
    <w:rsid w:val="007834F3"/>
    <w:rsid w:val="007961C2"/>
    <w:rsid w:val="007B0C43"/>
    <w:rsid w:val="007B2B57"/>
    <w:rsid w:val="007C46E7"/>
    <w:rsid w:val="007C5973"/>
    <w:rsid w:val="007F7BC2"/>
    <w:rsid w:val="0080560C"/>
    <w:rsid w:val="00834AEC"/>
    <w:rsid w:val="00846A6A"/>
    <w:rsid w:val="008473C6"/>
    <w:rsid w:val="00853491"/>
    <w:rsid w:val="00853B13"/>
    <w:rsid w:val="00863A3D"/>
    <w:rsid w:val="008904E1"/>
    <w:rsid w:val="00895FD0"/>
    <w:rsid w:val="008976E6"/>
    <w:rsid w:val="008C4B2C"/>
    <w:rsid w:val="008D25BC"/>
    <w:rsid w:val="0090634F"/>
    <w:rsid w:val="009117E3"/>
    <w:rsid w:val="00912B1A"/>
    <w:rsid w:val="009140FA"/>
    <w:rsid w:val="00923C62"/>
    <w:rsid w:val="00932AC2"/>
    <w:rsid w:val="009405C0"/>
    <w:rsid w:val="00943F63"/>
    <w:rsid w:val="00946401"/>
    <w:rsid w:val="00975C24"/>
    <w:rsid w:val="00976183"/>
    <w:rsid w:val="0098233D"/>
    <w:rsid w:val="0098536A"/>
    <w:rsid w:val="009D1A58"/>
    <w:rsid w:val="00A151FE"/>
    <w:rsid w:val="00A16003"/>
    <w:rsid w:val="00A22461"/>
    <w:rsid w:val="00A42547"/>
    <w:rsid w:val="00A5216E"/>
    <w:rsid w:val="00A6194A"/>
    <w:rsid w:val="00A762B5"/>
    <w:rsid w:val="00A86821"/>
    <w:rsid w:val="00AA010D"/>
    <w:rsid w:val="00AA0414"/>
    <w:rsid w:val="00AA3389"/>
    <w:rsid w:val="00AC24A8"/>
    <w:rsid w:val="00AF35DE"/>
    <w:rsid w:val="00AF3E2E"/>
    <w:rsid w:val="00B04090"/>
    <w:rsid w:val="00B2053E"/>
    <w:rsid w:val="00B27247"/>
    <w:rsid w:val="00B3202F"/>
    <w:rsid w:val="00B37745"/>
    <w:rsid w:val="00B37E9E"/>
    <w:rsid w:val="00B4705E"/>
    <w:rsid w:val="00B56FA3"/>
    <w:rsid w:val="00B80718"/>
    <w:rsid w:val="00BA2E52"/>
    <w:rsid w:val="00BB3ABF"/>
    <w:rsid w:val="00BC0C06"/>
    <w:rsid w:val="00BC28C3"/>
    <w:rsid w:val="00BF3D38"/>
    <w:rsid w:val="00BF40BB"/>
    <w:rsid w:val="00BF725C"/>
    <w:rsid w:val="00C4138B"/>
    <w:rsid w:val="00C8760E"/>
    <w:rsid w:val="00C95697"/>
    <w:rsid w:val="00CA6BC4"/>
    <w:rsid w:val="00CB1D7E"/>
    <w:rsid w:val="00CC7849"/>
    <w:rsid w:val="00CC7C48"/>
    <w:rsid w:val="00D03453"/>
    <w:rsid w:val="00D12200"/>
    <w:rsid w:val="00D34F8D"/>
    <w:rsid w:val="00D45DE6"/>
    <w:rsid w:val="00D56C0D"/>
    <w:rsid w:val="00D617E2"/>
    <w:rsid w:val="00D705B4"/>
    <w:rsid w:val="00D74872"/>
    <w:rsid w:val="00D823D2"/>
    <w:rsid w:val="00D84AB6"/>
    <w:rsid w:val="00D857C6"/>
    <w:rsid w:val="00DB5E86"/>
    <w:rsid w:val="00DC7C30"/>
    <w:rsid w:val="00DE21F3"/>
    <w:rsid w:val="00DF140D"/>
    <w:rsid w:val="00DF5F07"/>
    <w:rsid w:val="00E22670"/>
    <w:rsid w:val="00E269BC"/>
    <w:rsid w:val="00E62E33"/>
    <w:rsid w:val="00EC4FC2"/>
    <w:rsid w:val="00EE2C80"/>
    <w:rsid w:val="00EF02C9"/>
    <w:rsid w:val="00F26E2C"/>
    <w:rsid w:val="00F475B2"/>
    <w:rsid w:val="00F527C0"/>
    <w:rsid w:val="00F6503A"/>
    <w:rsid w:val="00F85C9F"/>
    <w:rsid w:val="00F94E8B"/>
    <w:rsid w:val="00FB0738"/>
    <w:rsid w:val="00FB17F2"/>
    <w:rsid w:val="00FC74D1"/>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17E2"/>
  </w:style>
  <w:style w:type="paragraph" w:styleId="1">
    <w:name w:val="heading 1"/>
    <w:basedOn w:val="a"/>
    <w:next w:val="a"/>
    <w:link w:val="10"/>
    <w:uiPriority w:val="9"/>
    <w:qFormat/>
    <w:rsid w:val="001C68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0"/>
    <w:autoRedefine/>
    <w:qFormat/>
    <w:rsid w:val="001C684B"/>
    <w:pPr>
      <w:keepNext/>
      <w:suppressAutoHyphens/>
      <w:spacing w:after="0" w:line="240" w:lineRule="auto"/>
      <w:ind w:firstLine="567"/>
      <w:jc w:val="both"/>
      <w:outlineLvl w:val="1"/>
    </w:pPr>
    <w:rPr>
      <w:rFonts w:ascii="Times New Roman" w:eastAsia="Calibri" w:hAnsi="Times New Roman" w:cs="Times New Roman"/>
      <w:b/>
      <w:iCs/>
      <w:color w:val="000000"/>
      <w:sz w:val="24"/>
      <w:szCs w:val="23"/>
    </w:rPr>
  </w:style>
  <w:style w:type="paragraph" w:styleId="3">
    <w:name w:val="heading 3"/>
    <w:basedOn w:val="a"/>
    <w:next w:val="a"/>
    <w:link w:val="31"/>
    <w:uiPriority w:val="9"/>
    <w:qFormat/>
    <w:rsid w:val="001C684B"/>
    <w:pPr>
      <w:keepNext/>
      <w:spacing w:before="240" w:after="60" w:line="240" w:lineRule="auto"/>
      <w:outlineLvl w:val="2"/>
    </w:pPr>
    <w:rPr>
      <w:rFonts w:ascii="Calibri Light" w:eastAsia="Times New Roman" w:hAnsi="Calibri Light" w:cs="Times New Roman"/>
      <w:b/>
      <w:bCs/>
      <w:sz w:val="26"/>
      <w:szCs w:val="26"/>
      <w:lang w:eastAsia="ru-RU"/>
    </w:rPr>
  </w:style>
  <w:style w:type="paragraph" w:styleId="4">
    <w:name w:val="heading 4"/>
    <w:basedOn w:val="a"/>
    <w:next w:val="a"/>
    <w:link w:val="40"/>
    <w:qFormat/>
    <w:rsid w:val="001C684B"/>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uiPriority w:val="9"/>
    <w:qFormat/>
    <w:rsid w:val="001C684B"/>
    <w:pPr>
      <w:spacing w:before="240" w:after="60" w:line="240" w:lineRule="auto"/>
      <w:outlineLvl w:val="4"/>
    </w:pPr>
    <w:rPr>
      <w:rFonts w:ascii="Calibri" w:eastAsia="Times New Roman" w:hAnsi="Calibri"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F3516"/>
    <w:rPr>
      <w:rFonts w:ascii="Segoe UI" w:hAnsi="Segoe UI" w:cs="Segoe UI"/>
      <w:sz w:val="18"/>
      <w:szCs w:val="18"/>
    </w:rPr>
  </w:style>
  <w:style w:type="table" w:styleId="a5">
    <w:name w:val="Table Grid"/>
    <w:basedOn w:val="a1"/>
    <w:uiPriority w:val="39"/>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Ненумерованный список,it_List1,Заголовок_3,ПАРАГРАФ,List Paragraph"/>
    <w:basedOn w:val="a"/>
    <w:link w:val="a7"/>
    <w:uiPriority w:val="34"/>
    <w:qFormat/>
    <w:rsid w:val="00923C62"/>
    <w:pPr>
      <w:ind w:left="720"/>
      <w:contextualSpacing/>
    </w:pPr>
  </w:style>
  <w:style w:type="paragraph" w:styleId="a8">
    <w:name w:val="No Spacing"/>
    <w:aliases w:val="с интервалом,Без интервала1,No Spacing,No Spacing1"/>
    <w:link w:val="a9"/>
    <w:uiPriority w:val="1"/>
    <w:qFormat/>
    <w:rsid w:val="007834F3"/>
    <w:pPr>
      <w:spacing w:after="0" w:line="240" w:lineRule="auto"/>
      <w:jc w:val="both"/>
    </w:pPr>
    <w:rPr>
      <w:rFonts w:ascii="Calibri" w:eastAsia="Times New Roman" w:hAnsi="Calibri" w:cs="Times New Roman"/>
      <w:lang w:eastAsia="ru-RU"/>
    </w:rPr>
  </w:style>
  <w:style w:type="character" w:customStyle="1" w:styleId="a9">
    <w:name w:val="Без интервала Знак"/>
    <w:aliases w:val="с интервалом Знак,Без интервала1 Знак,No Spacing Знак,No Spacing1 Знак"/>
    <w:link w:val="a8"/>
    <w:uiPriority w:val="1"/>
    <w:rsid w:val="007834F3"/>
    <w:rPr>
      <w:rFonts w:ascii="Calibri" w:eastAsia="Times New Roman" w:hAnsi="Calibri" w:cs="Times New Roman"/>
      <w:lang w:eastAsia="ru-RU"/>
    </w:rPr>
  </w:style>
  <w:style w:type="paragraph" w:customStyle="1" w:styleId="ConsPlusNormal">
    <w:name w:val="ConsPlusNormal"/>
    <w:rsid w:val="00846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uiPriority w:val="9"/>
    <w:rsid w:val="001C684B"/>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rsid w:val="001C684B"/>
    <w:rPr>
      <w:rFonts w:ascii="Times New Roman" w:eastAsia="Calibri" w:hAnsi="Times New Roman" w:cs="Times New Roman"/>
      <w:b/>
      <w:iCs/>
      <w:color w:val="000000"/>
      <w:sz w:val="24"/>
      <w:szCs w:val="23"/>
    </w:rPr>
  </w:style>
  <w:style w:type="character" w:customStyle="1" w:styleId="30">
    <w:name w:val="Заголовок 3 Знак"/>
    <w:basedOn w:val="a0"/>
    <w:rsid w:val="001C684B"/>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1C684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rsid w:val="001C684B"/>
    <w:rPr>
      <w:rFonts w:ascii="Calibri" w:eastAsia="Times New Roman" w:hAnsi="Calibri" w:cs="Times New Roman"/>
      <w:b/>
      <w:bCs/>
      <w:i/>
      <w:iCs/>
      <w:sz w:val="26"/>
      <w:szCs w:val="26"/>
      <w:lang w:eastAsia="ru-RU"/>
    </w:rPr>
  </w:style>
  <w:style w:type="paragraph" w:customStyle="1" w:styleId="51">
    <w:name w:val="5_текст"/>
    <w:basedOn w:val="aa"/>
    <w:link w:val="52"/>
    <w:qFormat/>
    <w:rsid w:val="001C684B"/>
    <w:pPr>
      <w:suppressAutoHyphens/>
      <w:spacing w:after="0" w:line="240" w:lineRule="auto"/>
      <w:ind w:firstLine="720"/>
      <w:jc w:val="both"/>
    </w:pPr>
    <w:rPr>
      <w:rFonts w:ascii="Times New Roman" w:eastAsia="Calibri" w:hAnsi="Times New Roman" w:cs="Times New Roman"/>
      <w:sz w:val="24"/>
      <w:szCs w:val="24"/>
    </w:rPr>
  </w:style>
  <w:style w:type="paragraph" w:customStyle="1" w:styleId="32">
    <w:name w:val="3_Подраздел"/>
    <w:basedOn w:val="ab"/>
    <w:link w:val="33"/>
    <w:qFormat/>
    <w:rsid w:val="001C684B"/>
    <w:pPr>
      <w:suppressAutoHyphens/>
      <w:ind w:firstLine="709"/>
      <w:contextualSpacing/>
      <w:jc w:val="both"/>
    </w:pPr>
    <w:rPr>
      <w:rFonts w:ascii="Times New Roman" w:eastAsia="Calibri" w:hAnsi="Times New Roman" w:cs="Times New Roman"/>
      <w:b/>
      <w:i/>
      <w:sz w:val="24"/>
      <w:szCs w:val="24"/>
    </w:rPr>
  </w:style>
  <w:style w:type="paragraph" w:customStyle="1" w:styleId="12">
    <w:name w:val="1_ЧАСТЬ"/>
    <w:basedOn w:val="1"/>
    <w:rsid w:val="001C684B"/>
    <w:pPr>
      <w:keepLines w:val="0"/>
      <w:pageBreakBefore/>
      <w:suppressAutoHyphens/>
      <w:spacing w:before="0" w:after="240" w:line="240" w:lineRule="auto"/>
      <w:ind w:left="709"/>
      <w:jc w:val="both"/>
    </w:pPr>
    <w:rPr>
      <w:rFonts w:ascii="Times New Roman" w:eastAsia="Calibri" w:hAnsi="Times New Roman" w:cs="Times New Roman"/>
      <w:b/>
      <w:bCs/>
      <w:caps/>
      <w:color w:val="auto"/>
      <w:kern w:val="1"/>
      <w:sz w:val="28"/>
    </w:rPr>
  </w:style>
  <w:style w:type="paragraph" w:styleId="ac">
    <w:name w:val="footer"/>
    <w:basedOn w:val="a"/>
    <w:link w:val="ad"/>
    <w:uiPriority w:val="99"/>
    <w:unhideWhenUsed/>
    <w:rsid w:val="001C684B"/>
    <w:pPr>
      <w:tabs>
        <w:tab w:val="center" w:pos="4677"/>
        <w:tab w:val="right" w:pos="9355"/>
      </w:tabs>
      <w:spacing w:after="0" w:line="240" w:lineRule="auto"/>
    </w:pPr>
    <w:rPr>
      <w:rFonts w:ascii="Times New Roman" w:eastAsia="Times New Roman" w:hAnsi="Times New Roman" w:cs="Times New Roman"/>
      <w:lang w:eastAsia="ru-RU"/>
    </w:rPr>
  </w:style>
  <w:style w:type="character" w:customStyle="1" w:styleId="ad">
    <w:name w:val="Нижний колонтитул Знак"/>
    <w:basedOn w:val="a0"/>
    <w:link w:val="ac"/>
    <w:uiPriority w:val="99"/>
    <w:rsid w:val="001C684B"/>
    <w:rPr>
      <w:rFonts w:ascii="Times New Roman" w:eastAsia="Times New Roman" w:hAnsi="Times New Roman" w:cs="Times New Roman"/>
      <w:lang w:eastAsia="ru-RU"/>
    </w:rPr>
  </w:style>
  <w:style w:type="paragraph" w:styleId="ae">
    <w:name w:val="TOC Heading"/>
    <w:basedOn w:val="1"/>
    <w:next w:val="a"/>
    <w:uiPriority w:val="39"/>
    <w:qFormat/>
    <w:rsid w:val="001C684B"/>
    <w:pPr>
      <w:spacing w:line="259" w:lineRule="auto"/>
      <w:outlineLvl w:val="9"/>
    </w:pPr>
    <w:rPr>
      <w:rFonts w:ascii="Calibri Light" w:eastAsia="Times New Roman" w:hAnsi="Calibri Light" w:cs="Times New Roman"/>
      <w:color w:val="2E74B5"/>
      <w:lang w:eastAsia="ru-RU"/>
    </w:rPr>
  </w:style>
  <w:style w:type="paragraph" w:styleId="13">
    <w:name w:val="toc 1"/>
    <w:basedOn w:val="a"/>
    <w:next w:val="a"/>
    <w:autoRedefine/>
    <w:uiPriority w:val="39"/>
    <w:unhideWhenUsed/>
    <w:rsid w:val="001C684B"/>
    <w:pPr>
      <w:spacing w:after="0" w:line="240" w:lineRule="auto"/>
    </w:pPr>
    <w:rPr>
      <w:rFonts w:ascii="Times New Roman" w:eastAsia="Times New Roman" w:hAnsi="Times New Roman" w:cs="Times New Roman"/>
      <w:lang w:eastAsia="ru-RU"/>
    </w:rPr>
  </w:style>
  <w:style w:type="paragraph" w:styleId="21">
    <w:name w:val="toc 2"/>
    <w:basedOn w:val="a"/>
    <w:next w:val="a"/>
    <w:autoRedefine/>
    <w:uiPriority w:val="39"/>
    <w:unhideWhenUsed/>
    <w:rsid w:val="001C684B"/>
    <w:pPr>
      <w:spacing w:after="0" w:line="240" w:lineRule="auto"/>
      <w:ind w:left="220"/>
    </w:pPr>
    <w:rPr>
      <w:rFonts w:ascii="Times New Roman" w:eastAsia="Times New Roman" w:hAnsi="Times New Roman" w:cs="Times New Roman"/>
      <w:lang w:eastAsia="ru-RU"/>
    </w:rPr>
  </w:style>
  <w:style w:type="character" w:styleId="af">
    <w:name w:val="Hyperlink"/>
    <w:uiPriority w:val="99"/>
    <w:unhideWhenUsed/>
    <w:rsid w:val="001C684B"/>
    <w:rPr>
      <w:color w:val="0563C1"/>
      <w:u w:val="single"/>
    </w:rPr>
  </w:style>
  <w:style w:type="paragraph" w:styleId="34">
    <w:name w:val="toc 3"/>
    <w:basedOn w:val="a"/>
    <w:next w:val="a"/>
    <w:autoRedefine/>
    <w:uiPriority w:val="39"/>
    <w:unhideWhenUsed/>
    <w:qFormat/>
    <w:rsid w:val="00302BD0"/>
    <w:pPr>
      <w:tabs>
        <w:tab w:val="right" w:leader="dot" w:pos="9779"/>
      </w:tabs>
      <w:spacing w:after="0" w:line="240" w:lineRule="auto"/>
      <w:ind w:left="440"/>
      <w:jc w:val="both"/>
    </w:pPr>
    <w:rPr>
      <w:rFonts w:ascii="Times New Roman" w:eastAsia="Times New Roman" w:hAnsi="Times New Roman" w:cs="Times New Roman"/>
      <w:lang w:eastAsia="ru-RU"/>
    </w:rPr>
  </w:style>
  <w:style w:type="character" w:customStyle="1" w:styleId="52">
    <w:name w:val="5_текст Знак"/>
    <w:link w:val="51"/>
    <w:rsid w:val="001C684B"/>
    <w:rPr>
      <w:rFonts w:ascii="Times New Roman" w:eastAsia="Calibri" w:hAnsi="Times New Roman" w:cs="Times New Roman"/>
      <w:sz w:val="24"/>
      <w:szCs w:val="24"/>
    </w:rPr>
  </w:style>
  <w:style w:type="paragraph" w:customStyle="1" w:styleId="35">
    <w:name w:val="3_текст"/>
    <w:basedOn w:val="aa"/>
    <w:link w:val="36"/>
    <w:qFormat/>
    <w:rsid w:val="001C684B"/>
    <w:pPr>
      <w:suppressAutoHyphens/>
      <w:spacing w:after="0" w:line="240" w:lineRule="auto"/>
      <w:ind w:firstLine="720"/>
      <w:jc w:val="both"/>
    </w:pPr>
    <w:rPr>
      <w:rFonts w:ascii="Times New Roman" w:eastAsia="Times New Roman" w:hAnsi="Times New Roman" w:cs="Times New Roman"/>
      <w:sz w:val="24"/>
      <w:szCs w:val="24"/>
      <w:lang w:eastAsia="ru-RU"/>
    </w:rPr>
  </w:style>
  <w:style w:type="character" w:customStyle="1" w:styleId="36">
    <w:name w:val="3_текст Знак"/>
    <w:link w:val="35"/>
    <w:rsid w:val="001C684B"/>
    <w:rPr>
      <w:rFonts w:ascii="Times New Roman" w:eastAsia="Times New Roman" w:hAnsi="Times New Roman" w:cs="Times New Roman"/>
      <w:sz w:val="24"/>
      <w:szCs w:val="24"/>
      <w:lang w:eastAsia="ru-RU"/>
    </w:rPr>
  </w:style>
  <w:style w:type="character" w:customStyle="1" w:styleId="33">
    <w:name w:val="3_Подраздел Знак"/>
    <w:link w:val="32"/>
    <w:rsid w:val="001C684B"/>
    <w:rPr>
      <w:rFonts w:ascii="Times New Roman" w:eastAsia="Calibri" w:hAnsi="Times New Roman" w:cs="Times New Roman"/>
      <w:b/>
      <w:i/>
      <w:sz w:val="24"/>
      <w:szCs w:val="24"/>
    </w:rPr>
  </w:style>
  <w:style w:type="character" w:styleId="af0">
    <w:name w:val="page number"/>
    <w:rsid w:val="001C684B"/>
    <w:rPr>
      <w:rFonts w:cs="Times New Roman"/>
    </w:rPr>
  </w:style>
  <w:style w:type="paragraph" w:customStyle="1" w:styleId="af1">
    <w:name w:val="Полужирный"/>
    <w:basedOn w:val="a"/>
    <w:rsid w:val="001C684B"/>
    <w:pPr>
      <w:spacing w:after="0" w:line="240" w:lineRule="auto"/>
      <w:ind w:firstLine="709"/>
      <w:jc w:val="both"/>
    </w:pPr>
    <w:rPr>
      <w:rFonts w:ascii="Times New Roman" w:eastAsia="Calibri" w:hAnsi="Times New Roman" w:cs="Times New Roman"/>
      <w:b/>
      <w:sz w:val="28"/>
      <w:szCs w:val="24"/>
      <w:lang w:eastAsia="ru-RU"/>
    </w:rPr>
  </w:style>
  <w:style w:type="paragraph" w:styleId="aa">
    <w:name w:val="Body Text"/>
    <w:basedOn w:val="a"/>
    <w:link w:val="af2"/>
    <w:unhideWhenUsed/>
    <w:rsid w:val="001C684B"/>
    <w:pPr>
      <w:spacing w:after="120"/>
    </w:pPr>
  </w:style>
  <w:style w:type="character" w:customStyle="1" w:styleId="af2">
    <w:name w:val="Основной текст Знак"/>
    <w:basedOn w:val="a0"/>
    <w:link w:val="aa"/>
    <w:rsid w:val="001C684B"/>
  </w:style>
  <w:style w:type="paragraph" w:styleId="ab">
    <w:name w:val="Plain Text"/>
    <w:basedOn w:val="a"/>
    <w:link w:val="af3"/>
    <w:unhideWhenUsed/>
    <w:rsid w:val="001C684B"/>
    <w:pPr>
      <w:spacing w:after="0" w:line="240" w:lineRule="auto"/>
    </w:pPr>
    <w:rPr>
      <w:rFonts w:ascii="Consolas" w:hAnsi="Consolas"/>
      <w:sz w:val="21"/>
      <w:szCs w:val="21"/>
    </w:rPr>
  </w:style>
  <w:style w:type="character" w:customStyle="1" w:styleId="af3">
    <w:name w:val="Текст Знак"/>
    <w:basedOn w:val="a0"/>
    <w:link w:val="ab"/>
    <w:rsid w:val="001C684B"/>
    <w:rPr>
      <w:rFonts w:ascii="Consolas" w:hAnsi="Consolas"/>
      <w:sz w:val="21"/>
      <w:szCs w:val="21"/>
    </w:rPr>
  </w:style>
  <w:style w:type="paragraph" w:styleId="af4">
    <w:name w:val="header"/>
    <w:basedOn w:val="a"/>
    <w:link w:val="af5"/>
    <w:uiPriority w:val="99"/>
    <w:unhideWhenUsed/>
    <w:rsid w:val="001C684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C684B"/>
  </w:style>
  <w:style w:type="paragraph" w:customStyle="1" w:styleId="XML">
    <w:name w:val="XML_заголовок_таблицы"/>
    <w:basedOn w:val="ab"/>
    <w:rsid w:val="001C684B"/>
    <w:pPr>
      <w:jc w:val="center"/>
    </w:pPr>
    <w:rPr>
      <w:rFonts w:ascii="Times New Roman" w:eastAsia="Times New Roman" w:hAnsi="Times New Roman" w:cs="Times New Roman"/>
      <w:b/>
      <w:sz w:val="22"/>
      <w:szCs w:val="22"/>
      <w:lang w:eastAsia="ru-RU"/>
    </w:rPr>
  </w:style>
  <w:style w:type="table" w:customStyle="1" w:styleId="XML0">
    <w:name w:val="XML_таблица"/>
    <w:basedOn w:val="a1"/>
    <w:rsid w:val="001C684B"/>
    <w:pPr>
      <w:spacing w:after="0" w:line="240" w:lineRule="auto"/>
      <w:jc w:val="center"/>
    </w:pPr>
    <w:rPr>
      <w:rFonts w:ascii="Times New Roman" w:eastAsia="Times New Roman" w:hAnsi="Times New Roman" w:cs="Times New Roman"/>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2"/>
      </w:rPr>
    </w:tblStylePr>
  </w:style>
  <w:style w:type="character" w:customStyle="1" w:styleId="apple-style-span">
    <w:name w:val="apple-style-span"/>
    <w:basedOn w:val="a0"/>
    <w:rsid w:val="001C684B"/>
  </w:style>
  <w:style w:type="paragraph" w:customStyle="1" w:styleId="af6">
    <w:name w:val="Прижатый влево"/>
    <w:basedOn w:val="a"/>
    <w:next w:val="a"/>
    <w:uiPriority w:val="99"/>
    <w:rsid w:val="001C684B"/>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22">
    <w:name w:val="2_Раздел"/>
    <w:basedOn w:val="2"/>
    <w:rsid w:val="001C684B"/>
  </w:style>
  <w:style w:type="paragraph" w:customStyle="1" w:styleId="s1">
    <w:name w:val="s_1"/>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1C684B"/>
  </w:style>
  <w:style w:type="paragraph" w:customStyle="1" w:styleId="formattext">
    <w:name w:val="formattext"/>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paragraph" w:customStyle="1" w:styleId="s16">
    <w:name w:val="s_16"/>
    <w:basedOn w:val="a"/>
    <w:rsid w:val="001C684B"/>
    <w:pPr>
      <w:suppressAutoHyphens/>
      <w:spacing w:before="280" w:after="280" w:line="240" w:lineRule="auto"/>
    </w:pPr>
    <w:rPr>
      <w:rFonts w:ascii="Times New Roman" w:eastAsia="Times New Roman" w:hAnsi="Times New Roman" w:cs="Times New Roman"/>
      <w:sz w:val="24"/>
      <w:szCs w:val="24"/>
      <w:lang w:eastAsia="ru-RU"/>
    </w:rPr>
  </w:style>
  <w:style w:type="paragraph" w:customStyle="1" w:styleId="af7">
    <w:name w:val="Нормальный (таблица)"/>
    <w:basedOn w:val="a"/>
    <w:next w:val="a"/>
    <w:uiPriority w:val="99"/>
    <w:rsid w:val="001C684B"/>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character" w:customStyle="1" w:styleId="af8">
    <w:name w:val="Гипертекстовая ссылка"/>
    <w:uiPriority w:val="99"/>
    <w:rsid w:val="001C684B"/>
    <w:rPr>
      <w:rFonts w:cs="Times New Roman"/>
      <w:b w:val="0"/>
      <w:color w:val="106BBE"/>
    </w:rPr>
  </w:style>
  <w:style w:type="character" w:customStyle="1" w:styleId="23">
    <w:name w:val="2_Раздел Знак"/>
    <w:rsid w:val="001C684B"/>
    <w:rPr>
      <w:rFonts w:ascii="Times New Roman" w:eastAsia="Calibri" w:hAnsi="Times New Roman"/>
      <w:b/>
      <w:bCs/>
      <w:iCs/>
      <w:color w:val="000000"/>
      <w:sz w:val="24"/>
      <w:szCs w:val="24"/>
      <w:lang w:val="ru-RU" w:eastAsia="ru-RU" w:bidi="ar-SA"/>
    </w:rPr>
  </w:style>
  <w:style w:type="paragraph" w:customStyle="1" w:styleId="Default">
    <w:name w:val="Default"/>
    <w:rsid w:val="001C684B"/>
    <w:pPr>
      <w:numPr>
        <w:numId w:val="41"/>
      </w:numPr>
      <w:tabs>
        <w:tab w:val="clear" w:pos="0"/>
      </w:tabs>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31">
    <w:name w:val="Заголовок 3 Знак1"/>
    <w:link w:val="3"/>
    <w:uiPriority w:val="9"/>
    <w:rsid w:val="001C684B"/>
    <w:rPr>
      <w:rFonts w:ascii="Calibri Light" w:eastAsia="Times New Roman" w:hAnsi="Calibri Light" w:cs="Times New Roman"/>
      <w:b/>
      <w:bCs/>
      <w:sz w:val="26"/>
      <w:szCs w:val="26"/>
      <w:lang w:eastAsia="ru-RU"/>
    </w:rPr>
  </w:style>
  <w:style w:type="character" w:styleId="af9">
    <w:name w:val="FollowedHyperlink"/>
    <w:uiPriority w:val="99"/>
    <w:semiHidden/>
    <w:unhideWhenUsed/>
    <w:rsid w:val="001C684B"/>
    <w:rPr>
      <w:color w:val="954F72"/>
      <w:u w:val="single"/>
    </w:rPr>
  </w:style>
  <w:style w:type="paragraph" w:styleId="afa">
    <w:name w:val="endnote text"/>
    <w:basedOn w:val="a"/>
    <w:link w:val="afb"/>
    <w:uiPriority w:val="99"/>
    <w:semiHidden/>
    <w:unhideWhenUsed/>
    <w:rsid w:val="001C684B"/>
    <w:pPr>
      <w:spacing w:after="0" w:line="240" w:lineRule="auto"/>
    </w:pPr>
    <w:rPr>
      <w:rFonts w:ascii="Times New Roman" w:eastAsia="Times New Roman" w:hAnsi="Times New Roman" w:cs="Times New Roman"/>
      <w:sz w:val="20"/>
      <w:szCs w:val="20"/>
      <w:lang w:eastAsia="ru-RU"/>
    </w:rPr>
  </w:style>
  <w:style w:type="character" w:customStyle="1" w:styleId="afb">
    <w:name w:val="Текст концевой сноски Знак"/>
    <w:basedOn w:val="a0"/>
    <w:link w:val="afa"/>
    <w:uiPriority w:val="99"/>
    <w:semiHidden/>
    <w:rsid w:val="001C684B"/>
    <w:rPr>
      <w:rFonts w:ascii="Times New Roman" w:eastAsia="Times New Roman" w:hAnsi="Times New Roman" w:cs="Times New Roman"/>
      <w:sz w:val="20"/>
      <w:szCs w:val="20"/>
      <w:lang w:eastAsia="ru-RU"/>
    </w:rPr>
  </w:style>
  <w:style w:type="character" w:styleId="afc">
    <w:name w:val="endnote reference"/>
    <w:uiPriority w:val="99"/>
    <w:semiHidden/>
    <w:unhideWhenUsed/>
    <w:rsid w:val="001C684B"/>
    <w:rPr>
      <w:vertAlign w:val="superscript"/>
    </w:rPr>
  </w:style>
  <w:style w:type="paragraph" w:customStyle="1" w:styleId="afd">
    <w:name w:val="Комментарий"/>
    <w:basedOn w:val="a"/>
    <w:next w:val="a"/>
    <w:uiPriority w:val="99"/>
    <w:rsid w:val="001C684B"/>
    <w:pPr>
      <w:widowControl w:val="0"/>
      <w:autoSpaceDE w:val="0"/>
      <w:autoSpaceDN w:val="0"/>
      <w:adjustRightInd w:val="0"/>
      <w:spacing w:before="75" w:after="0" w:line="240" w:lineRule="auto"/>
      <w:ind w:left="170"/>
      <w:jc w:val="both"/>
    </w:pPr>
    <w:rPr>
      <w:rFonts w:ascii="Times New Roman CYR" w:eastAsia="Times New Roman" w:hAnsi="Times New Roman CYR" w:cs="Times New Roman CYR"/>
      <w:color w:val="353842"/>
      <w:sz w:val="24"/>
      <w:szCs w:val="24"/>
      <w:lang w:eastAsia="ru-RU"/>
    </w:rPr>
  </w:style>
  <w:style w:type="paragraph" w:customStyle="1" w:styleId="afe">
    <w:name w:val="Информация о версии"/>
    <w:basedOn w:val="afd"/>
    <w:next w:val="a"/>
    <w:uiPriority w:val="99"/>
    <w:rsid w:val="001C684B"/>
    <w:rPr>
      <w:i/>
      <w:iCs/>
    </w:rPr>
  </w:style>
  <w:style w:type="character" w:styleId="aff">
    <w:name w:val="Emphasis"/>
    <w:qFormat/>
    <w:rsid w:val="001C684B"/>
    <w:rPr>
      <w:rFonts w:ascii="Arial Black" w:hAnsi="Arial Black" w:cs="Arial Black"/>
      <w:spacing w:val="-4"/>
      <w:sz w:val="18"/>
      <w:szCs w:val="18"/>
    </w:rPr>
  </w:style>
  <w:style w:type="paragraph" w:styleId="aff0">
    <w:name w:val="annotation text"/>
    <w:basedOn w:val="a"/>
    <w:link w:val="aff1"/>
    <w:uiPriority w:val="99"/>
    <w:semiHidden/>
    <w:unhideWhenUsed/>
    <w:rsid w:val="001C684B"/>
    <w:pPr>
      <w:spacing w:after="0" w:line="240" w:lineRule="auto"/>
    </w:pPr>
    <w:rPr>
      <w:rFonts w:ascii="Times New Roman" w:eastAsia="Times New Roman" w:hAnsi="Times New Roman" w:cs="Times New Roman"/>
      <w:sz w:val="20"/>
      <w:szCs w:val="20"/>
      <w:lang w:eastAsia="ru-RU"/>
    </w:rPr>
  </w:style>
  <w:style w:type="character" w:customStyle="1" w:styleId="aff1">
    <w:name w:val="Текст примечания Знак"/>
    <w:basedOn w:val="a0"/>
    <w:link w:val="aff0"/>
    <w:uiPriority w:val="99"/>
    <w:semiHidden/>
    <w:rsid w:val="001C684B"/>
    <w:rPr>
      <w:rFonts w:ascii="Times New Roman" w:eastAsia="Times New Roman" w:hAnsi="Times New Roman" w:cs="Times New Roman"/>
      <w:sz w:val="20"/>
      <w:szCs w:val="20"/>
      <w:lang w:eastAsia="ru-RU"/>
    </w:rPr>
  </w:style>
  <w:style w:type="character" w:styleId="aff2">
    <w:name w:val="annotation reference"/>
    <w:uiPriority w:val="99"/>
    <w:semiHidden/>
    <w:unhideWhenUsed/>
    <w:rsid w:val="001C684B"/>
    <w:rPr>
      <w:sz w:val="16"/>
      <w:szCs w:val="16"/>
    </w:rPr>
  </w:style>
  <w:style w:type="paragraph" w:styleId="aff3">
    <w:name w:val="Document Map"/>
    <w:basedOn w:val="a"/>
    <w:link w:val="aff4"/>
    <w:semiHidden/>
    <w:rsid w:val="001C684B"/>
    <w:pPr>
      <w:shd w:val="clear" w:color="auto" w:fill="000080"/>
      <w:spacing w:after="0" w:line="240" w:lineRule="auto"/>
    </w:pPr>
    <w:rPr>
      <w:rFonts w:ascii="Tahoma" w:eastAsia="Times New Roman" w:hAnsi="Tahoma" w:cs="Tahoma"/>
      <w:sz w:val="20"/>
      <w:szCs w:val="20"/>
      <w:lang w:eastAsia="ru-RU"/>
    </w:rPr>
  </w:style>
  <w:style w:type="character" w:customStyle="1" w:styleId="aff4">
    <w:name w:val="Схема документа Знак"/>
    <w:basedOn w:val="a0"/>
    <w:link w:val="aff3"/>
    <w:semiHidden/>
    <w:rsid w:val="001C684B"/>
    <w:rPr>
      <w:rFonts w:ascii="Tahoma" w:eastAsia="Times New Roman" w:hAnsi="Tahoma" w:cs="Tahoma"/>
      <w:sz w:val="20"/>
      <w:szCs w:val="20"/>
      <w:shd w:val="clear" w:color="auto" w:fill="000080"/>
      <w:lang w:eastAsia="ru-RU"/>
    </w:rPr>
  </w:style>
  <w:style w:type="character" w:customStyle="1" w:styleId="FooterChar">
    <w:name w:val="Footer Char"/>
    <w:locked/>
    <w:rsid w:val="001C684B"/>
    <w:rPr>
      <w:rFonts w:ascii="Times New Roman" w:hAnsi="Times New Roman" w:cs="Times New Roman"/>
      <w:sz w:val="24"/>
      <w:szCs w:val="24"/>
      <w:lang w:val="x-none" w:eastAsia="ru-RU"/>
    </w:rPr>
  </w:style>
  <w:style w:type="paragraph" w:customStyle="1" w:styleId="ConsPlusDocList">
    <w:name w:val="ConsPlusDocList"/>
    <w:rsid w:val="001C684B"/>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headertexttopleveltextcentertext">
    <w:name w:val="headertext topleveltext centertext"/>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5">
    <w:name w:val="Body Text First Indent"/>
    <w:basedOn w:val="aa"/>
    <w:link w:val="aff6"/>
    <w:uiPriority w:val="99"/>
    <w:unhideWhenUsed/>
    <w:rsid w:val="001C684B"/>
    <w:pPr>
      <w:spacing w:line="240" w:lineRule="auto"/>
      <w:ind w:firstLine="210"/>
    </w:pPr>
    <w:rPr>
      <w:rFonts w:ascii="Times New Roman" w:eastAsia="Times New Roman" w:hAnsi="Times New Roman" w:cs="Times New Roman"/>
      <w:lang w:eastAsia="ru-RU"/>
    </w:rPr>
  </w:style>
  <w:style w:type="character" w:customStyle="1" w:styleId="aff6">
    <w:name w:val="Красная строка Знак"/>
    <w:basedOn w:val="af2"/>
    <w:link w:val="aff5"/>
    <w:uiPriority w:val="99"/>
    <w:rsid w:val="001C684B"/>
    <w:rPr>
      <w:rFonts w:ascii="Times New Roman" w:eastAsia="Times New Roman" w:hAnsi="Times New Roman" w:cs="Times New Roman"/>
      <w:lang w:eastAsia="ru-RU"/>
    </w:rPr>
  </w:style>
  <w:style w:type="paragraph" w:customStyle="1" w:styleId="nienie">
    <w:name w:val="nienie"/>
    <w:basedOn w:val="a"/>
    <w:rsid w:val="001C684B"/>
    <w:pPr>
      <w:keepLines/>
      <w:widowControl w:val="0"/>
      <w:spacing w:after="0" w:line="240" w:lineRule="auto"/>
      <w:ind w:left="709" w:hanging="284"/>
      <w:jc w:val="both"/>
    </w:pPr>
    <w:rPr>
      <w:rFonts w:ascii="Peterburg" w:eastAsia="Times New Roman" w:hAnsi="Peterburg" w:cs="Peterburg"/>
      <w:sz w:val="24"/>
      <w:szCs w:val="24"/>
      <w:lang w:eastAsia="ru-RU"/>
    </w:rPr>
  </w:style>
  <w:style w:type="paragraph" w:customStyle="1" w:styleId="pboth">
    <w:name w:val="pboth"/>
    <w:basedOn w:val="a"/>
    <w:rsid w:val="001C684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Абзац списка Знак"/>
    <w:aliases w:val="Ненумерованный список Знак,it_List1 Знак,Заголовок_3 Знак,ПАРАГРАФ Знак,List Paragraph Знак"/>
    <w:link w:val="a6"/>
    <w:uiPriority w:val="34"/>
    <w:qFormat/>
    <w:rsid w:val="001C684B"/>
  </w:style>
  <w:style w:type="paragraph" w:customStyle="1" w:styleId="aff7">
    <w:name w:val="Осн_текст"/>
    <w:basedOn w:val="aa"/>
    <w:link w:val="aff8"/>
    <w:qFormat/>
    <w:rsid w:val="001C684B"/>
    <w:pPr>
      <w:spacing w:after="0" w:line="240" w:lineRule="auto"/>
      <w:ind w:firstLine="539"/>
      <w:jc w:val="both"/>
    </w:pPr>
    <w:rPr>
      <w:rFonts w:ascii="Times New Roman" w:eastAsia="Times New Roman" w:hAnsi="Times New Roman" w:cs="Times New Roman"/>
      <w:sz w:val="28"/>
      <w:szCs w:val="24"/>
      <w:lang w:eastAsia="ru-RU"/>
    </w:rPr>
  </w:style>
  <w:style w:type="character" w:customStyle="1" w:styleId="aff8">
    <w:name w:val="Осн_текст Знак"/>
    <w:link w:val="aff7"/>
    <w:rsid w:val="001C684B"/>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ivo.garant.ru/" TargetMode="External"/><Relationship Id="rId7" Type="http://schemas.openxmlformats.org/officeDocument/2006/relationships/endnotes" Target="endnote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ivo.garant.ru/" TargetMode="External"/><Relationship Id="rId20" Type="http://schemas.openxmlformats.org/officeDocument/2006/relationships/hyperlink" Target="http://ivo.garant.ru/" TargetMode="External"/><Relationship Id="rId29" Type="http://schemas.openxmlformats.org/officeDocument/2006/relationships/hyperlink" Target="https://login.consultant.ru/link/?req=doc&amp;base=LAW&amp;n=394113&amp;date=11.08.202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ivo.garant.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ivo.garant.ru/" TargetMode="External"/><Relationship Id="rId23" Type="http://schemas.openxmlformats.org/officeDocument/2006/relationships/hyperlink" Target="http://ivo.garant.ru/" TargetMode="External"/><Relationship Id="rId28" Type="http://schemas.openxmlformats.org/officeDocument/2006/relationships/hyperlink" Target="https://login.consultant.ru/link/?req=doc&amp;base=LAW&amp;n=394113&amp;dst=100581&amp;field=134&amp;date=11.08.2022" TargetMode="External"/><Relationship Id="rId10" Type="http://schemas.openxmlformats.org/officeDocument/2006/relationships/footer" Target="footer2.xml"/><Relationship Id="rId19" Type="http://schemas.openxmlformats.org/officeDocument/2006/relationships/hyperlink" Target="http://ivo.garant.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footer" Target="footer5.xml"/><Relationship Id="rId30" Type="http://schemas.openxmlformats.org/officeDocument/2006/relationships/hyperlink" Target="https://login.consultant.ru/link/?req=doc&amp;base=LAW&amp;n=416266&amp;date=11.08.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C497EF-400F-4225-9779-517A395F8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105</Pages>
  <Words>30591</Words>
  <Characters>174371</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11</cp:revision>
  <cp:lastPrinted>2022-09-29T08:58:00Z</cp:lastPrinted>
  <dcterms:created xsi:type="dcterms:W3CDTF">2023-04-07T11:56:00Z</dcterms:created>
  <dcterms:modified xsi:type="dcterms:W3CDTF">2023-04-20T11:53:00Z</dcterms:modified>
</cp:coreProperties>
</file>